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18BC8" w14:textId="082D5DF9" w:rsidR="00550880" w:rsidRPr="00EC29F4" w:rsidRDefault="00550880" w:rsidP="00550880">
      <w:pPr>
        <w:autoSpaceDE w:val="0"/>
        <w:autoSpaceDN w:val="0"/>
        <w:adjustRightInd w:val="0"/>
        <w:spacing w:after="0" w:line="240" w:lineRule="auto"/>
        <w:jc w:val="center"/>
        <w:rPr>
          <w:rFonts w:ascii="Calibri" w:hAnsi="Calibri" w:cs="Calibri"/>
        </w:rPr>
      </w:pPr>
      <w:bookmarkStart w:id="0" w:name="_Toc361822134"/>
      <w:bookmarkStart w:id="1" w:name="_Toc361921521"/>
      <w:bookmarkStart w:id="2" w:name="_Toc391828312"/>
      <w:bookmarkStart w:id="3" w:name="_Toc391828364"/>
      <w:bookmarkStart w:id="4" w:name="_Toc391828461"/>
    </w:p>
    <w:p w14:paraId="555C1BC5" w14:textId="77777777" w:rsidR="00550880" w:rsidRPr="00EC29F4" w:rsidRDefault="00550880" w:rsidP="00550880">
      <w:pPr>
        <w:autoSpaceDE w:val="0"/>
        <w:autoSpaceDN w:val="0"/>
        <w:adjustRightInd w:val="0"/>
        <w:spacing w:after="0" w:line="240" w:lineRule="auto"/>
        <w:jc w:val="center"/>
        <w:rPr>
          <w:rFonts w:ascii="Calibri" w:hAnsi="Calibri" w:cs="Calibri"/>
          <w:b/>
        </w:rPr>
      </w:pPr>
    </w:p>
    <w:p w14:paraId="49A24389" w14:textId="77777777" w:rsidR="00550880" w:rsidRPr="00EC29F4" w:rsidRDefault="00550880" w:rsidP="00550880">
      <w:pPr>
        <w:autoSpaceDE w:val="0"/>
        <w:autoSpaceDN w:val="0"/>
        <w:adjustRightInd w:val="0"/>
        <w:spacing w:after="0" w:line="240" w:lineRule="auto"/>
        <w:jc w:val="center"/>
        <w:rPr>
          <w:rFonts w:ascii="Calibri" w:hAnsi="Calibri" w:cs="Calibri"/>
          <w:b/>
        </w:rPr>
      </w:pPr>
    </w:p>
    <w:p w14:paraId="7105B8FB" w14:textId="77777777" w:rsidR="00550880" w:rsidRPr="00EC29F4" w:rsidRDefault="00550880" w:rsidP="00550880">
      <w:pPr>
        <w:autoSpaceDE w:val="0"/>
        <w:autoSpaceDN w:val="0"/>
        <w:adjustRightInd w:val="0"/>
        <w:spacing w:after="0" w:line="240" w:lineRule="auto"/>
        <w:jc w:val="center"/>
        <w:rPr>
          <w:rFonts w:ascii="Calibri" w:hAnsi="Calibri" w:cs="Calibri"/>
          <w:b/>
        </w:rPr>
      </w:pPr>
    </w:p>
    <w:p w14:paraId="039669B3" w14:textId="77777777" w:rsidR="00550880" w:rsidRPr="00EC29F4" w:rsidRDefault="00550880" w:rsidP="00550880">
      <w:pPr>
        <w:autoSpaceDE w:val="0"/>
        <w:autoSpaceDN w:val="0"/>
        <w:adjustRightInd w:val="0"/>
        <w:spacing w:after="0" w:line="240" w:lineRule="auto"/>
        <w:jc w:val="center"/>
        <w:rPr>
          <w:rFonts w:ascii="Calibri" w:hAnsi="Calibri" w:cs="Calibri"/>
          <w:b/>
        </w:rPr>
      </w:pPr>
    </w:p>
    <w:p w14:paraId="3C61BCE3" w14:textId="77777777" w:rsidR="00550880" w:rsidRPr="00EC29F4" w:rsidRDefault="00550880" w:rsidP="00550880">
      <w:pPr>
        <w:autoSpaceDE w:val="0"/>
        <w:autoSpaceDN w:val="0"/>
        <w:adjustRightInd w:val="0"/>
        <w:spacing w:after="0" w:line="240" w:lineRule="auto"/>
        <w:jc w:val="center"/>
        <w:rPr>
          <w:rFonts w:ascii="Calibri" w:hAnsi="Calibri" w:cs="Calibri"/>
          <w:b/>
        </w:rPr>
      </w:pPr>
    </w:p>
    <w:p w14:paraId="0C982789" w14:textId="5F01BB33" w:rsidR="00550880" w:rsidRDefault="00550880" w:rsidP="00550880">
      <w:pPr>
        <w:autoSpaceDE w:val="0"/>
        <w:autoSpaceDN w:val="0"/>
        <w:adjustRightInd w:val="0"/>
        <w:spacing w:after="0" w:line="240" w:lineRule="auto"/>
        <w:jc w:val="center"/>
        <w:rPr>
          <w:rFonts w:ascii="Calibri" w:hAnsi="Calibri" w:cs="Calibri"/>
          <w:b/>
          <w:sz w:val="28"/>
          <w:szCs w:val="28"/>
        </w:rPr>
      </w:pPr>
      <w:r w:rsidRPr="00EC29F4">
        <w:rPr>
          <w:rFonts w:ascii="Calibri" w:hAnsi="Calibri" w:cs="Calibri"/>
          <w:b/>
          <w:sz w:val="28"/>
          <w:szCs w:val="28"/>
        </w:rPr>
        <w:t>POZIV NA DOSTAVU PONUDA</w:t>
      </w:r>
    </w:p>
    <w:p w14:paraId="368E0C2A" w14:textId="77777777" w:rsidR="00550880" w:rsidRPr="00EC29F4" w:rsidRDefault="00550880" w:rsidP="00550880">
      <w:pPr>
        <w:autoSpaceDE w:val="0"/>
        <w:autoSpaceDN w:val="0"/>
        <w:adjustRightInd w:val="0"/>
        <w:spacing w:after="0" w:line="240" w:lineRule="auto"/>
        <w:jc w:val="center"/>
        <w:rPr>
          <w:rFonts w:ascii="Calibri" w:hAnsi="Calibri" w:cs="Calibri"/>
          <w:b/>
        </w:rPr>
      </w:pPr>
    </w:p>
    <w:p w14:paraId="027567A0" w14:textId="77777777" w:rsidR="00550880" w:rsidRPr="00EC29F4" w:rsidRDefault="00550880" w:rsidP="00550880">
      <w:pPr>
        <w:autoSpaceDE w:val="0"/>
        <w:autoSpaceDN w:val="0"/>
        <w:adjustRightInd w:val="0"/>
        <w:spacing w:after="0" w:line="360" w:lineRule="auto"/>
        <w:jc w:val="center"/>
        <w:rPr>
          <w:rFonts w:ascii="Calibri" w:eastAsia="Times New Roman" w:hAnsi="Calibri" w:cs="Calibri"/>
          <w:color w:val="000000"/>
          <w:lang w:eastAsia="hr-HR"/>
        </w:rPr>
      </w:pPr>
    </w:p>
    <w:p w14:paraId="6FC7A9DB" w14:textId="13FFCCDD" w:rsidR="006E265A" w:rsidRPr="0063073F" w:rsidRDefault="006E265A" w:rsidP="006E265A">
      <w:pPr>
        <w:autoSpaceDE w:val="0"/>
        <w:autoSpaceDN w:val="0"/>
        <w:adjustRightInd w:val="0"/>
        <w:spacing w:after="120" w:line="240" w:lineRule="auto"/>
        <w:rPr>
          <w:rFonts w:ascii="Calibri" w:eastAsia="Times New Roman" w:hAnsi="Calibri" w:cs="Calibri"/>
          <w:b/>
          <w:bCs/>
          <w:color w:val="000000"/>
          <w:lang w:eastAsia="hr-HR"/>
        </w:rPr>
      </w:pPr>
      <w:bookmarkStart w:id="5" w:name="_Hlk35503491"/>
      <w:r w:rsidRPr="0063073F">
        <w:rPr>
          <w:rFonts w:ascii="Calibri" w:eastAsia="Times New Roman" w:hAnsi="Calibri" w:cs="Calibri"/>
          <w:color w:val="000000"/>
          <w:lang w:eastAsia="hr-HR"/>
        </w:rPr>
        <w:t xml:space="preserve">Naziv nabave: </w:t>
      </w:r>
      <w:bookmarkEnd w:id="5"/>
      <w:r w:rsidRPr="0063073F">
        <w:rPr>
          <w:rFonts w:ascii="Calibri" w:eastAsia="Times New Roman" w:hAnsi="Calibri" w:cs="Calibri"/>
          <w:b/>
          <w:bCs/>
          <w:color w:val="000000"/>
          <w:lang w:eastAsia="hr-HR"/>
        </w:rPr>
        <w:t xml:space="preserve">NABAVA </w:t>
      </w:r>
      <w:bookmarkStart w:id="6" w:name="_Hlk87254066"/>
      <w:r w:rsidRPr="0063073F">
        <w:rPr>
          <w:rFonts w:ascii="Calibri" w:eastAsia="Times New Roman" w:hAnsi="Calibri" w:cs="Calibri"/>
          <w:b/>
          <w:bCs/>
          <w:color w:val="000000"/>
          <w:lang w:eastAsia="hr-HR"/>
        </w:rPr>
        <w:t xml:space="preserve">3D </w:t>
      </w:r>
      <w:bookmarkEnd w:id="6"/>
      <w:r w:rsidR="0013213A">
        <w:rPr>
          <w:rFonts w:ascii="Calibri" w:eastAsia="Times New Roman" w:hAnsi="Calibri" w:cs="Calibri"/>
          <w:b/>
          <w:bCs/>
          <w:color w:val="000000"/>
          <w:lang w:eastAsia="hr-HR"/>
        </w:rPr>
        <w:t>PRINTERA</w:t>
      </w:r>
    </w:p>
    <w:p w14:paraId="07838970" w14:textId="77777777" w:rsidR="006E265A" w:rsidRPr="00EC29F4" w:rsidRDefault="006E265A" w:rsidP="006E265A">
      <w:pPr>
        <w:spacing w:line="239" w:lineRule="auto"/>
        <w:rPr>
          <w:rFonts w:ascii="Calibri" w:hAnsi="Calibri" w:cs="Calibri"/>
        </w:rPr>
      </w:pPr>
    </w:p>
    <w:p w14:paraId="5C3C529F" w14:textId="6372F120" w:rsidR="006E265A" w:rsidRDefault="006E265A" w:rsidP="006E265A">
      <w:pPr>
        <w:autoSpaceDE w:val="0"/>
        <w:autoSpaceDN w:val="0"/>
        <w:adjustRightInd w:val="0"/>
        <w:spacing w:after="120" w:line="240" w:lineRule="auto"/>
        <w:rPr>
          <w:rFonts w:ascii="Calibri" w:hAnsi="Calibri" w:cs="Calibri"/>
          <w:b/>
          <w:bCs/>
          <w:color w:val="000000"/>
        </w:rPr>
      </w:pPr>
      <w:bookmarkStart w:id="7" w:name="_Hlk35503603"/>
      <w:r w:rsidRPr="00616412">
        <w:rPr>
          <w:rFonts w:ascii="Calibri" w:hAnsi="Calibri" w:cs="Calibri"/>
          <w:color w:val="000000"/>
        </w:rPr>
        <w:t xml:space="preserve">Nabava se provodi temeljem </w:t>
      </w:r>
      <w:r w:rsidR="00FB453A" w:rsidRPr="00FB453A">
        <w:rPr>
          <w:rFonts w:ascii="Calibri" w:hAnsi="Calibri" w:cs="Calibri"/>
          <w:b/>
          <w:bCs/>
          <w:color w:val="000000"/>
        </w:rPr>
        <w:t>PRILOG 4. PRAVILA O PROVEDBI POSTUPAKA NABAVA ZA NEOBVEZNIKE ZAKONA O JAVNOJ NABAVI - POZIV NA DOSTAVU PONUDA</w:t>
      </w:r>
    </w:p>
    <w:bookmarkEnd w:id="7"/>
    <w:p w14:paraId="0BAC1961" w14:textId="77777777" w:rsidR="006E265A" w:rsidRPr="00EC29F4" w:rsidRDefault="006E265A" w:rsidP="006E265A">
      <w:pPr>
        <w:spacing w:line="239" w:lineRule="auto"/>
        <w:rPr>
          <w:rFonts w:ascii="Calibri" w:hAnsi="Calibri" w:cs="Calibri"/>
        </w:rPr>
      </w:pPr>
    </w:p>
    <w:p w14:paraId="645650AA" w14:textId="07126B7A" w:rsidR="006E265A" w:rsidRPr="008C1A52" w:rsidRDefault="006E265A" w:rsidP="006E265A">
      <w:pPr>
        <w:autoSpaceDE w:val="0"/>
        <w:autoSpaceDN w:val="0"/>
        <w:adjustRightInd w:val="0"/>
        <w:spacing w:after="120" w:line="240" w:lineRule="auto"/>
        <w:rPr>
          <w:rFonts w:ascii="Calibri" w:hAnsi="Calibri" w:cs="Calibri"/>
          <w:lang w:val="en-GB"/>
        </w:rPr>
      </w:pPr>
      <w:bookmarkStart w:id="8" w:name="_Hlk35503641"/>
      <w:r w:rsidRPr="007D2AEC">
        <w:rPr>
          <w:rFonts w:ascii="Calibri" w:eastAsia="Times New Roman" w:hAnsi="Calibri" w:cs="Calibri"/>
          <w:color w:val="000000"/>
          <w:lang w:eastAsia="hr-HR"/>
        </w:rPr>
        <w:t>Evidencijski broj  nabave</w:t>
      </w:r>
      <w:r w:rsidR="0013213A">
        <w:rPr>
          <w:rFonts w:ascii="Calibri" w:eastAsia="Times New Roman" w:hAnsi="Calibri" w:cs="Calibri"/>
          <w:color w:val="000000"/>
          <w:lang w:eastAsia="hr-HR"/>
        </w:rPr>
        <w:t xml:space="preserve">: </w:t>
      </w:r>
      <w:r w:rsidRPr="008C1A52">
        <w:rPr>
          <w:rFonts w:ascii="Calibri" w:hAnsi="Calibri" w:cs="Calibri"/>
          <w:b/>
          <w:bCs/>
          <w:lang w:val="en-GB"/>
        </w:rPr>
        <w:t>DZT-0</w:t>
      </w:r>
      <w:r w:rsidR="0013213A">
        <w:rPr>
          <w:rFonts w:ascii="Calibri" w:hAnsi="Calibri" w:cs="Calibri"/>
          <w:b/>
          <w:bCs/>
          <w:lang w:val="en-GB"/>
        </w:rPr>
        <w:t>8</w:t>
      </w:r>
    </w:p>
    <w:p w14:paraId="5E616CF6" w14:textId="77777777" w:rsidR="006E265A" w:rsidRPr="00EC29F4" w:rsidRDefault="006E265A" w:rsidP="006E265A">
      <w:pPr>
        <w:spacing w:after="0" w:line="240" w:lineRule="auto"/>
        <w:rPr>
          <w:rFonts w:ascii="Calibri" w:hAnsi="Calibri" w:cs="Calibri"/>
        </w:rPr>
      </w:pPr>
    </w:p>
    <w:p w14:paraId="5A9E0616" w14:textId="77777777" w:rsidR="006E265A" w:rsidRPr="00616412" w:rsidRDefault="006E265A" w:rsidP="006E265A">
      <w:pPr>
        <w:spacing w:after="0" w:line="240" w:lineRule="auto"/>
        <w:ind w:left="1410" w:hanging="1410"/>
        <w:rPr>
          <w:rFonts w:ascii="Calibri" w:eastAsia="Times New Roman" w:hAnsi="Calibri" w:cs="Calibri"/>
          <w:lang w:eastAsia="hr-HR"/>
        </w:rPr>
      </w:pPr>
      <w:r w:rsidRPr="00616412">
        <w:rPr>
          <w:rFonts w:ascii="Calibri" w:eastAsia="Times New Roman" w:hAnsi="Calibri" w:cs="Calibri"/>
          <w:lang w:eastAsia="hr-HR"/>
        </w:rPr>
        <w:t>Naručitelj:</w:t>
      </w:r>
      <w:r w:rsidRPr="00616412">
        <w:rPr>
          <w:rFonts w:ascii="Calibri" w:eastAsia="Times New Roman" w:hAnsi="Calibri" w:cs="Calibri"/>
          <w:lang w:eastAsia="hr-HR"/>
        </w:rPr>
        <w:tab/>
      </w:r>
      <w:r w:rsidRPr="00616412">
        <w:rPr>
          <w:rFonts w:ascii="Calibri" w:eastAsia="Times New Roman" w:hAnsi="Calibri" w:cs="Calibri"/>
          <w:b/>
          <w:bCs/>
          <w:lang w:eastAsia="hr-HR"/>
        </w:rPr>
        <w:t xml:space="preserve">TOPOMATIKA d.o.o., Sveta Nedelja, Industrijska ulica 3, Novaki, OIB: </w:t>
      </w:r>
      <w:r w:rsidRPr="00616412">
        <w:rPr>
          <w:rFonts w:ascii="Calibri" w:hAnsi="Calibri" w:cs="Calibri"/>
          <w:b/>
        </w:rPr>
        <w:t>51475743156</w:t>
      </w:r>
    </w:p>
    <w:bookmarkEnd w:id="8"/>
    <w:p w14:paraId="279910D4" w14:textId="77777777" w:rsidR="006E265A" w:rsidRPr="00096902" w:rsidRDefault="006E265A" w:rsidP="006E265A">
      <w:pPr>
        <w:spacing w:after="0" w:line="240" w:lineRule="auto"/>
        <w:rPr>
          <w:rFonts w:ascii="Calibri" w:eastAsia="Times New Roman" w:hAnsi="Calibri" w:cs="Calibri"/>
          <w:lang w:val="en-GB" w:eastAsia="hr-HR"/>
        </w:rPr>
      </w:pPr>
    </w:p>
    <w:p w14:paraId="36274F63" w14:textId="77777777" w:rsidR="006E265A" w:rsidRPr="00EC29F4" w:rsidRDefault="006E265A" w:rsidP="006E265A">
      <w:pPr>
        <w:spacing w:after="0" w:line="240" w:lineRule="auto"/>
        <w:jc w:val="center"/>
        <w:rPr>
          <w:rFonts w:ascii="Calibri" w:eastAsia="Times New Roman" w:hAnsi="Calibri" w:cs="Calibri"/>
          <w:lang w:eastAsia="hr-HR"/>
        </w:rPr>
      </w:pPr>
    </w:p>
    <w:p w14:paraId="1D1D4F8D" w14:textId="77777777" w:rsidR="006E265A" w:rsidRPr="00EC29F4" w:rsidRDefault="006E265A" w:rsidP="006E265A">
      <w:pPr>
        <w:spacing w:after="0" w:line="240" w:lineRule="auto"/>
        <w:jc w:val="center"/>
        <w:rPr>
          <w:rFonts w:ascii="Calibri" w:eastAsia="Times New Roman" w:hAnsi="Calibri" w:cs="Calibri"/>
          <w:lang w:eastAsia="hr-HR"/>
        </w:rPr>
      </w:pPr>
    </w:p>
    <w:p w14:paraId="08818BC0" w14:textId="77777777" w:rsidR="006E265A" w:rsidRPr="00EC29F4" w:rsidRDefault="006E265A" w:rsidP="006E265A">
      <w:pPr>
        <w:spacing w:after="0" w:line="240" w:lineRule="auto"/>
        <w:jc w:val="center"/>
        <w:rPr>
          <w:rFonts w:ascii="Calibri" w:eastAsia="Times New Roman" w:hAnsi="Calibri" w:cs="Calibri"/>
          <w:lang w:eastAsia="hr-HR"/>
        </w:rPr>
      </w:pPr>
    </w:p>
    <w:p w14:paraId="6CDAE8B7" w14:textId="77777777" w:rsidR="006E265A" w:rsidRPr="00EC29F4" w:rsidRDefault="006E265A" w:rsidP="006E265A">
      <w:pPr>
        <w:spacing w:after="0" w:line="240" w:lineRule="auto"/>
        <w:rPr>
          <w:rFonts w:ascii="Calibri" w:eastAsia="Times New Roman" w:hAnsi="Calibri" w:cs="Calibri"/>
          <w:lang w:eastAsia="hr-HR"/>
        </w:rPr>
      </w:pPr>
    </w:p>
    <w:p w14:paraId="251E9584" w14:textId="77777777" w:rsidR="006E265A" w:rsidRPr="00EC29F4" w:rsidRDefault="006E265A" w:rsidP="006E265A">
      <w:pPr>
        <w:spacing w:after="0" w:line="240" w:lineRule="auto"/>
        <w:jc w:val="center"/>
        <w:rPr>
          <w:rFonts w:ascii="Calibri" w:eastAsia="Times New Roman" w:hAnsi="Calibri" w:cs="Calibri"/>
          <w:lang w:eastAsia="hr-HR"/>
        </w:rPr>
      </w:pPr>
    </w:p>
    <w:p w14:paraId="215AA51F" w14:textId="5F360BE2" w:rsidR="006E265A" w:rsidRDefault="006E265A" w:rsidP="006E265A">
      <w:pPr>
        <w:spacing w:after="0" w:line="240" w:lineRule="auto"/>
        <w:jc w:val="center"/>
        <w:rPr>
          <w:rFonts w:ascii="Calibri" w:eastAsia="Times New Roman" w:hAnsi="Calibri" w:cs="Calibri"/>
          <w:lang w:eastAsia="hr-HR"/>
        </w:rPr>
      </w:pPr>
    </w:p>
    <w:p w14:paraId="3772D1D7" w14:textId="4AE8FECB" w:rsidR="005B4E87" w:rsidRDefault="005B4E87" w:rsidP="006E265A">
      <w:pPr>
        <w:spacing w:after="0" w:line="240" w:lineRule="auto"/>
        <w:jc w:val="center"/>
        <w:rPr>
          <w:rFonts w:ascii="Calibri" w:eastAsia="Times New Roman" w:hAnsi="Calibri" w:cs="Calibri"/>
          <w:lang w:eastAsia="hr-HR"/>
        </w:rPr>
      </w:pPr>
    </w:p>
    <w:p w14:paraId="67839BD8" w14:textId="3EFE8F1A" w:rsidR="005B4E87" w:rsidRDefault="005B4E87" w:rsidP="006E265A">
      <w:pPr>
        <w:spacing w:after="0" w:line="240" w:lineRule="auto"/>
        <w:jc w:val="center"/>
        <w:rPr>
          <w:rFonts w:ascii="Calibri" w:eastAsia="Times New Roman" w:hAnsi="Calibri" w:cs="Calibri"/>
          <w:lang w:eastAsia="hr-HR"/>
        </w:rPr>
      </w:pPr>
    </w:p>
    <w:p w14:paraId="46C4A5EC" w14:textId="011E2189" w:rsidR="005B4E87" w:rsidRDefault="005B4E87" w:rsidP="006E265A">
      <w:pPr>
        <w:spacing w:after="0" w:line="240" w:lineRule="auto"/>
        <w:jc w:val="center"/>
        <w:rPr>
          <w:rFonts w:ascii="Calibri" w:eastAsia="Times New Roman" w:hAnsi="Calibri" w:cs="Calibri"/>
          <w:lang w:eastAsia="hr-HR"/>
        </w:rPr>
      </w:pPr>
    </w:p>
    <w:p w14:paraId="7BF92D3A" w14:textId="21490D93" w:rsidR="005B4E87" w:rsidRDefault="005B4E87" w:rsidP="006E265A">
      <w:pPr>
        <w:spacing w:after="0" w:line="240" w:lineRule="auto"/>
        <w:jc w:val="center"/>
        <w:rPr>
          <w:rFonts w:ascii="Calibri" w:eastAsia="Times New Roman" w:hAnsi="Calibri" w:cs="Calibri"/>
          <w:lang w:eastAsia="hr-HR"/>
        </w:rPr>
      </w:pPr>
    </w:p>
    <w:p w14:paraId="0A9A7707" w14:textId="62D50AFA" w:rsidR="005B4E87" w:rsidRDefault="005B4E87" w:rsidP="006E265A">
      <w:pPr>
        <w:spacing w:after="0" w:line="240" w:lineRule="auto"/>
        <w:jc w:val="center"/>
        <w:rPr>
          <w:rFonts w:ascii="Calibri" w:eastAsia="Times New Roman" w:hAnsi="Calibri" w:cs="Calibri"/>
          <w:lang w:eastAsia="hr-HR"/>
        </w:rPr>
      </w:pPr>
    </w:p>
    <w:p w14:paraId="221304F2" w14:textId="4EB16F83" w:rsidR="005B4E87" w:rsidRDefault="005B4E87" w:rsidP="006E265A">
      <w:pPr>
        <w:spacing w:after="0" w:line="240" w:lineRule="auto"/>
        <w:jc w:val="center"/>
        <w:rPr>
          <w:rFonts w:ascii="Calibri" w:eastAsia="Times New Roman" w:hAnsi="Calibri" w:cs="Calibri"/>
          <w:lang w:eastAsia="hr-HR"/>
        </w:rPr>
      </w:pPr>
    </w:p>
    <w:p w14:paraId="080FC5E4" w14:textId="68B1E2A9" w:rsidR="005B4E87" w:rsidRDefault="005B4E87" w:rsidP="006E265A">
      <w:pPr>
        <w:spacing w:after="0" w:line="240" w:lineRule="auto"/>
        <w:jc w:val="center"/>
        <w:rPr>
          <w:rFonts w:ascii="Calibri" w:eastAsia="Times New Roman" w:hAnsi="Calibri" w:cs="Calibri"/>
          <w:lang w:eastAsia="hr-HR"/>
        </w:rPr>
      </w:pPr>
    </w:p>
    <w:p w14:paraId="0B516835" w14:textId="4D176191" w:rsidR="0013213A" w:rsidRDefault="0013213A" w:rsidP="006E265A">
      <w:pPr>
        <w:spacing w:after="0" w:line="240" w:lineRule="auto"/>
        <w:jc w:val="center"/>
        <w:rPr>
          <w:rFonts w:ascii="Calibri" w:eastAsia="Times New Roman" w:hAnsi="Calibri" w:cs="Calibri"/>
          <w:lang w:eastAsia="hr-HR"/>
        </w:rPr>
      </w:pPr>
    </w:p>
    <w:p w14:paraId="1506C6E1" w14:textId="400858FD" w:rsidR="0013213A" w:rsidRDefault="0013213A" w:rsidP="006E265A">
      <w:pPr>
        <w:spacing w:after="0" w:line="240" w:lineRule="auto"/>
        <w:jc w:val="center"/>
        <w:rPr>
          <w:rFonts w:ascii="Calibri" w:eastAsia="Times New Roman" w:hAnsi="Calibri" w:cs="Calibri"/>
          <w:lang w:eastAsia="hr-HR"/>
        </w:rPr>
      </w:pPr>
    </w:p>
    <w:p w14:paraId="1B4AC50B" w14:textId="1E75F663" w:rsidR="0013213A" w:rsidRDefault="0013213A" w:rsidP="006E265A">
      <w:pPr>
        <w:spacing w:after="0" w:line="240" w:lineRule="auto"/>
        <w:jc w:val="center"/>
        <w:rPr>
          <w:rFonts w:ascii="Calibri" w:eastAsia="Times New Roman" w:hAnsi="Calibri" w:cs="Calibri"/>
          <w:lang w:eastAsia="hr-HR"/>
        </w:rPr>
      </w:pPr>
    </w:p>
    <w:p w14:paraId="2E7A0111" w14:textId="1987BF7F" w:rsidR="0013213A" w:rsidRDefault="0013213A" w:rsidP="006E265A">
      <w:pPr>
        <w:spacing w:after="0" w:line="240" w:lineRule="auto"/>
        <w:jc w:val="center"/>
        <w:rPr>
          <w:rFonts w:ascii="Calibri" w:eastAsia="Times New Roman" w:hAnsi="Calibri" w:cs="Calibri"/>
          <w:lang w:eastAsia="hr-HR"/>
        </w:rPr>
      </w:pPr>
    </w:p>
    <w:p w14:paraId="07CA2835" w14:textId="71752E27" w:rsidR="0013213A" w:rsidRDefault="0013213A" w:rsidP="006E265A">
      <w:pPr>
        <w:spacing w:after="0" w:line="240" w:lineRule="auto"/>
        <w:jc w:val="center"/>
        <w:rPr>
          <w:rFonts w:ascii="Calibri" w:eastAsia="Times New Roman" w:hAnsi="Calibri" w:cs="Calibri"/>
          <w:lang w:eastAsia="hr-HR"/>
        </w:rPr>
      </w:pPr>
    </w:p>
    <w:p w14:paraId="37787126" w14:textId="77777777" w:rsidR="0013213A" w:rsidRDefault="0013213A" w:rsidP="006E265A">
      <w:pPr>
        <w:spacing w:after="0" w:line="240" w:lineRule="auto"/>
        <w:jc w:val="center"/>
        <w:rPr>
          <w:rFonts w:ascii="Calibri" w:eastAsia="Times New Roman" w:hAnsi="Calibri" w:cs="Calibri"/>
          <w:lang w:eastAsia="hr-HR"/>
        </w:rPr>
      </w:pPr>
    </w:p>
    <w:p w14:paraId="645BAFB4" w14:textId="2C707CA2" w:rsidR="005B4E87" w:rsidRDefault="005B4E87" w:rsidP="006E265A">
      <w:pPr>
        <w:spacing w:after="0" w:line="240" w:lineRule="auto"/>
        <w:jc w:val="center"/>
        <w:rPr>
          <w:rFonts w:ascii="Calibri" w:eastAsia="Times New Roman" w:hAnsi="Calibri" w:cs="Calibri"/>
          <w:lang w:eastAsia="hr-HR"/>
        </w:rPr>
      </w:pPr>
    </w:p>
    <w:p w14:paraId="726A306F" w14:textId="77777777" w:rsidR="005B4E87" w:rsidRPr="00EC29F4" w:rsidRDefault="005B4E87" w:rsidP="006E265A">
      <w:pPr>
        <w:spacing w:after="0" w:line="240" w:lineRule="auto"/>
        <w:jc w:val="center"/>
        <w:rPr>
          <w:rFonts w:ascii="Calibri" w:eastAsia="Times New Roman" w:hAnsi="Calibri" w:cs="Calibri"/>
          <w:lang w:eastAsia="hr-HR"/>
        </w:rPr>
      </w:pPr>
    </w:p>
    <w:p w14:paraId="53A46A87" w14:textId="6458D109" w:rsidR="00550880" w:rsidRPr="00EC29F4" w:rsidRDefault="006E265A" w:rsidP="005B4E87">
      <w:pPr>
        <w:spacing w:after="0" w:line="240" w:lineRule="auto"/>
        <w:jc w:val="center"/>
        <w:rPr>
          <w:rFonts w:ascii="Calibri" w:eastAsia="Times New Roman" w:hAnsi="Calibri" w:cs="Calibri"/>
          <w:lang w:eastAsia="hr-HR"/>
        </w:rPr>
      </w:pPr>
      <w:r w:rsidRPr="00B72F23">
        <w:rPr>
          <w:rFonts w:ascii="Calibri" w:eastAsia="Times New Roman" w:hAnsi="Calibri" w:cs="Calibri"/>
          <w:lang w:eastAsia="hr-HR"/>
        </w:rPr>
        <w:t xml:space="preserve">Sveta Nedelja , </w:t>
      </w:r>
      <w:r w:rsidR="0013213A" w:rsidRPr="00B72F23">
        <w:rPr>
          <w:rFonts w:ascii="Calibri" w:eastAsia="Times New Roman" w:hAnsi="Calibri" w:cs="Calibri"/>
          <w:lang w:eastAsia="hr-HR"/>
        </w:rPr>
        <w:t>15</w:t>
      </w:r>
      <w:r w:rsidR="00F50894" w:rsidRPr="00B72F23">
        <w:rPr>
          <w:rFonts w:ascii="Calibri" w:eastAsia="Times New Roman" w:hAnsi="Calibri" w:cs="Calibri"/>
          <w:lang w:eastAsia="hr-HR"/>
        </w:rPr>
        <w:t>.</w:t>
      </w:r>
      <w:r w:rsidR="0013213A" w:rsidRPr="00B72F23">
        <w:rPr>
          <w:rFonts w:ascii="Calibri" w:eastAsia="Times New Roman" w:hAnsi="Calibri" w:cs="Calibri"/>
          <w:lang w:eastAsia="hr-HR"/>
        </w:rPr>
        <w:t>06</w:t>
      </w:r>
      <w:r w:rsidR="0049296F" w:rsidRPr="00B72F23">
        <w:rPr>
          <w:rFonts w:ascii="Calibri" w:eastAsia="Times New Roman" w:hAnsi="Calibri" w:cs="Calibri"/>
          <w:lang w:eastAsia="hr-HR"/>
        </w:rPr>
        <w:t>.</w:t>
      </w:r>
      <w:r w:rsidRPr="00B72F23">
        <w:rPr>
          <w:rFonts w:ascii="Calibri" w:eastAsia="Times New Roman" w:hAnsi="Calibri" w:cs="Calibri"/>
          <w:lang w:eastAsia="hr-HR"/>
        </w:rPr>
        <w:t>202</w:t>
      </w:r>
      <w:r w:rsidR="0013213A" w:rsidRPr="00B72F23">
        <w:rPr>
          <w:rFonts w:ascii="Calibri" w:eastAsia="Times New Roman" w:hAnsi="Calibri" w:cs="Calibri"/>
          <w:lang w:eastAsia="hr-HR"/>
        </w:rPr>
        <w:t>2</w:t>
      </w:r>
      <w:r w:rsidRPr="00B72F23">
        <w:rPr>
          <w:rFonts w:ascii="Calibri" w:eastAsia="Times New Roman" w:hAnsi="Calibri" w:cs="Calibri"/>
          <w:lang w:eastAsia="hr-HR"/>
        </w:rPr>
        <w:t>.</w:t>
      </w:r>
    </w:p>
    <w:p w14:paraId="06A90991" w14:textId="77777777" w:rsidR="00550880" w:rsidRPr="00EC29F4" w:rsidRDefault="00550880" w:rsidP="005B4E87">
      <w:pPr>
        <w:spacing w:after="0" w:line="240" w:lineRule="auto"/>
        <w:rPr>
          <w:rFonts w:ascii="Calibri" w:eastAsia="Times New Roman" w:hAnsi="Calibri" w:cs="Calibri"/>
          <w:lang w:eastAsia="hr-HR"/>
        </w:rPr>
      </w:pPr>
    </w:p>
    <w:p w14:paraId="75ED0579" w14:textId="77777777" w:rsidR="005B4E87" w:rsidRDefault="005B4E87">
      <w:pPr>
        <w:rPr>
          <w:rFonts w:eastAsiaTheme="majorEastAsia" w:cstheme="minorHAnsi"/>
          <w:b/>
          <w:bCs/>
          <w:iCs/>
          <w:kern w:val="32"/>
          <w:lang w:val="en-US" w:bidi="en-US"/>
        </w:rPr>
      </w:pPr>
      <w:r>
        <w:rPr>
          <w:rFonts w:cstheme="minorHAnsi"/>
          <w:iCs/>
          <w:lang w:bidi="en-US"/>
        </w:rPr>
        <w:br w:type="page"/>
      </w:r>
    </w:p>
    <w:p w14:paraId="0E2D7901" w14:textId="3E582847" w:rsidR="009768AA" w:rsidRPr="00616412" w:rsidRDefault="001D5102" w:rsidP="009768AA">
      <w:pPr>
        <w:pStyle w:val="Heading1"/>
        <w:numPr>
          <w:ilvl w:val="0"/>
          <w:numId w:val="0"/>
        </w:numPr>
        <w:pBdr>
          <w:top w:val="single" w:sz="8" w:space="0" w:color="8DB3E2"/>
          <w:left w:val="single" w:sz="8" w:space="0" w:color="8DB3E2"/>
          <w:bottom w:val="single" w:sz="8" w:space="0" w:color="8DB3E2"/>
          <w:right w:val="single" w:sz="8" w:space="0" w:color="8DB3E2"/>
        </w:pBdr>
        <w:shd w:val="clear" w:color="auto" w:fill="8DB3E2"/>
        <w:spacing w:before="0" w:after="0" w:line="269" w:lineRule="auto"/>
        <w:ind w:left="284"/>
        <w:jc w:val="center"/>
        <w:rPr>
          <w:rFonts w:asciiTheme="minorHAnsi" w:hAnsiTheme="minorHAnsi" w:cstheme="minorHAnsi"/>
          <w:iCs/>
          <w:sz w:val="22"/>
          <w:szCs w:val="22"/>
          <w:lang w:bidi="en-US"/>
        </w:rPr>
      </w:pPr>
      <w:r w:rsidRPr="00616412">
        <w:rPr>
          <w:rFonts w:asciiTheme="minorHAnsi" w:hAnsiTheme="minorHAnsi" w:cstheme="minorHAnsi"/>
          <w:iCs/>
          <w:sz w:val="22"/>
          <w:szCs w:val="22"/>
          <w:lang w:bidi="en-US"/>
        </w:rPr>
        <w:lastRenderedPageBreak/>
        <w:t xml:space="preserve">PRILOG </w:t>
      </w:r>
      <w:r w:rsidR="00E90B1B" w:rsidRPr="00616412">
        <w:rPr>
          <w:rFonts w:asciiTheme="minorHAnsi" w:hAnsiTheme="minorHAnsi" w:cstheme="minorHAnsi"/>
          <w:iCs/>
          <w:sz w:val="22"/>
          <w:szCs w:val="22"/>
          <w:lang w:bidi="en-US"/>
        </w:rPr>
        <w:t xml:space="preserve">1. </w:t>
      </w:r>
      <w:r w:rsidR="009768AA" w:rsidRPr="00616412">
        <w:rPr>
          <w:rFonts w:asciiTheme="minorHAnsi" w:hAnsiTheme="minorHAnsi" w:cstheme="minorHAnsi"/>
          <w:iCs/>
          <w:sz w:val="22"/>
          <w:szCs w:val="22"/>
          <w:lang w:bidi="en-US"/>
        </w:rPr>
        <w:t>PONUDBENI LIST</w:t>
      </w:r>
      <w:bookmarkEnd w:id="0"/>
      <w:bookmarkEnd w:id="1"/>
      <w:bookmarkEnd w:id="2"/>
      <w:bookmarkEnd w:id="3"/>
      <w:bookmarkEnd w:id="4"/>
      <w:r w:rsidR="006E265A" w:rsidRPr="00616412">
        <w:rPr>
          <w:rFonts w:asciiTheme="minorHAnsi" w:hAnsiTheme="minorHAnsi" w:cstheme="minorHAnsi"/>
          <w:iCs/>
          <w:sz w:val="22"/>
          <w:szCs w:val="22"/>
          <w:lang w:bidi="en-US"/>
        </w:rPr>
        <w:t xml:space="preserve"> </w:t>
      </w:r>
    </w:p>
    <w:p w14:paraId="0187DA15" w14:textId="77777777" w:rsidR="00915171" w:rsidRPr="002B7AD4" w:rsidRDefault="00915171" w:rsidP="00915171">
      <w:pPr>
        <w:rPr>
          <w:rFonts w:cstheme="minorHAnsi"/>
          <w:sz w:val="20"/>
          <w:szCs w:val="20"/>
          <w:lang w:val="en-US" w:bidi="en-US"/>
        </w:rPr>
      </w:pPr>
    </w:p>
    <w:tbl>
      <w:tblPr>
        <w:tblW w:w="9220"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2301"/>
        <w:gridCol w:w="6919"/>
      </w:tblGrid>
      <w:tr w:rsidR="007577A6" w:rsidRPr="00CD6653" w14:paraId="1A8610DE" w14:textId="77777777" w:rsidTr="005A7B6A">
        <w:trPr>
          <w:trHeight w:val="358"/>
          <w:tblCellSpacing w:w="20" w:type="dxa"/>
          <w:jc w:val="center"/>
        </w:trPr>
        <w:tc>
          <w:tcPr>
            <w:tcW w:w="2241" w:type="dxa"/>
            <w:shd w:val="clear" w:color="auto" w:fill="auto"/>
            <w:vAlign w:val="center"/>
          </w:tcPr>
          <w:p w14:paraId="53450AAC" w14:textId="0F18BBBB" w:rsidR="00E704F5" w:rsidRPr="00CD6653" w:rsidRDefault="00E704F5" w:rsidP="005A7B6A">
            <w:pPr>
              <w:spacing w:after="0"/>
              <w:rPr>
                <w:rFonts w:cstheme="minorHAnsi"/>
                <w:b/>
                <w:sz w:val="20"/>
                <w:szCs w:val="20"/>
              </w:rPr>
            </w:pPr>
            <w:r w:rsidRPr="00CD6653">
              <w:rPr>
                <w:rFonts w:cstheme="minorHAnsi"/>
                <w:b/>
                <w:sz w:val="20"/>
                <w:szCs w:val="20"/>
              </w:rPr>
              <w:t>Naručitel</w:t>
            </w:r>
            <w:r w:rsidR="0013213A">
              <w:rPr>
                <w:rFonts w:cstheme="minorHAnsi"/>
                <w:b/>
                <w:sz w:val="20"/>
                <w:szCs w:val="20"/>
              </w:rPr>
              <w:t>J</w:t>
            </w:r>
            <w:r w:rsidRPr="00CD6653">
              <w:rPr>
                <w:rFonts w:cstheme="minorHAnsi"/>
                <w:b/>
                <w:sz w:val="20"/>
                <w:szCs w:val="20"/>
              </w:rPr>
              <w:t xml:space="preserve">: </w:t>
            </w:r>
          </w:p>
        </w:tc>
        <w:tc>
          <w:tcPr>
            <w:tcW w:w="6859" w:type="dxa"/>
            <w:shd w:val="clear" w:color="auto" w:fill="auto"/>
            <w:vAlign w:val="center"/>
          </w:tcPr>
          <w:p w14:paraId="1AB75702" w14:textId="77777777" w:rsidR="00E704F5" w:rsidRPr="00CD6653" w:rsidRDefault="00E704F5" w:rsidP="005A7B6A">
            <w:pPr>
              <w:spacing w:after="0" w:line="240" w:lineRule="auto"/>
              <w:rPr>
                <w:rFonts w:ascii="Calibri" w:eastAsia="Times New Roman" w:hAnsi="Calibri" w:cs="Calibri"/>
                <w:b/>
                <w:bCs/>
                <w:sz w:val="20"/>
                <w:szCs w:val="20"/>
                <w:lang w:eastAsia="hr-HR"/>
              </w:rPr>
            </w:pPr>
            <w:r w:rsidRPr="00CD6653">
              <w:rPr>
                <w:rFonts w:cstheme="minorHAnsi"/>
                <w:b/>
                <w:bCs/>
                <w:sz w:val="20"/>
                <w:szCs w:val="20"/>
              </w:rPr>
              <w:t xml:space="preserve">TOPOMATIKA d.o.o., </w:t>
            </w:r>
            <w:r w:rsidRPr="00CD6653">
              <w:rPr>
                <w:rFonts w:ascii="Calibri" w:eastAsia="Times New Roman" w:hAnsi="Calibri" w:cs="Calibri"/>
                <w:b/>
                <w:bCs/>
                <w:sz w:val="20"/>
                <w:szCs w:val="20"/>
                <w:lang w:eastAsia="hr-HR"/>
              </w:rPr>
              <w:t>Sveta Nedelja, Industrijska ulica 3, Novaki</w:t>
            </w:r>
          </w:p>
          <w:p w14:paraId="06919822" w14:textId="4D9984F1" w:rsidR="00E704F5" w:rsidRPr="0013213A" w:rsidRDefault="00E704F5" w:rsidP="005A7B6A">
            <w:pPr>
              <w:spacing w:after="0" w:line="240" w:lineRule="auto"/>
              <w:rPr>
                <w:rFonts w:ascii="Calibri" w:eastAsia="Times New Roman" w:hAnsi="Calibri" w:cs="Calibri"/>
                <w:b/>
                <w:bCs/>
                <w:color w:val="0070C0"/>
                <w:sz w:val="20"/>
                <w:szCs w:val="20"/>
                <w:lang w:val="en-GB" w:eastAsia="hr-HR"/>
              </w:rPr>
            </w:pPr>
            <w:r w:rsidRPr="00CD6653">
              <w:rPr>
                <w:rFonts w:cstheme="minorHAnsi"/>
                <w:b/>
                <w:bCs/>
                <w:sz w:val="20"/>
                <w:szCs w:val="20"/>
              </w:rPr>
              <w:t>OIB: 51475743156</w:t>
            </w:r>
            <w:r w:rsidR="006E265A" w:rsidRPr="00CD6653">
              <w:rPr>
                <w:rFonts w:ascii="Calibri" w:eastAsia="Times New Roman" w:hAnsi="Calibri" w:cs="Calibri"/>
                <w:b/>
                <w:bCs/>
                <w:color w:val="0070C0"/>
                <w:sz w:val="20"/>
                <w:szCs w:val="20"/>
                <w:lang w:val="en-GB" w:eastAsia="hr-HR"/>
              </w:rPr>
              <w:t xml:space="preserve"> </w:t>
            </w:r>
          </w:p>
        </w:tc>
      </w:tr>
      <w:tr w:rsidR="00E704F5" w:rsidRPr="00CD6653" w14:paraId="63637205" w14:textId="77777777" w:rsidTr="005A7B6A">
        <w:trPr>
          <w:trHeight w:val="358"/>
          <w:tblCellSpacing w:w="20" w:type="dxa"/>
          <w:jc w:val="center"/>
        </w:trPr>
        <w:tc>
          <w:tcPr>
            <w:tcW w:w="2241" w:type="dxa"/>
            <w:shd w:val="clear" w:color="auto" w:fill="auto"/>
            <w:vAlign w:val="center"/>
          </w:tcPr>
          <w:p w14:paraId="2441D730" w14:textId="25B4BDE0" w:rsidR="00E704F5" w:rsidRPr="00CD6653" w:rsidRDefault="00FB453A" w:rsidP="005A7B6A">
            <w:pPr>
              <w:spacing w:after="0"/>
              <w:rPr>
                <w:rFonts w:cstheme="minorHAnsi"/>
                <w:b/>
                <w:sz w:val="20"/>
                <w:szCs w:val="20"/>
              </w:rPr>
            </w:pPr>
            <w:r>
              <w:rPr>
                <w:rFonts w:cstheme="minorHAnsi"/>
                <w:b/>
                <w:sz w:val="20"/>
                <w:szCs w:val="20"/>
              </w:rPr>
              <w:t>Naziv nabave</w:t>
            </w:r>
            <w:r w:rsidR="0013213A">
              <w:rPr>
                <w:rFonts w:cstheme="minorHAnsi"/>
                <w:b/>
                <w:sz w:val="20"/>
                <w:szCs w:val="20"/>
              </w:rPr>
              <w:t>:</w:t>
            </w:r>
          </w:p>
        </w:tc>
        <w:tc>
          <w:tcPr>
            <w:tcW w:w="6859" w:type="dxa"/>
            <w:shd w:val="clear" w:color="auto" w:fill="auto"/>
            <w:vAlign w:val="center"/>
          </w:tcPr>
          <w:p w14:paraId="0CE90B4E" w14:textId="671DAF87" w:rsidR="00E704F5" w:rsidRPr="0013213A" w:rsidRDefault="00FB453A" w:rsidP="005A7B6A">
            <w:pPr>
              <w:spacing w:after="0" w:line="240" w:lineRule="auto"/>
              <w:rPr>
                <w:rFonts w:ascii="Calibri" w:hAnsi="Calibri" w:cs="Calibri"/>
                <w:b/>
                <w:bCs/>
                <w:color w:val="0070C0"/>
                <w:sz w:val="20"/>
                <w:szCs w:val="20"/>
                <w:lang w:val="en-GB"/>
              </w:rPr>
            </w:pPr>
            <w:r w:rsidRPr="00C31294">
              <w:rPr>
                <w:rFonts w:ascii="Calibri" w:hAnsi="Calibri" w:cs="Calibri"/>
                <w:b/>
                <w:bCs/>
              </w:rPr>
              <w:t>NABAVA</w:t>
            </w:r>
            <w:r>
              <w:rPr>
                <w:rFonts w:ascii="Calibri" w:hAnsi="Calibri" w:cs="Calibri"/>
                <w:b/>
                <w:bCs/>
              </w:rPr>
              <w:t xml:space="preserve"> </w:t>
            </w:r>
            <w:r w:rsidRPr="00C31294">
              <w:rPr>
                <w:rFonts w:ascii="Calibri" w:hAnsi="Calibri" w:cs="Calibri"/>
                <w:b/>
                <w:bCs/>
              </w:rPr>
              <w:t>3D PRINTERA</w:t>
            </w:r>
          </w:p>
        </w:tc>
      </w:tr>
    </w:tbl>
    <w:p w14:paraId="6D8B2321" w14:textId="77777777" w:rsidR="001D5102" w:rsidRPr="002B7AD4" w:rsidRDefault="001D5102" w:rsidP="00B236B2">
      <w:pPr>
        <w:spacing w:after="0"/>
        <w:rPr>
          <w:rFonts w:cstheme="minorHAnsi"/>
          <w:sz w:val="20"/>
          <w:szCs w:val="20"/>
        </w:rPr>
      </w:pPr>
    </w:p>
    <w:p w14:paraId="4AA25B36" w14:textId="0A1A2A95" w:rsidR="005F7DE3" w:rsidRPr="00CD6653" w:rsidRDefault="00465FC9" w:rsidP="006E265A">
      <w:pPr>
        <w:spacing w:after="0" w:line="240" w:lineRule="auto"/>
        <w:rPr>
          <w:rFonts w:ascii="Calibri" w:hAnsi="Calibri" w:cs="Calibri"/>
          <w:b/>
          <w:bCs/>
          <w:color w:val="0070C0"/>
          <w:sz w:val="20"/>
          <w:szCs w:val="20"/>
          <w:lang w:val="en-GB"/>
        </w:rPr>
      </w:pPr>
      <w:r w:rsidRPr="00CD6653">
        <w:rPr>
          <w:rFonts w:cstheme="minorHAnsi"/>
          <w:b/>
          <w:sz w:val="20"/>
          <w:szCs w:val="20"/>
        </w:rPr>
        <w:t>Evidencijski broj nabave</w:t>
      </w:r>
      <w:r w:rsidR="0013213A">
        <w:rPr>
          <w:rFonts w:cstheme="minorHAnsi"/>
          <w:b/>
          <w:sz w:val="20"/>
          <w:szCs w:val="20"/>
        </w:rPr>
        <w:t xml:space="preserve">: </w:t>
      </w:r>
      <w:r w:rsidR="005F7DE3" w:rsidRPr="00CD6653">
        <w:rPr>
          <w:rFonts w:ascii="Calibri" w:hAnsi="Calibri" w:cs="Calibri"/>
          <w:b/>
          <w:bCs/>
          <w:sz w:val="20"/>
          <w:szCs w:val="20"/>
          <w:lang w:val="en-GB"/>
        </w:rPr>
        <w:t>DZT-</w:t>
      </w:r>
      <w:r w:rsidR="006E265A" w:rsidRPr="00CD6653">
        <w:rPr>
          <w:rFonts w:ascii="Calibri" w:hAnsi="Calibri" w:cs="Calibri"/>
          <w:b/>
          <w:bCs/>
          <w:sz w:val="20"/>
          <w:szCs w:val="20"/>
          <w:lang w:val="en-GB"/>
        </w:rPr>
        <w:t>0</w:t>
      </w:r>
      <w:r w:rsidR="0013213A">
        <w:rPr>
          <w:rFonts w:ascii="Calibri" w:hAnsi="Calibri" w:cs="Calibri"/>
          <w:b/>
          <w:bCs/>
          <w:sz w:val="20"/>
          <w:szCs w:val="20"/>
          <w:lang w:val="en-GB"/>
        </w:rPr>
        <w:t>8</w:t>
      </w:r>
    </w:p>
    <w:p w14:paraId="150D2A47" w14:textId="77777777" w:rsidR="00465FC9" w:rsidRPr="00CD6653" w:rsidRDefault="00465FC9" w:rsidP="005C4E8E">
      <w:pPr>
        <w:spacing w:after="0" w:line="240" w:lineRule="auto"/>
        <w:rPr>
          <w:rFonts w:eastAsia="Times New Roman" w:cstheme="minorHAnsi"/>
          <w:b/>
          <w:bCs/>
          <w:sz w:val="20"/>
          <w:szCs w:val="20"/>
          <w:lang w:eastAsia="hr-HR"/>
        </w:rPr>
      </w:pPr>
    </w:p>
    <w:p w14:paraId="697C614C" w14:textId="28E0470F" w:rsidR="005C4E8E" w:rsidRDefault="005C4E8E" w:rsidP="005C4E8E">
      <w:pPr>
        <w:spacing w:after="0" w:line="240" w:lineRule="auto"/>
        <w:rPr>
          <w:rFonts w:eastAsia="Times New Roman" w:cstheme="minorHAnsi"/>
          <w:b/>
          <w:bCs/>
          <w:color w:val="0070C0"/>
          <w:sz w:val="20"/>
          <w:szCs w:val="20"/>
          <w:lang w:eastAsia="hr-HR"/>
        </w:rPr>
      </w:pPr>
      <w:r w:rsidRPr="00CD6653">
        <w:rPr>
          <w:rFonts w:eastAsia="Times New Roman" w:cstheme="minorHAnsi"/>
          <w:b/>
          <w:bCs/>
          <w:sz w:val="20"/>
          <w:szCs w:val="20"/>
          <w:lang w:eastAsia="hr-HR"/>
        </w:rPr>
        <w:t xml:space="preserve">PODACI O PONUDITELJU </w:t>
      </w:r>
    </w:p>
    <w:p w14:paraId="28DC9C6D" w14:textId="77777777" w:rsidR="00CD6653" w:rsidRPr="00CD6653" w:rsidRDefault="00CD6653" w:rsidP="005C4E8E">
      <w:pPr>
        <w:spacing w:after="0" w:line="240" w:lineRule="auto"/>
        <w:rPr>
          <w:rFonts w:eastAsia="Times New Roman" w:cstheme="minorHAnsi"/>
          <w:b/>
          <w:bCs/>
          <w:sz w:val="20"/>
          <w:szCs w:val="20"/>
          <w:lang w:eastAsia="hr-HR"/>
        </w:rPr>
      </w:pPr>
    </w:p>
    <w:tbl>
      <w:tblPr>
        <w:tblW w:w="9258" w:type="dxa"/>
        <w:tblInd w:w="93" w:type="dxa"/>
        <w:tblLook w:val="04A0" w:firstRow="1" w:lastRow="0" w:firstColumn="1" w:lastColumn="0" w:noHBand="0" w:noVBand="1"/>
      </w:tblPr>
      <w:tblGrid>
        <w:gridCol w:w="4438"/>
        <w:gridCol w:w="4820"/>
      </w:tblGrid>
      <w:tr w:rsidR="005C4E8E" w:rsidRPr="00CD6653" w14:paraId="2AFF7294" w14:textId="77777777" w:rsidTr="00E704F5">
        <w:trPr>
          <w:trHeight w:val="329"/>
        </w:trPr>
        <w:tc>
          <w:tcPr>
            <w:tcW w:w="4438"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5BDEFC5B" w14:textId="3F12D561" w:rsidR="005C4E8E" w:rsidRPr="00CD6653" w:rsidRDefault="005C4E8E" w:rsidP="00E704F5">
            <w:pPr>
              <w:spacing w:after="0" w:line="240" w:lineRule="auto"/>
              <w:rPr>
                <w:rFonts w:eastAsia="Times New Roman" w:cstheme="minorHAnsi"/>
                <w:b/>
                <w:bCs/>
                <w:noProof/>
                <w:color w:val="000000"/>
                <w:sz w:val="20"/>
                <w:szCs w:val="20"/>
                <w:lang w:eastAsia="hr-HR"/>
              </w:rPr>
            </w:pPr>
            <w:r w:rsidRPr="00CD6653">
              <w:rPr>
                <w:rFonts w:eastAsia="Times New Roman" w:cstheme="minorHAnsi"/>
                <w:b/>
                <w:bCs/>
                <w:noProof/>
                <w:color w:val="000000"/>
                <w:sz w:val="20"/>
                <w:szCs w:val="20"/>
                <w:lang w:eastAsia="hr-HR"/>
              </w:rPr>
              <w:t>Broj ponude</w:t>
            </w:r>
            <w:r w:rsidR="005F7DE3" w:rsidRPr="00CD6653">
              <w:rPr>
                <w:rFonts w:eastAsia="Times New Roman" w:cstheme="minorHAnsi"/>
                <w:b/>
                <w:bCs/>
                <w:noProof/>
                <w:color w:val="000000"/>
                <w:sz w:val="20"/>
                <w:szCs w:val="20"/>
                <w:lang w:eastAsia="hr-HR"/>
              </w:rPr>
              <w:t xml:space="preserve"> </w:t>
            </w:r>
          </w:p>
        </w:tc>
        <w:tc>
          <w:tcPr>
            <w:tcW w:w="48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4841AA9" w14:textId="77777777" w:rsidR="005C4E8E" w:rsidRPr="00CD6653" w:rsidRDefault="005C4E8E" w:rsidP="00E704F5">
            <w:pPr>
              <w:spacing w:after="0" w:line="240" w:lineRule="auto"/>
              <w:rPr>
                <w:rFonts w:eastAsia="Times New Roman" w:cstheme="minorHAnsi"/>
                <w:b/>
                <w:bCs/>
                <w:noProof/>
                <w:color w:val="000000"/>
                <w:sz w:val="20"/>
                <w:szCs w:val="20"/>
                <w:lang w:eastAsia="hr-HR"/>
              </w:rPr>
            </w:pPr>
            <w:r w:rsidRPr="00CD6653">
              <w:rPr>
                <w:rFonts w:eastAsia="Times New Roman" w:cstheme="minorHAnsi"/>
                <w:b/>
                <w:bCs/>
                <w:noProof/>
                <w:color w:val="000000"/>
                <w:sz w:val="20"/>
                <w:szCs w:val="20"/>
                <w:lang w:eastAsia="hr-HR"/>
              </w:rPr>
              <w:t> </w:t>
            </w:r>
          </w:p>
        </w:tc>
      </w:tr>
      <w:tr w:rsidR="005C4E8E" w:rsidRPr="00CD6653" w14:paraId="425B7EEC" w14:textId="77777777" w:rsidTr="00621674">
        <w:trPr>
          <w:trHeight w:val="330"/>
        </w:trPr>
        <w:tc>
          <w:tcPr>
            <w:tcW w:w="4438"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24DB5F8D" w14:textId="5090B64A" w:rsidR="005C4E8E" w:rsidRPr="00CD6653" w:rsidRDefault="005C4E8E" w:rsidP="00E704F5">
            <w:pPr>
              <w:spacing w:after="0" w:line="240" w:lineRule="auto"/>
              <w:rPr>
                <w:rFonts w:eastAsia="Times New Roman" w:cstheme="minorHAnsi"/>
                <w:b/>
                <w:bCs/>
                <w:noProof/>
                <w:color w:val="000000"/>
                <w:sz w:val="20"/>
                <w:szCs w:val="20"/>
                <w:lang w:eastAsia="hr-HR"/>
              </w:rPr>
            </w:pPr>
            <w:r w:rsidRPr="00CD6653">
              <w:rPr>
                <w:rFonts w:eastAsia="Times New Roman" w:cstheme="minorHAnsi"/>
                <w:b/>
                <w:bCs/>
                <w:noProof/>
                <w:color w:val="000000"/>
                <w:sz w:val="20"/>
                <w:szCs w:val="20"/>
                <w:lang w:eastAsia="hr-HR"/>
              </w:rPr>
              <w:t>Ponuditelj</w:t>
            </w:r>
            <w:r w:rsidR="005F7DE3" w:rsidRPr="00CD6653">
              <w:rPr>
                <w:rFonts w:eastAsia="Times New Roman" w:cstheme="minorHAnsi"/>
                <w:b/>
                <w:bCs/>
                <w:noProof/>
                <w:color w:val="000000"/>
                <w:sz w:val="20"/>
                <w:szCs w:val="20"/>
                <w:lang w:eastAsia="hr-HR"/>
              </w:rPr>
              <w:t xml:space="preserve"> </w:t>
            </w:r>
          </w:p>
        </w:tc>
        <w:tc>
          <w:tcPr>
            <w:tcW w:w="4820" w:type="dxa"/>
            <w:tcBorders>
              <w:top w:val="single" w:sz="8" w:space="0" w:color="auto"/>
              <w:left w:val="nil"/>
              <w:bottom w:val="single" w:sz="8" w:space="0" w:color="auto"/>
              <w:right w:val="single" w:sz="8" w:space="0" w:color="auto"/>
            </w:tcBorders>
            <w:shd w:val="clear" w:color="auto" w:fill="auto"/>
            <w:vAlign w:val="center"/>
          </w:tcPr>
          <w:p w14:paraId="0EED5827" w14:textId="0FEACFE5" w:rsidR="005C4E8E" w:rsidRPr="00B15D17" w:rsidRDefault="005C4E8E" w:rsidP="00E704F5">
            <w:pPr>
              <w:spacing w:after="0" w:line="240" w:lineRule="auto"/>
              <w:rPr>
                <w:rFonts w:eastAsia="Times New Roman" w:cstheme="minorHAnsi"/>
                <w:noProof/>
                <w:color w:val="000000"/>
                <w:sz w:val="20"/>
                <w:szCs w:val="20"/>
                <w:lang w:eastAsia="hr-HR"/>
              </w:rPr>
            </w:pPr>
          </w:p>
        </w:tc>
      </w:tr>
      <w:tr w:rsidR="005C4E8E" w:rsidRPr="00CD6653" w14:paraId="0E06F90D" w14:textId="77777777" w:rsidTr="00621674">
        <w:trPr>
          <w:trHeight w:val="330"/>
        </w:trPr>
        <w:tc>
          <w:tcPr>
            <w:tcW w:w="4438" w:type="dxa"/>
            <w:tcBorders>
              <w:top w:val="nil"/>
              <w:left w:val="single" w:sz="8" w:space="0" w:color="auto"/>
              <w:bottom w:val="single" w:sz="8" w:space="0" w:color="auto"/>
              <w:right w:val="single" w:sz="8" w:space="0" w:color="auto"/>
            </w:tcBorders>
            <w:shd w:val="clear" w:color="000000" w:fill="D9D9D9"/>
            <w:vAlign w:val="center"/>
            <w:hideMark/>
          </w:tcPr>
          <w:p w14:paraId="4B210AC3" w14:textId="5AAE1CBB" w:rsidR="005C4E8E" w:rsidRPr="00CD6653" w:rsidRDefault="005C4E8E" w:rsidP="00E704F5">
            <w:pPr>
              <w:spacing w:after="0" w:line="240" w:lineRule="auto"/>
              <w:rPr>
                <w:rFonts w:eastAsia="Times New Roman" w:cstheme="minorHAnsi"/>
                <w:b/>
                <w:bCs/>
                <w:color w:val="000000"/>
                <w:sz w:val="20"/>
                <w:szCs w:val="20"/>
                <w:lang w:eastAsia="hr-HR"/>
              </w:rPr>
            </w:pPr>
            <w:r w:rsidRPr="00CD6653">
              <w:rPr>
                <w:rFonts w:eastAsia="Times New Roman" w:cstheme="minorHAnsi"/>
                <w:b/>
                <w:bCs/>
                <w:noProof/>
                <w:color w:val="000000"/>
                <w:sz w:val="20"/>
                <w:szCs w:val="20"/>
                <w:lang w:eastAsia="hr-HR"/>
              </w:rPr>
              <w:t>Adresa</w:t>
            </w:r>
            <w:r w:rsidR="005F7DE3" w:rsidRPr="00CD6653">
              <w:rPr>
                <w:rFonts w:eastAsia="Times New Roman" w:cstheme="minorHAnsi"/>
                <w:b/>
                <w:bCs/>
                <w:noProof/>
                <w:color w:val="000000"/>
                <w:sz w:val="20"/>
                <w:szCs w:val="20"/>
                <w:lang w:eastAsia="hr-HR"/>
              </w:rPr>
              <w:t xml:space="preserve"> </w:t>
            </w:r>
          </w:p>
        </w:tc>
        <w:tc>
          <w:tcPr>
            <w:tcW w:w="4820" w:type="dxa"/>
            <w:tcBorders>
              <w:top w:val="nil"/>
              <w:left w:val="nil"/>
              <w:bottom w:val="single" w:sz="8" w:space="0" w:color="auto"/>
              <w:right w:val="single" w:sz="8" w:space="0" w:color="auto"/>
            </w:tcBorders>
            <w:shd w:val="clear" w:color="auto" w:fill="auto"/>
            <w:vAlign w:val="center"/>
          </w:tcPr>
          <w:p w14:paraId="4DA6AB50" w14:textId="3E362E9A" w:rsidR="005C4E8E" w:rsidRPr="00CD6653" w:rsidRDefault="005C4E8E" w:rsidP="00B15D17">
            <w:pPr>
              <w:spacing w:after="0" w:line="240" w:lineRule="auto"/>
              <w:rPr>
                <w:rFonts w:eastAsia="Times New Roman" w:cstheme="minorHAnsi"/>
                <w:color w:val="000000"/>
                <w:sz w:val="20"/>
                <w:szCs w:val="20"/>
                <w:lang w:eastAsia="hr-HR"/>
              </w:rPr>
            </w:pPr>
          </w:p>
        </w:tc>
      </w:tr>
      <w:tr w:rsidR="005C4E8E" w:rsidRPr="00CD6653" w14:paraId="1856A9A1" w14:textId="77777777" w:rsidTr="00621674">
        <w:trPr>
          <w:trHeight w:val="330"/>
        </w:trPr>
        <w:tc>
          <w:tcPr>
            <w:tcW w:w="4438" w:type="dxa"/>
            <w:tcBorders>
              <w:top w:val="nil"/>
              <w:left w:val="single" w:sz="8" w:space="0" w:color="auto"/>
              <w:bottom w:val="single" w:sz="8" w:space="0" w:color="auto"/>
              <w:right w:val="single" w:sz="8" w:space="0" w:color="auto"/>
            </w:tcBorders>
            <w:shd w:val="clear" w:color="000000" w:fill="D9D9D9"/>
            <w:vAlign w:val="center"/>
            <w:hideMark/>
          </w:tcPr>
          <w:p w14:paraId="3C8D2B29" w14:textId="649128B1" w:rsidR="005C4E8E" w:rsidRPr="00CD6653" w:rsidRDefault="005C4E8E" w:rsidP="00E704F5">
            <w:pPr>
              <w:spacing w:after="0" w:line="240" w:lineRule="auto"/>
              <w:rPr>
                <w:rFonts w:eastAsia="Times New Roman" w:cstheme="minorHAnsi"/>
                <w:b/>
                <w:bCs/>
                <w:color w:val="000000"/>
                <w:sz w:val="20"/>
                <w:szCs w:val="20"/>
                <w:lang w:eastAsia="hr-HR"/>
              </w:rPr>
            </w:pPr>
            <w:r w:rsidRPr="00CD6653">
              <w:rPr>
                <w:rFonts w:eastAsia="Times New Roman" w:cstheme="minorHAnsi"/>
                <w:b/>
                <w:bCs/>
                <w:noProof/>
                <w:color w:val="000000"/>
                <w:sz w:val="20"/>
                <w:szCs w:val="20"/>
                <w:lang w:eastAsia="hr-HR"/>
              </w:rPr>
              <w:t>OIB</w:t>
            </w:r>
            <w:r w:rsidR="005F7DE3" w:rsidRPr="00CD6653">
              <w:rPr>
                <w:rFonts w:eastAsia="Times New Roman" w:cstheme="minorHAnsi"/>
                <w:b/>
                <w:bCs/>
                <w:noProof/>
                <w:color w:val="000000"/>
                <w:sz w:val="20"/>
                <w:szCs w:val="20"/>
                <w:lang w:eastAsia="hr-HR"/>
              </w:rPr>
              <w:t xml:space="preserve"> </w:t>
            </w:r>
          </w:p>
        </w:tc>
        <w:tc>
          <w:tcPr>
            <w:tcW w:w="4820" w:type="dxa"/>
            <w:tcBorders>
              <w:top w:val="nil"/>
              <w:left w:val="nil"/>
              <w:bottom w:val="single" w:sz="8" w:space="0" w:color="auto"/>
              <w:right w:val="single" w:sz="8" w:space="0" w:color="auto"/>
            </w:tcBorders>
            <w:shd w:val="clear" w:color="auto" w:fill="auto"/>
            <w:vAlign w:val="center"/>
          </w:tcPr>
          <w:p w14:paraId="0EBD89A8" w14:textId="3FA69C71" w:rsidR="005C4E8E" w:rsidRPr="00CD6653" w:rsidRDefault="005C4E8E" w:rsidP="00E704F5">
            <w:pPr>
              <w:spacing w:after="0" w:line="240" w:lineRule="auto"/>
              <w:rPr>
                <w:rFonts w:eastAsia="Times New Roman" w:cstheme="minorHAnsi"/>
                <w:color w:val="000000"/>
                <w:sz w:val="20"/>
                <w:szCs w:val="20"/>
                <w:lang w:eastAsia="hr-HR"/>
              </w:rPr>
            </w:pPr>
          </w:p>
        </w:tc>
      </w:tr>
      <w:tr w:rsidR="005C4E8E" w:rsidRPr="00CD6653" w14:paraId="38B7424B" w14:textId="77777777" w:rsidTr="00621674">
        <w:trPr>
          <w:trHeight w:val="330"/>
        </w:trPr>
        <w:tc>
          <w:tcPr>
            <w:tcW w:w="4438" w:type="dxa"/>
            <w:tcBorders>
              <w:top w:val="nil"/>
              <w:left w:val="single" w:sz="8" w:space="0" w:color="auto"/>
              <w:bottom w:val="single" w:sz="8" w:space="0" w:color="auto"/>
              <w:right w:val="single" w:sz="8" w:space="0" w:color="auto"/>
            </w:tcBorders>
            <w:shd w:val="clear" w:color="000000" w:fill="D9D9D9"/>
            <w:vAlign w:val="center"/>
            <w:hideMark/>
          </w:tcPr>
          <w:p w14:paraId="4FB656C9" w14:textId="2FD30AAF" w:rsidR="005C4E8E" w:rsidRPr="00CD6653" w:rsidRDefault="005C4E8E" w:rsidP="00E704F5">
            <w:pPr>
              <w:spacing w:after="0" w:line="240" w:lineRule="auto"/>
              <w:rPr>
                <w:rFonts w:eastAsia="Times New Roman" w:cstheme="minorHAnsi"/>
                <w:b/>
                <w:bCs/>
                <w:color w:val="000000"/>
                <w:sz w:val="20"/>
                <w:szCs w:val="20"/>
                <w:lang w:eastAsia="hr-HR"/>
              </w:rPr>
            </w:pPr>
            <w:r w:rsidRPr="00CD6653">
              <w:rPr>
                <w:rFonts w:eastAsia="Times New Roman" w:cstheme="minorHAnsi"/>
                <w:b/>
                <w:bCs/>
                <w:noProof/>
                <w:color w:val="000000"/>
                <w:sz w:val="20"/>
                <w:szCs w:val="20"/>
                <w:lang w:eastAsia="hr-HR"/>
              </w:rPr>
              <w:t>IBAN</w:t>
            </w:r>
            <w:r w:rsidR="005F7DE3" w:rsidRPr="00CD6653">
              <w:rPr>
                <w:rFonts w:eastAsia="Times New Roman" w:cstheme="minorHAnsi"/>
                <w:b/>
                <w:bCs/>
                <w:noProof/>
                <w:color w:val="000000"/>
                <w:sz w:val="20"/>
                <w:szCs w:val="20"/>
                <w:lang w:eastAsia="hr-HR"/>
              </w:rPr>
              <w:t xml:space="preserve"> </w:t>
            </w:r>
          </w:p>
        </w:tc>
        <w:tc>
          <w:tcPr>
            <w:tcW w:w="4820" w:type="dxa"/>
            <w:tcBorders>
              <w:top w:val="nil"/>
              <w:left w:val="nil"/>
              <w:bottom w:val="single" w:sz="8" w:space="0" w:color="auto"/>
              <w:right w:val="single" w:sz="8" w:space="0" w:color="auto"/>
            </w:tcBorders>
            <w:shd w:val="clear" w:color="auto" w:fill="auto"/>
            <w:vAlign w:val="center"/>
          </w:tcPr>
          <w:p w14:paraId="212C39EF" w14:textId="75CC745D" w:rsidR="005C4E8E" w:rsidRPr="00CD6653" w:rsidRDefault="005C4E8E" w:rsidP="00E704F5">
            <w:pPr>
              <w:spacing w:after="0" w:line="240" w:lineRule="auto"/>
              <w:rPr>
                <w:rFonts w:eastAsia="Times New Roman" w:cstheme="minorHAnsi"/>
                <w:color w:val="000000"/>
                <w:sz w:val="20"/>
                <w:szCs w:val="20"/>
                <w:lang w:eastAsia="hr-HR"/>
              </w:rPr>
            </w:pPr>
          </w:p>
        </w:tc>
      </w:tr>
      <w:tr w:rsidR="005C4E8E" w:rsidRPr="00CD6653" w14:paraId="497D05D7" w14:textId="77777777" w:rsidTr="00E704F5">
        <w:trPr>
          <w:trHeight w:val="340"/>
        </w:trPr>
        <w:tc>
          <w:tcPr>
            <w:tcW w:w="4438" w:type="dxa"/>
            <w:tcBorders>
              <w:top w:val="nil"/>
              <w:left w:val="single" w:sz="8" w:space="0" w:color="auto"/>
              <w:bottom w:val="single" w:sz="8" w:space="0" w:color="auto"/>
              <w:right w:val="single" w:sz="8" w:space="0" w:color="auto"/>
            </w:tcBorders>
            <w:shd w:val="clear" w:color="000000" w:fill="D9D9D9"/>
            <w:vAlign w:val="center"/>
            <w:hideMark/>
          </w:tcPr>
          <w:p w14:paraId="5A54F840" w14:textId="00C051C8" w:rsidR="0013213A" w:rsidRPr="00CD6653" w:rsidRDefault="005C4E8E" w:rsidP="0013213A">
            <w:pPr>
              <w:spacing w:after="0" w:line="240" w:lineRule="auto"/>
              <w:rPr>
                <w:rFonts w:eastAsia="Times New Roman" w:cstheme="minorHAnsi"/>
                <w:b/>
                <w:bCs/>
                <w:noProof/>
                <w:color w:val="000000"/>
                <w:sz w:val="20"/>
                <w:szCs w:val="20"/>
                <w:lang w:eastAsia="hr-HR"/>
              </w:rPr>
            </w:pPr>
            <w:r w:rsidRPr="00CD6653">
              <w:rPr>
                <w:rFonts w:eastAsia="Times New Roman" w:cstheme="minorHAnsi"/>
                <w:b/>
                <w:bCs/>
                <w:noProof/>
                <w:color w:val="000000"/>
                <w:sz w:val="20"/>
                <w:szCs w:val="20"/>
                <w:lang w:eastAsia="hr-HR"/>
              </w:rPr>
              <w:t xml:space="preserve">Ponuditelj </w:t>
            </w:r>
            <w:r w:rsidR="0025662B" w:rsidRPr="00CD6653">
              <w:rPr>
                <w:rFonts w:eastAsia="Times New Roman" w:cstheme="minorHAnsi"/>
                <w:b/>
                <w:bCs/>
                <w:noProof/>
                <w:color w:val="000000"/>
                <w:sz w:val="20"/>
                <w:szCs w:val="20"/>
                <w:lang w:eastAsia="hr-HR"/>
              </w:rPr>
              <w:t xml:space="preserve">je </w:t>
            </w:r>
            <w:r w:rsidRPr="00CD6653">
              <w:rPr>
                <w:rFonts w:eastAsia="Times New Roman" w:cstheme="minorHAnsi"/>
                <w:b/>
                <w:bCs/>
                <w:noProof/>
                <w:color w:val="000000"/>
                <w:sz w:val="20"/>
                <w:szCs w:val="20"/>
                <w:lang w:eastAsia="hr-HR"/>
              </w:rPr>
              <w:t>u sustavu PDV-a</w:t>
            </w:r>
            <w:r w:rsidR="005F7DE3" w:rsidRPr="00CD6653">
              <w:rPr>
                <w:rFonts w:eastAsia="Times New Roman" w:cstheme="minorHAnsi"/>
                <w:b/>
                <w:bCs/>
                <w:noProof/>
                <w:color w:val="000000"/>
                <w:sz w:val="20"/>
                <w:szCs w:val="20"/>
                <w:lang w:eastAsia="hr-HR"/>
              </w:rPr>
              <w:t xml:space="preserve"> </w:t>
            </w:r>
          </w:p>
          <w:p w14:paraId="15730637" w14:textId="4E4DA321" w:rsidR="005C4E8E" w:rsidRPr="00CD6653" w:rsidRDefault="005C4E8E" w:rsidP="00E704F5">
            <w:pPr>
              <w:spacing w:after="0" w:line="240" w:lineRule="auto"/>
              <w:rPr>
                <w:rFonts w:eastAsia="Times New Roman" w:cstheme="minorHAnsi"/>
                <w:b/>
                <w:bCs/>
                <w:noProof/>
                <w:color w:val="000000"/>
                <w:sz w:val="20"/>
                <w:szCs w:val="20"/>
                <w:lang w:eastAsia="hr-HR"/>
              </w:rPr>
            </w:pPr>
          </w:p>
        </w:tc>
        <w:tc>
          <w:tcPr>
            <w:tcW w:w="4820" w:type="dxa"/>
            <w:tcBorders>
              <w:top w:val="nil"/>
              <w:left w:val="nil"/>
              <w:bottom w:val="single" w:sz="8" w:space="0" w:color="auto"/>
              <w:right w:val="single" w:sz="8" w:space="0" w:color="auto"/>
            </w:tcBorders>
            <w:shd w:val="clear" w:color="auto" w:fill="auto"/>
            <w:vAlign w:val="center"/>
            <w:hideMark/>
          </w:tcPr>
          <w:p w14:paraId="78C21A6F" w14:textId="7F92DFBD" w:rsidR="005F7DE3" w:rsidRPr="00CD6653" w:rsidRDefault="00E704F5" w:rsidP="00E704F5">
            <w:pPr>
              <w:spacing w:after="0" w:line="240" w:lineRule="auto"/>
              <w:rPr>
                <w:rFonts w:eastAsia="Times New Roman" w:cstheme="minorHAnsi"/>
                <w:color w:val="000000"/>
                <w:sz w:val="20"/>
                <w:szCs w:val="20"/>
                <w:lang w:eastAsia="hr-HR"/>
              </w:rPr>
            </w:pPr>
            <w:r w:rsidRPr="00CD6653">
              <w:rPr>
                <w:rFonts w:eastAsia="Times New Roman" w:cstheme="minorHAnsi"/>
                <w:color w:val="000000"/>
                <w:sz w:val="20"/>
                <w:szCs w:val="20"/>
                <w:lang w:eastAsia="hr-HR"/>
              </w:rPr>
              <w:t xml:space="preserve">                                  </w:t>
            </w:r>
            <w:r w:rsidR="005C4E8E" w:rsidRPr="00CD6653">
              <w:rPr>
                <w:rFonts w:eastAsia="Times New Roman" w:cstheme="minorHAnsi"/>
                <w:color w:val="000000"/>
                <w:sz w:val="20"/>
                <w:szCs w:val="20"/>
                <w:lang w:eastAsia="hr-HR"/>
              </w:rPr>
              <w:t xml:space="preserve">DA </w:t>
            </w:r>
            <w:r w:rsidR="00D1156A" w:rsidRPr="00CD6653">
              <w:rPr>
                <w:rFonts w:eastAsia="Times New Roman" w:cstheme="minorHAnsi"/>
                <w:color w:val="000000"/>
                <w:sz w:val="20"/>
                <w:szCs w:val="20"/>
                <w:lang w:eastAsia="hr-HR"/>
              </w:rPr>
              <w:t xml:space="preserve">                      </w:t>
            </w:r>
            <w:r w:rsidR="0013213A">
              <w:rPr>
                <w:rFonts w:eastAsia="Times New Roman" w:cstheme="minorHAnsi"/>
                <w:color w:val="000000"/>
                <w:sz w:val="20"/>
                <w:szCs w:val="20"/>
                <w:lang w:eastAsia="hr-HR"/>
              </w:rPr>
              <w:t xml:space="preserve">  NE</w:t>
            </w:r>
          </w:p>
        </w:tc>
      </w:tr>
      <w:tr w:rsidR="005C4E8E" w:rsidRPr="00CD6653" w14:paraId="24C61C63" w14:textId="77777777" w:rsidTr="00621674">
        <w:trPr>
          <w:trHeight w:val="330"/>
        </w:trPr>
        <w:tc>
          <w:tcPr>
            <w:tcW w:w="4438" w:type="dxa"/>
            <w:tcBorders>
              <w:top w:val="nil"/>
              <w:left w:val="single" w:sz="8" w:space="0" w:color="auto"/>
              <w:bottom w:val="single" w:sz="8" w:space="0" w:color="auto"/>
              <w:right w:val="single" w:sz="8" w:space="0" w:color="auto"/>
            </w:tcBorders>
            <w:shd w:val="clear" w:color="000000" w:fill="D9D9D9"/>
            <w:vAlign w:val="center"/>
            <w:hideMark/>
          </w:tcPr>
          <w:p w14:paraId="5C55EA23" w14:textId="6D0E2531" w:rsidR="005C4E8E" w:rsidRPr="00CD6653" w:rsidRDefault="005C4E8E" w:rsidP="00E704F5">
            <w:pPr>
              <w:spacing w:after="0" w:line="240" w:lineRule="auto"/>
              <w:rPr>
                <w:rFonts w:eastAsia="Times New Roman" w:cstheme="minorHAnsi"/>
                <w:b/>
                <w:bCs/>
                <w:color w:val="000000"/>
                <w:sz w:val="20"/>
                <w:szCs w:val="20"/>
                <w:lang w:eastAsia="hr-HR"/>
              </w:rPr>
            </w:pPr>
            <w:r w:rsidRPr="00CD6653">
              <w:rPr>
                <w:rFonts w:eastAsia="Times New Roman" w:cstheme="minorHAnsi"/>
                <w:b/>
                <w:bCs/>
                <w:noProof/>
                <w:color w:val="000000"/>
                <w:sz w:val="20"/>
                <w:szCs w:val="20"/>
                <w:lang w:eastAsia="hr-HR"/>
              </w:rPr>
              <w:t>Adresa za dostavu pošte</w:t>
            </w:r>
            <w:r w:rsidR="005F7DE3" w:rsidRPr="00CD6653">
              <w:rPr>
                <w:rFonts w:eastAsia="Times New Roman" w:cstheme="minorHAnsi"/>
                <w:b/>
                <w:bCs/>
                <w:noProof/>
                <w:color w:val="000000"/>
                <w:sz w:val="20"/>
                <w:szCs w:val="20"/>
                <w:lang w:eastAsia="hr-HR"/>
              </w:rPr>
              <w:t xml:space="preserve"> </w:t>
            </w:r>
          </w:p>
        </w:tc>
        <w:tc>
          <w:tcPr>
            <w:tcW w:w="4820" w:type="dxa"/>
            <w:tcBorders>
              <w:top w:val="nil"/>
              <w:left w:val="nil"/>
              <w:bottom w:val="single" w:sz="8" w:space="0" w:color="auto"/>
              <w:right w:val="single" w:sz="8" w:space="0" w:color="auto"/>
            </w:tcBorders>
            <w:shd w:val="clear" w:color="auto" w:fill="auto"/>
            <w:vAlign w:val="center"/>
          </w:tcPr>
          <w:p w14:paraId="6704232B" w14:textId="1342BFE4" w:rsidR="005C4E8E" w:rsidRPr="00CD6653" w:rsidRDefault="005C4E8E" w:rsidP="00E704F5">
            <w:pPr>
              <w:spacing w:after="0" w:line="240" w:lineRule="auto"/>
              <w:rPr>
                <w:rFonts w:eastAsia="Times New Roman" w:cstheme="minorHAnsi"/>
                <w:color w:val="000000"/>
                <w:sz w:val="20"/>
                <w:szCs w:val="20"/>
                <w:lang w:eastAsia="hr-HR"/>
              </w:rPr>
            </w:pPr>
          </w:p>
        </w:tc>
      </w:tr>
      <w:tr w:rsidR="005C4E8E" w:rsidRPr="00CD6653" w14:paraId="601CE0B4" w14:textId="77777777" w:rsidTr="00E704F5">
        <w:trPr>
          <w:trHeight w:val="340"/>
        </w:trPr>
        <w:tc>
          <w:tcPr>
            <w:tcW w:w="4438" w:type="dxa"/>
            <w:tcBorders>
              <w:top w:val="nil"/>
              <w:left w:val="single" w:sz="8" w:space="0" w:color="auto"/>
              <w:bottom w:val="single" w:sz="8" w:space="0" w:color="auto"/>
              <w:right w:val="single" w:sz="8" w:space="0" w:color="auto"/>
            </w:tcBorders>
            <w:shd w:val="clear" w:color="000000" w:fill="D9D9D9"/>
            <w:vAlign w:val="center"/>
            <w:hideMark/>
          </w:tcPr>
          <w:p w14:paraId="1452B7B2" w14:textId="52B5CA34" w:rsidR="005C4E8E" w:rsidRPr="00CD6653" w:rsidRDefault="005C4E8E" w:rsidP="00E704F5">
            <w:pPr>
              <w:spacing w:after="0" w:line="240" w:lineRule="auto"/>
              <w:rPr>
                <w:rFonts w:eastAsia="Times New Roman" w:cstheme="minorHAnsi"/>
                <w:b/>
                <w:bCs/>
                <w:noProof/>
                <w:color w:val="000000"/>
                <w:sz w:val="20"/>
                <w:szCs w:val="20"/>
                <w:lang w:eastAsia="hr-HR"/>
              </w:rPr>
            </w:pPr>
            <w:r w:rsidRPr="00CD6653">
              <w:rPr>
                <w:rFonts w:eastAsia="Times New Roman" w:cstheme="minorHAnsi"/>
                <w:b/>
                <w:bCs/>
                <w:noProof/>
                <w:color w:val="000000"/>
                <w:sz w:val="20"/>
                <w:szCs w:val="20"/>
                <w:lang w:eastAsia="hr-HR"/>
              </w:rPr>
              <w:t xml:space="preserve">Kontakt osoba ponuditelja, telefon, </w:t>
            </w:r>
            <w:r w:rsidR="0025662B" w:rsidRPr="00CD6653">
              <w:rPr>
                <w:rFonts w:eastAsia="Times New Roman" w:cstheme="minorHAnsi"/>
                <w:b/>
                <w:bCs/>
                <w:noProof/>
                <w:color w:val="000000"/>
                <w:sz w:val="20"/>
                <w:szCs w:val="20"/>
                <w:lang w:eastAsia="hr-HR"/>
              </w:rPr>
              <w:t xml:space="preserve">mob., </w:t>
            </w:r>
            <w:r w:rsidRPr="00CD6653">
              <w:rPr>
                <w:rFonts w:eastAsia="Times New Roman" w:cstheme="minorHAnsi"/>
                <w:b/>
                <w:bCs/>
                <w:noProof/>
                <w:color w:val="000000"/>
                <w:sz w:val="20"/>
                <w:szCs w:val="20"/>
                <w:lang w:eastAsia="hr-HR"/>
              </w:rPr>
              <w:t>e-pošta</w:t>
            </w:r>
            <w:r w:rsidR="005F7DE3" w:rsidRPr="00CD6653">
              <w:rPr>
                <w:rFonts w:eastAsia="Times New Roman" w:cstheme="minorHAnsi"/>
                <w:b/>
                <w:bCs/>
                <w:noProof/>
                <w:color w:val="000000"/>
                <w:sz w:val="20"/>
                <w:szCs w:val="20"/>
                <w:lang w:eastAsia="hr-HR"/>
              </w:rPr>
              <w:t xml:space="preserve"> </w:t>
            </w:r>
          </w:p>
        </w:tc>
        <w:tc>
          <w:tcPr>
            <w:tcW w:w="4820" w:type="dxa"/>
            <w:tcBorders>
              <w:top w:val="nil"/>
              <w:left w:val="nil"/>
              <w:bottom w:val="single" w:sz="8" w:space="0" w:color="auto"/>
              <w:right w:val="single" w:sz="8" w:space="0" w:color="auto"/>
            </w:tcBorders>
            <w:shd w:val="clear" w:color="auto" w:fill="auto"/>
            <w:vAlign w:val="center"/>
            <w:hideMark/>
          </w:tcPr>
          <w:p w14:paraId="445DDE10" w14:textId="6A32E257" w:rsidR="005C4E8E" w:rsidRPr="00CD6653" w:rsidRDefault="005C4E8E" w:rsidP="00E704F5">
            <w:pPr>
              <w:spacing w:after="0" w:line="240" w:lineRule="auto"/>
              <w:rPr>
                <w:rFonts w:eastAsia="Times New Roman" w:cstheme="minorHAnsi"/>
                <w:color w:val="000000"/>
                <w:sz w:val="20"/>
                <w:szCs w:val="20"/>
                <w:lang w:eastAsia="hr-HR"/>
              </w:rPr>
            </w:pPr>
          </w:p>
        </w:tc>
      </w:tr>
    </w:tbl>
    <w:p w14:paraId="21ED7656" w14:textId="2DE1958A" w:rsidR="005C4E8E" w:rsidRPr="00CD6653" w:rsidRDefault="005C4E8E" w:rsidP="005C4E8E">
      <w:pPr>
        <w:spacing w:after="0" w:line="240" w:lineRule="auto"/>
        <w:rPr>
          <w:rFonts w:eastAsia="Times New Roman" w:cstheme="minorHAnsi"/>
          <w:b/>
          <w:bCs/>
          <w:sz w:val="20"/>
          <w:szCs w:val="20"/>
          <w:lang w:eastAsia="hr-HR"/>
        </w:rPr>
      </w:pPr>
    </w:p>
    <w:p w14:paraId="6E957CD8" w14:textId="409E5AA8" w:rsidR="00B236B2" w:rsidRPr="00CD6653" w:rsidRDefault="00A51724" w:rsidP="00B236B2">
      <w:pPr>
        <w:spacing w:after="0"/>
        <w:rPr>
          <w:rFonts w:cstheme="minorHAnsi"/>
          <w:b/>
          <w:bCs/>
          <w:sz w:val="20"/>
          <w:szCs w:val="20"/>
          <w:lang w:bidi="hr-HR"/>
        </w:rPr>
      </w:pPr>
      <w:r w:rsidRPr="00CD6653">
        <w:rPr>
          <w:rFonts w:cstheme="minorHAnsi"/>
          <w:b/>
          <w:bCs/>
          <w:noProof/>
          <w:sz w:val="20"/>
          <w:szCs w:val="20"/>
        </w:rPr>
        <w:t xml:space="preserve">CIJENA PONUDE </w:t>
      </w:r>
    </w:p>
    <w:p w14:paraId="4F62AC42" w14:textId="77777777" w:rsidR="00A51724" w:rsidRPr="00CD6653" w:rsidRDefault="00A51724" w:rsidP="00B236B2">
      <w:pPr>
        <w:spacing w:after="0"/>
        <w:rPr>
          <w:rFonts w:cstheme="minorHAnsi"/>
          <w:sz w:val="20"/>
          <w:szCs w:val="20"/>
        </w:rPr>
      </w:pPr>
    </w:p>
    <w:tbl>
      <w:tblPr>
        <w:tblW w:w="9395" w:type="dxa"/>
        <w:tblInd w:w="93" w:type="dxa"/>
        <w:tblLook w:val="04A0" w:firstRow="1" w:lastRow="0" w:firstColumn="1" w:lastColumn="0" w:noHBand="0" w:noVBand="1"/>
      </w:tblPr>
      <w:tblGrid>
        <w:gridCol w:w="4433"/>
        <w:gridCol w:w="4962"/>
      </w:tblGrid>
      <w:tr w:rsidR="0086209C" w:rsidRPr="00CD6653" w14:paraId="128D20BD" w14:textId="77777777" w:rsidTr="00852188">
        <w:trPr>
          <w:trHeight w:val="330"/>
        </w:trPr>
        <w:tc>
          <w:tcPr>
            <w:tcW w:w="4433"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5147BB87" w14:textId="1608C8C2" w:rsidR="0086209C" w:rsidRPr="00CD6653" w:rsidRDefault="0086209C" w:rsidP="00E704F5">
            <w:pPr>
              <w:spacing w:after="0" w:line="240" w:lineRule="auto"/>
              <w:rPr>
                <w:rFonts w:eastAsia="Times New Roman" w:cstheme="minorHAnsi"/>
                <w:b/>
                <w:bCs/>
                <w:color w:val="000000"/>
                <w:sz w:val="20"/>
                <w:szCs w:val="20"/>
                <w:lang w:eastAsia="hr-HR"/>
              </w:rPr>
            </w:pPr>
            <w:bookmarkStart w:id="9" w:name="_Hlk31193750"/>
            <w:r w:rsidRPr="00CD6653">
              <w:rPr>
                <w:rFonts w:eastAsia="Times New Roman" w:cstheme="minorHAnsi"/>
                <w:b/>
                <w:bCs/>
                <w:noProof/>
                <w:color w:val="000000"/>
                <w:sz w:val="20"/>
                <w:szCs w:val="20"/>
                <w:lang w:eastAsia="hr-HR"/>
              </w:rPr>
              <w:t>Cijena ponude u HRK ili EUR bez PDV-a</w:t>
            </w:r>
            <w:r w:rsidR="005F7DE3" w:rsidRPr="00CD6653">
              <w:rPr>
                <w:rFonts w:eastAsia="Times New Roman" w:cstheme="minorHAnsi"/>
                <w:b/>
                <w:bCs/>
                <w:noProof/>
                <w:color w:val="000000"/>
                <w:sz w:val="20"/>
                <w:szCs w:val="20"/>
                <w:lang w:eastAsia="hr-HR"/>
              </w:rPr>
              <w:t xml:space="preserve"> </w:t>
            </w:r>
          </w:p>
        </w:tc>
        <w:tc>
          <w:tcPr>
            <w:tcW w:w="4962" w:type="dxa"/>
            <w:tcBorders>
              <w:top w:val="single" w:sz="8" w:space="0" w:color="auto"/>
              <w:left w:val="nil"/>
              <w:bottom w:val="single" w:sz="8" w:space="0" w:color="auto"/>
              <w:right w:val="single" w:sz="8" w:space="0" w:color="auto"/>
            </w:tcBorders>
            <w:shd w:val="clear" w:color="auto" w:fill="auto"/>
            <w:vAlign w:val="center"/>
          </w:tcPr>
          <w:p w14:paraId="28F67903" w14:textId="02C85397" w:rsidR="0086209C" w:rsidRPr="00CD6653" w:rsidRDefault="0086209C" w:rsidP="00E704F5">
            <w:pPr>
              <w:spacing w:after="0" w:line="240" w:lineRule="auto"/>
              <w:rPr>
                <w:rFonts w:eastAsia="Times New Roman" w:cstheme="minorHAnsi"/>
                <w:color w:val="000000"/>
                <w:sz w:val="20"/>
                <w:szCs w:val="20"/>
                <w:lang w:eastAsia="hr-HR"/>
              </w:rPr>
            </w:pPr>
          </w:p>
        </w:tc>
      </w:tr>
      <w:tr w:rsidR="0086209C" w:rsidRPr="00CD6653" w14:paraId="3B5AFECA" w14:textId="77777777" w:rsidTr="00852188">
        <w:trPr>
          <w:trHeight w:val="330"/>
        </w:trPr>
        <w:tc>
          <w:tcPr>
            <w:tcW w:w="4433" w:type="dxa"/>
            <w:tcBorders>
              <w:top w:val="nil"/>
              <w:left w:val="single" w:sz="8" w:space="0" w:color="auto"/>
              <w:bottom w:val="single" w:sz="8" w:space="0" w:color="auto"/>
              <w:right w:val="single" w:sz="8" w:space="0" w:color="auto"/>
            </w:tcBorders>
            <w:shd w:val="clear" w:color="000000" w:fill="D9D9D9"/>
            <w:vAlign w:val="center"/>
            <w:hideMark/>
          </w:tcPr>
          <w:p w14:paraId="3322C92E" w14:textId="6A0A7944" w:rsidR="0086209C" w:rsidRPr="00CD6653" w:rsidRDefault="0086209C" w:rsidP="00E704F5">
            <w:pPr>
              <w:spacing w:after="0" w:line="240" w:lineRule="auto"/>
              <w:rPr>
                <w:rFonts w:eastAsia="Times New Roman" w:cstheme="minorHAnsi"/>
                <w:b/>
                <w:bCs/>
                <w:color w:val="000000"/>
                <w:sz w:val="20"/>
                <w:szCs w:val="20"/>
                <w:lang w:eastAsia="hr-HR"/>
              </w:rPr>
            </w:pPr>
            <w:r w:rsidRPr="00CD6653">
              <w:rPr>
                <w:rFonts w:eastAsia="Times New Roman" w:cstheme="minorHAnsi"/>
                <w:b/>
                <w:bCs/>
                <w:noProof/>
                <w:color w:val="000000"/>
                <w:sz w:val="20"/>
                <w:szCs w:val="20"/>
                <w:lang w:eastAsia="hr-HR"/>
              </w:rPr>
              <w:t xml:space="preserve">Iznos PDV-a </w:t>
            </w:r>
            <w:r w:rsidR="00A7152D" w:rsidRPr="00CD6653">
              <w:rPr>
                <w:rFonts w:eastAsia="Times New Roman" w:cstheme="minorHAnsi"/>
                <w:b/>
                <w:bCs/>
                <w:noProof/>
                <w:color w:val="000000"/>
                <w:sz w:val="20"/>
                <w:szCs w:val="20"/>
                <w:lang w:eastAsia="hr-HR"/>
              </w:rPr>
              <w:t>u HRK ili EUR</w:t>
            </w:r>
            <w:r w:rsidR="005F7DE3" w:rsidRPr="00CD6653">
              <w:rPr>
                <w:rFonts w:eastAsia="Times New Roman" w:cstheme="minorHAnsi"/>
                <w:b/>
                <w:bCs/>
                <w:noProof/>
                <w:color w:val="000000"/>
                <w:sz w:val="20"/>
                <w:szCs w:val="20"/>
                <w:lang w:eastAsia="hr-HR"/>
              </w:rPr>
              <w:t xml:space="preserve"> </w:t>
            </w:r>
          </w:p>
        </w:tc>
        <w:tc>
          <w:tcPr>
            <w:tcW w:w="4962" w:type="dxa"/>
            <w:tcBorders>
              <w:top w:val="nil"/>
              <w:left w:val="nil"/>
              <w:bottom w:val="single" w:sz="8" w:space="0" w:color="auto"/>
              <w:right w:val="single" w:sz="8" w:space="0" w:color="auto"/>
            </w:tcBorders>
            <w:shd w:val="clear" w:color="auto" w:fill="auto"/>
            <w:vAlign w:val="center"/>
          </w:tcPr>
          <w:p w14:paraId="2799338A" w14:textId="5A3B7F73" w:rsidR="0086209C" w:rsidRPr="00CD6653" w:rsidRDefault="0086209C" w:rsidP="00E704F5">
            <w:pPr>
              <w:spacing w:after="0" w:line="240" w:lineRule="auto"/>
              <w:rPr>
                <w:rFonts w:eastAsia="Times New Roman" w:cstheme="minorHAnsi"/>
                <w:color w:val="000000"/>
                <w:sz w:val="20"/>
                <w:szCs w:val="20"/>
                <w:lang w:eastAsia="hr-HR"/>
              </w:rPr>
            </w:pPr>
          </w:p>
        </w:tc>
      </w:tr>
      <w:tr w:rsidR="0086209C" w:rsidRPr="00CD6653" w14:paraId="7F9D39BB" w14:textId="77777777" w:rsidTr="00852188">
        <w:trPr>
          <w:trHeight w:val="330"/>
        </w:trPr>
        <w:tc>
          <w:tcPr>
            <w:tcW w:w="4433"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27BECAFF" w14:textId="2EDB07C9" w:rsidR="0086209C" w:rsidRPr="00CD6653" w:rsidRDefault="0086209C" w:rsidP="00E704F5">
            <w:pPr>
              <w:spacing w:after="0" w:line="240" w:lineRule="auto"/>
              <w:rPr>
                <w:rFonts w:eastAsia="Times New Roman" w:cstheme="minorHAnsi"/>
                <w:b/>
                <w:bCs/>
                <w:color w:val="000000"/>
                <w:sz w:val="20"/>
                <w:szCs w:val="20"/>
                <w:lang w:eastAsia="hr-HR"/>
              </w:rPr>
            </w:pPr>
            <w:r w:rsidRPr="00CD6653">
              <w:rPr>
                <w:rFonts w:eastAsia="Times New Roman" w:cstheme="minorHAnsi"/>
                <w:b/>
                <w:bCs/>
                <w:noProof/>
                <w:color w:val="000000"/>
                <w:sz w:val="20"/>
                <w:szCs w:val="20"/>
                <w:lang w:eastAsia="hr-HR"/>
              </w:rPr>
              <w:t>Cijena ponude u HRK ili EUR s PDV-om</w:t>
            </w:r>
            <w:r w:rsidR="005F7DE3" w:rsidRPr="00CD6653">
              <w:rPr>
                <w:rFonts w:eastAsia="Times New Roman" w:cstheme="minorHAnsi"/>
                <w:b/>
                <w:bCs/>
                <w:noProof/>
                <w:color w:val="000000"/>
                <w:sz w:val="20"/>
                <w:szCs w:val="20"/>
                <w:lang w:eastAsia="hr-HR"/>
              </w:rPr>
              <w:t xml:space="preserve"> </w:t>
            </w:r>
          </w:p>
        </w:tc>
        <w:tc>
          <w:tcPr>
            <w:tcW w:w="4962" w:type="dxa"/>
            <w:tcBorders>
              <w:top w:val="single" w:sz="8" w:space="0" w:color="auto"/>
              <w:left w:val="single" w:sz="8" w:space="0" w:color="auto"/>
              <w:bottom w:val="single" w:sz="8" w:space="0" w:color="auto"/>
              <w:right w:val="single" w:sz="8" w:space="0" w:color="auto"/>
            </w:tcBorders>
            <w:shd w:val="clear" w:color="auto" w:fill="auto"/>
            <w:vAlign w:val="center"/>
          </w:tcPr>
          <w:p w14:paraId="549BFF47" w14:textId="37955671" w:rsidR="0086209C" w:rsidRPr="00CD6653" w:rsidRDefault="0086209C" w:rsidP="00E704F5">
            <w:pPr>
              <w:spacing w:after="0" w:line="240" w:lineRule="auto"/>
              <w:rPr>
                <w:rFonts w:eastAsia="Times New Roman" w:cstheme="minorHAnsi"/>
                <w:color w:val="000000"/>
                <w:sz w:val="20"/>
                <w:szCs w:val="20"/>
                <w:lang w:eastAsia="hr-HR"/>
              </w:rPr>
            </w:pPr>
          </w:p>
        </w:tc>
      </w:tr>
      <w:tr w:rsidR="008F3C62" w:rsidRPr="00CD6653" w14:paraId="538E5645" w14:textId="77777777" w:rsidTr="00852188">
        <w:trPr>
          <w:trHeight w:val="330"/>
        </w:trPr>
        <w:tc>
          <w:tcPr>
            <w:tcW w:w="4433" w:type="dxa"/>
            <w:tcBorders>
              <w:top w:val="single" w:sz="8" w:space="0" w:color="auto"/>
              <w:left w:val="single" w:sz="8" w:space="0" w:color="auto"/>
              <w:bottom w:val="single" w:sz="8" w:space="0" w:color="auto"/>
              <w:right w:val="single" w:sz="8" w:space="0" w:color="auto"/>
            </w:tcBorders>
            <w:shd w:val="clear" w:color="000000" w:fill="D9D9D9"/>
            <w:vAlign w:val="center"/>
          </w:tcPr>
          <w:p w14:paraId="1B39E20C" w14:textId="23C67AF2" w:rsidR="008F3C62" w:rsidRPr="00CD6653" w:rsidRDefault="008F3C62" w:rsidP="00E704F5">
            <w:pPr>
              <w:spacing w:after="0" w:line="240" w:lineRule="auto"/>
              <w:rPr>
                <w:rFonts w:eastAsia="Times New Roman" w:cstheme="minorHAnsi"/>
                <w:b/>
                <w:bCs/>
                <w:noProof/>
                <w:color w:val="000000"/>
                <w:sz w:val="20"/>
                <w:szCs w:val="20"/>
                <w:lang w:eastAsia="hr-HR"/>
              </w:rPr>
            </w:pPr>
            <w:r w:rsidRPr="00CD6653">
              <w:rPr>
                <w:rFonts w:eastAsia="Times New Roman" w:cstheme="minorHAnsi"/>
                <w:b/>
                <w:bCs/>
                <w:noProof/>
                <w:color w:val="000000"/>
                <w:sz w:val="20"/>
                <w:szCs w:val="20"/>
                <w:lang w:eastAsia="hr-HR"/>
              </w:rPr>
              <w:t xml:space="preserve">Uvjeti plaćanja </w:t>
            </w:r>
          </w:p>
        </w:tc>
        <w:tc>
          <w:tcPr>
            <w:tcW w:w="4962" w:type="dxa"/>
            <w:tcBorders>
              <w:top w:val="single" w:sz="8" w:space="0" w:color="auto"/>
              <w:left w:val="single" w:sz="8" w:space="0" w:color="auto"/>
              <w:bottom w:val="single" w:sz="8" w:space="0" w:color="auto"/>
              <w:right w:val="single" w:sz="8" w:space="0" w:color="auto"/>
            </w:tcBorders>
            <w:shd w:val="clear" w:color="auto" w:fill="auto"/>
            <w:vAlign w:val="center"/>
          </w:tcPr>
          <w:p w14:paraId="16A1AD9E" w14:textId="7721FA99" w:rsidR="008F3C62" w:rsidRPr="00CD6653" w:rsidRDefault="008F3C62" w:rsidP="00E704F5">
            <w:pPr>
              <w:spacing w:after="0" w:line="240" w:lineRule="auto"/>
              <w:rPr>
                <w:rFonts w:eastAsia="Times New Roman" w:cstheme="minorHAnsi"/>
                <w:color w:val="000000"/>
                <w:sz w:val="20"/>
                <w:szCs w:val="20"/>
                <w:lang w:eastAsia="hr-HR"/>
              </w:rPr>
            </w:pPr>
          </w:p>
        </w:tc>
      </w:tr>
    </w:tbl>
    <w:bookmarkEnd w:id="9"/>
    <w:p w14:paraId="37427E08" w14:textId="77777777" w:rsidR="0025662B" w:rsidRPr="00CD6653" w:rsidRDefault="00A51724" w:rsidP="0086209C">
      <w:pPr>
        <w:tabs>
          <w:tab w:val="left" w:pos="567"/>
        </w:tabs>
        <w:spacing w:after="0" w:line="240" w:lineRule="auto"/>
        <w:jc w:val="both"/>
        <w:rPr>
          <w:rFonts w:cstheme="minorHAnsi"/>
          <w:b/>
          <w:bCs/>
          <w:noProof/>
          <w:sz w:val="20"/>
          <w:szCs w:val="20"/>
        </w:rPr>
      </w:pPr>
      <w:r w:rsidRPr="00CD6653">
        <w:rPr>
          <w:rFonts w:cstheme="minorHAnsi"/>
          <w:b/>
          <w:bCs/>
          <w:noProof/>
          <w:sz w:val="20"/>
          <w:szCs w:val="20"/>
        </w:rPr>
        <w:t xml:space="preserve">  </w:t>
      </w:r>
    </w:p>
    <w:tbl>
      <w:tblPr>
        <w:tblW w:w="9355" w:type="dxa"/>
        <w:tblInd w:w="93" w:type="dxa"/>
        <w:tblLook w:val="04A0" w:firstRow="1" w:lastRow="0" w:firstColumn="1" w:lastColumn="0" w:noHBand="0" w:noVBand="1"/>
      </w:tblPr>
      <w:tblGrid>
        <w:gridCol w:w="4433"/>
        <w:gridCol w:w="4922"/>
      </w:tblGrid>
      <w:tr w:rsidR="0086209C" w:rsidRPr="00CD6653" w14:paraId="5E608C3B" w14:textId="77777777" w:rsidTr="00852188">
        <w:trPr>
          <w:trHeight w:val="349"/>
        </w:trPr>
        <w:tc>
          <w:tcPr>
            <w:tcW w:w="4433"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13CF64EB" w14:textId="10674FFD" w:rsidR="0086209C" w:rsidRPr="00CD6653" w:rsidRDefault="0086209C" w:rsidP="00E704F5">
            <w:pPr>
              <w:spacing w:after="0" w:line="240" w:lineRule="auto"/>
              <w:rPr>
                <w:rFonts w:eastAsia="Times New Roman" w:cstheme="minorHAnsi"/>
                <w:b/>
                <w:bCs/>
                <w:noProof/>
                <w:color w:val="000000"/>
                <w:sz w:val="20"/>
                <w:szCs w:val="20"/>
                <w:lang w:eastAsia="hr-HR"/>
              </w:rPr>
            </w:pPr>
            <w:r w:rsidRPr="00CD6653">
              <w:rPr>
                <w:rFonts w:eastAsia="Times New Roman" w:cstheme="minorHAnsi"/>
                <w:b/>
                <w:bCs/>
                <w:noProof/>
                <w:color w:val="000000"/>
                <w:sz w:val="20"/>
                <w:szCs w:val="20"/>
                <w:lang w:eastAsia="hr-HR"/>
              </w:rPr>
              <w:t>Rok valjanosti ponude</w:t>
            </w:r>
            <w:r w:rsidR="006E265A" w:rsidRPr="00CD6653">
              <w:rPr>
                <w:rFonts w:eastAsia="Times New Roman" w:cstheme="minorHAnsi"/>
                <w:b/>
                <w:bCs/>
                <w:noProof/>
                <w:color w:val="000000"/>
                <w:sz w:val="20"/>
                <w:szCs w:val="20"/>
                <w:lang w:eastAsia="hr-HR"/>
              </w:rPr>
              <w:t>*</w:t>
            </w:r>
            <w:r w:rsidR="004676CD" w:rsidRPr="00CD6653">
              <w:rPr>
                <w:rFonts w:eastAsia="Times New Roman" w:cstheme="minorHAnsi"/>
                <w:b/>
                <w:bCs/>
                <w:noProof/>
                <w:color w:val="000000"/>
                <w:sz w:val="20"/>
                <w:szCs w:val="20"/>
                <w:lang w:eastAsia="hr-HR"/>
              </w:rPr>
              <w:t xml:space="preserve"> </w:t>
            </w:r>
          </w:p>
        </w:tc>
        <w:tc>
          <w:tcPr>
            <w:tcW w:w="4922" w:type="dxa"/>
            <w:tcBorders>
              <w:top w:val="single" w:sz="8" w:space="0" w:color="auto"/>
              <w:left w:val="nil"/>
              <w:bottom w:val="single" w:sz="8" w:space="0" w:color="auto"/>
              <w:right w:val="single" w:sz="8" w:space="0" w:color="auto"/>
            </w:tcBorders>
            <w:shd w:val="clear" w:color="auto" w:fill="auto"/>
            <w:vAlign w:val="center"/>
            <w:hideMark/>
          </w:tcPr>
          <w:p w14:paraId="61A6FDB9" w14:textId="6D97BFB5" w:rsidR="0086209C" w:rsidRPr="00CD6653" w:rsidRDefault="0086209C" w:rsidP="00E704F5">
            <w:pPr>
              <w:spacing w:after="0" w:line="240" w:lineRule="auto"/>
              <w:rPr>
                <w:rFonts w:eastAsia="Times New Roman" w:cstheme="minorHAnsi"/>
                <w:color w:val="000000"/>
                <w:sz w:val="20"/>
                <w:szCs w:val="20"/>
                <w:lang w:eastAsia="hr-HR"/>
              </w:rPr>
            </w:pPr>
          </w:p>
        </w:tc>
      </w:tr>
    </w:tbl>
    <w:p w14:paraId="38F08E19" w14:textId="77777777" w:rsidR="0086209C" w:rsidRPr="00CD6653" w:rsidRDefault="0086209C" w:rsidP="0086209C">
      <w:pPr>
        <w:tabs>
          <w:tab w:val="left" w:pos="567"/>
        </w:tabs>
        <w:spacing w:after="0" w:line="240" w:lineRule="auto"/>
        <w:jc w:val="both"/>
        <w:rPr>
          <w:rFonts w:cstheme="minorHAnsi"/>
          <w:b/>
          <w:bCs/>
          <w:noProof/>
          <w:sz w:val="20"/>
          <w:szCs w:val="20"/>
        </w:rPr>
      </w:pPr>
    </w:p>
    <w:p w14:paraId="065294D9" w14:textId="0D5BCC50" w:rsidR="00A35B74" w:rsidRPr="00222DED" w:rsidRDefault="002B7AD4" w:rsidP="00A35B74">
      <w:pPr>
        <w:spacing w:before="120" w:after="120" w:line="240" w:lineRule="auto"/>
        <w:rPr>
          <w:rFonts w:cstheme="minorHAnsi"/>
          <w:b/>
          <w:bCs/>
          <w:noProof/>
        </w:rPr>
      </w:pPr>
      <w:r w:rsidRPr="00222DED">
        <w:rPr>
          <w:rFonts w:cstheme="minorHAnsi"/>
          <w:b/>
          <w:bCs/>
          <w:noProof/>
        </w:rPr>
        <w:t>Napomene</w:t>
      </w:r>
      <w:r w:rsidR="00A23472" w:rsidRPr="00222DED">
        <w:rPr>
          <w:rFonts w:cstheme="minorHAnsi"/>
          <w:b/>
          <w:bCs/>
          <w:noProof/>
        </w:rPr>
        <w:t>:</w:t>
      </w:r>
    </w:p>
    <w:p w14:paraId="1BF02530" w14:textId="34663779" w:rsidR="006E265A" w:rsidRPr="00222DED" w:rsidRDefault="006E265A" w:rsidP="005B4E87">
      <w:pPr>
        <w:spacing w:before="120" w:after="120" w:line="240" w:lineRule="auto"/>
        <w:rPr>
          <w:rFonts w:cstheme="minorHAnsi"/>
          <w:noProof/>
        </w:rPr>
      </w:pPr>
      <w:r w:rsidRPr="00222DED">
        <w:rPr>
          <w:rFonts w:cstheme="minorHAnsi"/>
          <w:noProof/>
        </w:rPr>
        <w:t>*Rok valjanosti ponude je minimalno 60 dana.</w:t>
      </w:r>
    </w:p>
    <w:p w14:paraId="09E5B08C" w14:textId="7C4FD4D2" w:rsidR="00465FC9" w:rsidRPr="00222DED" w:rsidRDefault="002B7AD4" w:rsidP="005B4E87">
      <w:pPr>
        <w:spacing w:before="120" w:after="120" w:line="240" w:lineRule="auto"/>
        <w:rPr>
          <w:rFonts w:cstheme="minorHAnsi"/>
          <w:noProof/>
        </w:rPr>
      </w:pPr>
      <w:r w:rsidRPr="00222DED">
        <w:rPr>
          <w:rFonts w:cstheme="minorHAnsi"/>
          <w:noProof/>
        </w:rPr>
        <w:t xml:space="preserve">Cijene ponude mogu se unijeti u HRK ili EUR uz  naznaku valute HRK ili EUR. </w:t>
      </w:r>
      <w:r w:rsidR="00CD6653" w:rsidRPr="00222DED">
        <w:rPr>
          <w:rFonts w:cstheme="minorHAnsi"/>
          <w:noProof/>
        </w:rPr>
        <w:t>Cijene moraju biti iskazane na 2 decimale.</w:t>
      </w:r>
    </w:p>
    <w:p w14:paraId="1939590E" w14:textId="6674479E" w:rsidR="004676CD" w:rsidRPr="00222DED" w:rsidRDefault="0086209C" w:rsidP="0013213A">
      <w:pPr>
        <w:tabs>
          <w:tab w:val="left" w:pos="567"/>
        </w:tabs>
        <w:spacing w:before="120" w:after="120" w:line="240" w:lineRule="auto"/>
        <w:jc w:val="both"/>
        <w:rPr>
          <w:rFonts w:cstheme="minorHAnsi"/>
          <w:noProof/>
        </w:rPr>
      </w:pPr>
      <w:r w:rsidRPr="00222DED">
        <w:rPr>
          <w:rFonts w:cstheme="minorHAnsi"/>
          <w:noProof/>
        </w:rPr>
        <w:t xml:space="preserve">Svojim potpisom potvrđujemo da dajemo ponudu čije su tehničke specifikacije opisane u Prilogu </w:t>
      </w:r>
      <w:r w:rsidR="00A7152D" w:rsidRPr="00222DED">
        <w:rPr>
          <w:rFonts w:cstheme="minorHAnsi"/>
          <w:noProof/>
        </w:rPr>
        <w:t>3</w:t>
      </w:r>
      <w:r w:rsidR="004676CD" w:rsidRPr="00222DED">
        <w:rPr>
          <w:rFonts w:cstheme="minorHAnsi"/>
          <w:noProof/>
        </w:rPr>
        <w:t>.</w:t>
      </w:r>
      <w:r w:rsidRPr="00222DED">
        <w:rPr>
          <w:rFonts w:cstheme="minorHAnsi"/>
          <w:noProof/>
        </w:rPr>
        <w:t xml:space="preserve"> </w:t>
      </w:r>
      <w:r w:rsidR="004676CD" w:rsidRPr="00222DED">
        <w:rPr>
          <w:rFonts w:cstheme="minorHAnsi"/>
          <w:noProof/>
        </w:rPr>
        <w:t>Tehničke specifikacije</w:t>
      </w:r>
      <w:r w:rsidR="002B7AD4" w:rsidRPr="00222DED">
        <w:rPr>
          <w:rFonts w:cstheme="minorHAnsi"/>
          <w:noProof/>
        </w:rPr>
        <w:t xml:space="preserve">, sve </w:t>
      </w:r>
      <w:r w:rsidRPr="00222DED">
        <w:rPr>
          <w:rFonts w:cstheme="minorHAnsi"/>
          <w:noProof/>
        </w:rPr>
        <w:t xml:space="preserve">u skladu s odredbama </w:t>
      </w:r>
      <w:r w:rsidR="004676CD" w:rsidRPr="00222DED">
        <w:rPr>
          <w:rFonts w:cstheme="minorHAnsi"/>
          <w:bCs/>
          <w:noProof/>
        </w:rPr>
        <w:t>Poziva na dostavu ponuda</w:t>
      </w:r>
      <w:r w:rsidRPr="00222DED">
        <w:rPr>
          <w:rFonts w:cstheme="minorHAnsi"/>
          <w:noProof/>
        </w:rPr>
        <w:t>.</w:t>
      </w:r>
    </w:p>
    <w:p w14:paraId="1ADFD66D" w14:textId="649F4A86" w:rsidR="00A7152D" w:rsidRPr="00222DED" w:rsidRDefault="00A7152D" w:rsidP="00A7152D">
      <w:pPr>
        <w:spacing w:after="0" w:line="360" w:lineRule="auto"/>
        <w:jc w:val="both"/>
        <w:rPr>
          <w:rFonts w:cs="Arial"/>
        </w:rPr>
      </w:pPr>
      <w:bookmarkStart w:id="10" w:name="_Hlk31202480"/>
      <w:r w:rsidRPr="00222DED">
        <w:rPr>
          <w:rFonts w:cs="Arial"/>
        </w:rPr>
        <w:t>U ______________, _____ 202</w:t>
      </w:r>
      <w:r w:rsidR="0013213A">
        <w:rPr>
          <w:rFonts w:cs="Arial"/>
        </w:rPr>
        <w:t>2</w:t>
      </w:r>
      <w:r w:rsidRPr="00222DED">
        <w:rPr>
          <w:rFonts w:cs="Arial"/>
        </w:rPr>
        <w:t>.</w:t>
      </w:r>
    </w:p>
    <w:p w14:paraId="28A12A4D" w14:textId="4DFAD457" w:rsidR="00A23472" w:rsidRPr="00222DED" w:rsidRDefault="00A23472" w:rsidP="00314C2A">
      <w:pPr>
        <w:tabs>
          <w:tab w:val="left" w:pos="567"/>
        </w:tabs>
        <w:jc w:val="center"/>
        <w:rPr>
          <w:rFonts w:cstheme="minorHAnsi"/>
          <w:bCs/>
          <w:noProof/>
        </w:rPr>
      </w:pPr>
      <w:r w:rsidRPr="00222DED">
        <w:rPr>
          <w:rFonts w:cstheme="minorHAnsi"/>
          <w:bCs/>
          <w:noProof/>
        </w:rPr>
        <w:tab/>
      </w:r>
      <w:r w:rsidRPr="00222DED">
        <w:rPr>
          <w:rFonts w:cstheme="minorHAnsi"/>
          <w:bCs/>
          <w:noProof/>
        </w:rPr>
        <w:tab/>
      </w:r>
      <w:r w:rsidRPr="00222DED">
        <w:rPr>
          <w:rFonts w:cstheme="minorHAnsi"/>
          <w:bCs/>
          <w:noProof/>
        </w:rPr>
        <w:tab/>
      </w:r>
      <w:r w:rsidRPr="00222DED">
        <w:rPr>
          <w:rFonts w:cstheme="minorHAnsi"/>
          <w:bCs/>
          <w:noProof/>
        </w:rPr>
        <w:tab/>
      </w:r>
      <w:r w:rsidRPr="00222DED">
        <w:rPr>
          <w:rFonts w:cstheme="minorHAnsi"/>
          <w:bCs/>
          <w:noProof/>
        </w:rPr>
        <w:tab/>
      </w:r>
      <w:r w:rsidRPr="00222DED">
        <w:rPr>
          <w:rFonts w:cstheme="minorHAnsi"/>
          <w:bCs/>
          <w:noProof/>
        </w:rPr>
        <w:tab/>
      </w:r>
      <w:r w:rsidRPr="00222DED">
        <w:rPr>
          <w:rFonts w:cstheme="minorHAnsi"/>
          <w:bCs/>
          <w:noProof/>
        </w:rPr>
        <w:tab/>
      </w:r>
      <w:r w:rsidR="0086209C" w:rsidRPr="00222DED">
        <w:rPr>
          <w:rFonts w:cstheme="minorHAnsi"/>
          <w:bCs/>
          <w:noProof/>
        </w:rPr>
        <w:t>ZA PONUDITELJA</w:t>
      </w:r>
      <w:r w:rsidR="004676CD" w:rsidRPr="00222DED">
        <w:rPr>
          <w:rFonts w:cstheme="minorHAnsi"/>
          <w:bCs/>
          <w:noProof/>
        </w:rPr>
        <w:t xml:space="preserve"> </w:t>
      </w:r>
    </w:p>
    <w:p w14:paraId="53F0CC4D" w14:textId="0B085B73" w:rsidR="0086209C" w:rsidRPr="00CD6653" w:rsidRDefault="00A23472" w:rsidP="0086209C">
      <w:pPr>
        <w:tabs>
          <w:tab w:val="left" w:pos="567"/>
        </w:tabs>
        <w:jc w:val="both"/>
        <w:rPr>
          <w:rFonts w:cstheme="minorHAnsi"/>
          <w:bCs/>
          <w:noProof/>
          <w:sz w:val="20"/>
          <w:szCs w:val="20"/>
        </w:rPr>
      </w:pPr>
      <w:r w:rsidRPr="00CD6653">
        <w:rPr>
          <w:rFonts w:cstheme="minorHAnsi"/>
          <w:bCs/>
          <w:noProof/>
          <w:sz w:val="20"/>
          <w:szCs w:val="20"/>
        </w:rPr>
        <w:tab/>
      </w:r>
      <w:r w:rsidRPr="00CD6653">
        <w:rPr>
          <w:rFonts w:cstheme="minorHAnsi"/>
          <w:bCs/>
          <w:noProof/>
          <w:sz w:val="20"/>
          <w:szCs w:val="20"/>
        </w:rPr>
        <w:tab/>
      </w:r>
      <w:r w:rsidRPr="00CD6653">
        <w:rPr>
          <w:rFonts w:cstheme="minorHAnsi"/>
          <w:bCs/>
          <w:noProof/>
          <w:sz w:val="20"/>
          <w:szCs w:val="20"/>
        </w:rPr>
        <w:tab/>
      </w:r>
      <w:r w:rsidRPr="00CD6653">
        <w:rPr>
          <w:rFonts w:cstheme="minorHAnsi"/>
          <w:bCs/>
          <w:noProof/>
          <w:sz w:val="20"/>
          <w:szCs w:val="20"/>
        </w:rPr>
        <w:tab/>
      </w:r>
      <w:r w:rsidRPr="00CD6653">
        <w:rPr>
          <w:rFonts w:cstheme="minorHAnsi"/>
          <w:bCs/>
          <w:noProof/>
          <w:sz w:val="20"/>
          <w:szCs w:val="20"/>
        </w:rPr>
        <w:tab/>
      </w:r>
      <w:r w:rsidRPr="00CD6653">
        <w:rPr>
          <w:rFonts w:cstheme="minorHAnsi"/>
          <w:bCs/>
          <w:noProof/>
          <w:sz w:val="20"/>
          <w:szCs w:val="20"/>
        </w:rPr>
        <w:tab/>
      </w:r>
      <w:r w:rsidRPr="00CD6653">
        <w:rPr>
          <w:rFonts w:cstheme="minorHAnsi"/>
          <w:bCs/>
          <w:noProof/>
          <w:sz w:val="20"/>
          <w:szCs w:val="20"/>
        </w:rPr>
        <w:tab/>
      </w:r>
      <w:r w:rsidRPr="00CD6653">
        <w:rPr>
          <w:rFonts w:cstheme="minorHAnsi"/>
          <w:bCs/>
          <w:noProof/>
          <w:sz w:val="20"/>
          <w:szCs w:val="20"/>
        </w:rPr>
        <w:tab/>
      </w:r>
      <w:r w:rsidR="004676CD" w:rsidRPr="00CD6653">
        <w:rPr>
          <w:rFonts w:cstheme="minorHAnsi"/>
          <w:bCs/>
          <w:noProof/>
          <w:sz w:val="20"/>
          <w:szCs w:val="20"/>
        </w:rPr>
        <w:t>________</w:t>
      </w:r>
      <w:r w:rsidR="0086209C" w:rsidRPr="00CD6653">
        <w:rPr>
          <w:rFonts w:cstheme="minorHAnsi"/>
          <w:bCs/>
          <w:noProof/>
          <w:sz w:val="20"/>
          <w:szCs w:val="20"/>
        </w:rPr>
        <w:t>___________________________</w:t>
      </w:r>
    </w:p>
    <w:p w14:paraId="540D7CE9" w14:textId="5FF68EB9" w:rsidR="00A7152D" w:rsidRPr="0013213A" w:rsidRDefault="0086209C" w:rsidP="0013213A">
      <w:pPr>
        <w:tabs>
          <w:tab w:val="left" w:pos="567"/>
        </w:tabs>
        <w:spacing w:after="0"/>
        <w:jc w:val="right"/>
        <w:rPr>
          <w:rFonts w:cstheme="minorHAnsi"/>
          <w:bCs/>
          <w:noProof/>
          <w:sz w:val="20"/>
          <w:szCs w:val="20"/>
        </w:rPr>
      </w:pPr>
      <w:r w:rsidRPr="00CD6653">
        <w:rPr>
          <w:rFonts w:cstheme="minorHAnsi"/>
          <w:bCs/>
          <w:noProof/>
          <w:sz w:val="20"/>
          <w:szCs w:val="20"/>
        </w:rPr>
        <w:t>(Ime, prezime i potpis osobe ovlaštene za zastupanje)</w:t>
      </w:r>
      <w:r w:rsidR="00A7152D" w:rsidRPr="004676CD">
        <w:rPr>
          <w:rFonts w:cstheme="minorHAnsi"/>
          <w:bCs/>
          <w:noProof/>
          <w:color w:val="0070C0"/>
          <w:sz w:val="20"/>
          <w:szCs w:val="20"/>
          <w:lang w:val="en-GB"/>
        </w:rPr>
        <w:br w:type="page"/>
      </w:r>
    </w:p>
    <w:bookmarkEnd w:id="10"/>
    <w:p w14:paraId="1BB51E8D" w14:textId="2B76005D" w:rsidR="002B7AD4" w:rsidRPr="00E20938" w:rsidRDefault="002B7AD4" w:rsidP="002B7AD4">
      <w:pPr>
        <w:pStyle w:val="Heading1"/>
        <w:numPr>
          <w:ilvl w:val="0"/>
          <w:numId w:val="0"/>
        </w:numPr>
        <w:pBdr>
          <w:top w:val="single" w:sz="8" w:space="0" w:color="8DB3E2"/>
          <w:left w:val="single" w:sz="8" w:space="0" w:color="8DB3E2"/>
          <w:bottom w:val="single" w:sz="8" w:space="0" w:color="8DB3E2"/>
          <w:right w:val="single" w:sz="8" w:space="0" w:color="8DB3E2"/>
        </w:pBdr>
        <w:shd w:val="clear" w:color="auto" w:fill="8DB3E2"/>
        <w:spacing w:before="0" w:after="0" w:line="269" w:lineRule="auto"/>
        <w:ind w:left="284"/>
        <w:jc w:val="center"/>
        <w:rPr>
          <w:rFonts w:asciiTheme="minorHAnsi" w:hAnsiTheme="minorHAnsi" w:cstheme="minorHAnsi"/>
          <w:iCs/>
          <w:sz w:val="22"/>
          <w:szCs w:val="22"/>
          <w:lang w:bidi="en-US"/>
        </w:rPr>
      </w:pPr>
      <w:r w:rsidRPr="00E20938">
        <w:rPr>
          <w:rFonts w:asciiTheme="minorHAnsi" w:hAnsiTheme="minorHAnsi" w:cstheme="minorHAnsi"/>
          <w:iCs/>
          <w:sz w:val="22"/>
          <w:szCs w:val="22"/>
          <w:lang w:bidi="en-US"/>
        </w:rPr>
        <w:lastRenderedPageBreak/>
        <w:t xml:space="preserve">PRILOG </w:t>
      </w:r>
      <w:r w:rsidR="00E90B1B">
        <w:rPr>
          <w:rFonts w:asciiTheme="minorHAnsi" w:hAnsiTheme="minorHAnsi" w:cstheme="minorHAnsi"/>
          <w:iCs/>
          <w:sz w:val="22"/>
          <w:szCs w:val="22"/>
          <w:lang w:bidi="en-US"/>
        </w:rPr>
        <w:t xml:space="preserve">2. </w:t>
      </w:r>
      <w:r w:rsidRPr="00E20938">
        <w:rPr>
          <w:rFonts w:asciiTheme="minorHAnsi" w:hAnsiTheme="minorHAnsi" w:cstheme="minorHAnsi"/>
          <w:iCs/>
          <w:sz w:val="22"/>
          <w:szCs w:val="22"/>
          <w:lang w:bidi="en-US"/>
        </w:rPr>
        <w:t>PONUDBENI TROŠKOVNIK</w:t>
      </w:r>
      <w:r w:rsidR="00CD6653">
        <w:rPr>
          <w:rFonts w:asciiTheme="minorHAnsi" w:hAnsiTheme="minorHAnsi" w:cstheme="minorHAnsi"/>
          <w:iCs/>
          <w:sz w:val="22"/>
          <w:szCs w:val="22"/>
          <w:lang w:bidi="en-US"/>
        </w:rPr>
        <w:t xml:space="preserve"> </w:t>
      </w:r>
    </w:p>
    <w:p w14:paraId="0E61C3EB" w14:textId="51F2DAB3" w:rsidR="002B7AD4" w:rsidRDefault="002B7AD4" w:rsidP="002B7AD4">
      <w:pPr>
        <w:rPr>
          <w:rFonts w:cstheme="minorHAnsi"/>
          <w:lang w:val="en-US" w:bidi="en-US"/>
        </w:rPr>
      </w:pPr>
      <w:bookmarkStart w:id="11" w:name="_Hlk31202598"/>
    </w:p>
    <w:tbl>
      <w:tblPr>
        <w:tblW w:w="9220"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2301"/>
        <w:gridCol w:w="6919"/>
      </w:tblGrid>
      <w:tr w:rsidR="00CD6653" w:rsidRPr="00CD6653" w14:paraId="3709F0B9" w14:textId="77777777" w:rsidTr="00F92CA4">
        <w:trPr>
          <w:trHeight w:val="358"/>
          <w:tblCellSpacing w:w="20" w:type="dxa"/>
          <w:jc w:val="center"/>
        </w:trPr>
        <w:tc>
          <w:tcPr>
            <w:tcW w:w="2241" w:type="dxa"/>
            <w:shd w:val="clear" w:color="auto" w:fill="auto"/>
            <w:vAlign w:val="center"/>
          </w:tcPr>
          <w:p w14:paraId="4FBDA5EF" w14:textId="35574960" w:rsidR="00CD6653" w:rsidRPr="00CD6653" w:rsidRDefault="00CD6653" w:rsidP="00F92CA4">
            <w:pPr>
              <w:spacing w:after="0"/>
              <w:rPr>
                <w:rFonts w:cstheme="minorHAnsi"/>
                <w:b/>
                <w:sz w:val="20"/>
                <w:szCs w:val="20"/>
              </w:rPr>
            </w:pPr>
            <w:r w:rsidRPr="00CD6653">
              <w:rPr>
                <w:rFonts w:cstheme="minorHAnsi"/>
                <w:b/>
                <w:sz w:val="20"/>
                <w:szCs w:val="20"/>
              </w:rPr>
              <w:t>Naručitelj</w:t>
            </w:r>
            <w:r w:rsidR="0013213A">
              <w:rPr>
                <w:rFonts w:cstheme="minorHAnsi"/>
                <w:b/>
                <w:sz w:val="20"/>
                <w:szCs w:val="20"/>
              </w:rPr>
              <w:t>:</w:t>
            </w:r>
          </w:p>
        </w:tc>
        <w:tc>
          <w:tcPr>
            <w:tcW w:w="6859" w:type="dxa"/>
            <w:shd w:val="clear" w:color="auto" w:fill="auto"/>
            <w:vAlign w:val="center"/>
          </w:tcPr>
          <w:p w14:paraId="399399B7" w14:textId="77777777" w:rsidR="00CD6653" w:rsidRPr="00CD6653" w:rsidRDefault="00CD6653" w:rsidP="00F92CA4">
            <w:pPr>
              <w:spacing w:after="0" w:line="240" w:lineRule="auto"/>
              <w:rPr>
                <w:rFonts w:ascii="Calibri" w:eastAsia="Times New Roman" w:hAnsi="Calibri" w:cs="Calibri"/>
                <w:b/>
                <w:bCs/>
                <w:sz w:val="20"/>
                <w:szCs w:val="20"/>
                <w:lang w:eastAsia="hr-HR"/>
              </w:rPr>
            </w:pPr>
            <w:r w:rsidRPr="00CD6653">
              <w:rPr>
                <w:rFonts w:cstheme="minorHAnsi"/>
                <w:b/>
                <w:bCs/>
                <w:sz w:val="20"/>
                <w:szCs w:val="20"/>
              </w:rPr>
              <w:t xml:space="preserve">TOPOMATIKA d.o.o., </w:t>
            </w:r>
            <w:r w:rsidRPr="00CD6653">
              <w:rPr>
                <w:rFonts w:ascii="Calibri" w:eastAsia="Times New Roman" w:hAnsi="Calibri" w:cs="Calibri"/>
                <w:b/>
                <w:bCs/>
                <w:sz w:val="20"/>
                <w:szCs w:val="20"/>
                <w:lang w:eastAsia="hr-HR"/>
              </w:rPr>
              <w:t>Sveta Nedelja, Industrijska ulica 3, Novaki</w:t>
            </w:r>
          </w:p>
          <w:p w14:paraId="47558631" w14:textId="297BC665" w:rsidR="00CD6653" w:rsidRPr="0013213A" w:rsidRDefault="00CD6653" w:rsidP="00F92CA4">
            <w:pPr>
              <w:spacing w:after="0" w:line="240" w:lineRule="auto"/>
              <w:rPr>
                <w:rFonts w:ascii="Calibri" w:eastAsia="Times New Roman" w:hAnsi="Calibri" w:cs="Calibri"/>
                <w:b/>
                <w:bCs/>
                <w:color w:val="0070C0"/>
                <w:sz w:val="20"/>
                <w:szCs w:val="20"/>
                <w:lang w:val="en-GB" w:eastAsia="hr-HR"/>
              </w:rPr>
            </w:pPr>
            <w:r w:rsidRPr="00CD6653">
              <w:rPr>
                <w:rFonts w:cstheme="minorHAnsi"/>
                <w:b/>
                <w:bCs/>
                <w:sz w:val="20"/>
                <w:szCs w:val="20"/>
              </w:rPr>
              <w:t>OIB: 51475743156</w:t>
            </w:r>
            <w:r w:rsidRPr="00CD6653">
              <w:rPr>
                <w:rFonts w:ascii="Calibri" w:eastAsia="Times New Roman" w:hAnsi="Calibri" w:cs="Calibri"/>
                <w:b/>
                <w:bCs/>
                <w:color w:val="0070C0"/>
                <w:sz w:val="20"/>
                <w:szCs w:val="20"/>
                <w:lang w:val="en-GB" w:eastAsia="hr-HR"/>
              </w:rPr>
              <w:t xml:space="preserve"> </w:t>
            </w:r>
          </w:p>
        </w:tc>
      </w:tr>
      <w:tr w:rsidR="00CD6653" w:rsidRPr="00CD6653" w14:paraId="161EAFB9" w14:textId="77777777" w:rsidTr="00F92CA4">
        <w:trPr>
          <w:trHeight w:val="358"/>
          <w:tblCellSpacing w:w="20" w:type="dxa"/>
          <w:jc w:val="center"/>
        </w:trPr>
        <w:tc>
          <w:tcPr>
            <w:tcW w:w="2241" w:type="dxa"/>
            <w:shd w:val="clear" w:color="auto" w:fill="auto"/>
            <w:vAlign w:val="center"/>
          </w:tcPr>
          <w:p w14:paraId="1364CAC4" w14:textId="042CBBF0" w:rsidR="00CD6653" w:rsidRPr="00CD6653" w:rsidRDefault="00FB453A" w:rsidP="00F92CA4">
            <w:pPr>
              <w:spacing w:after="0"/>
              <w:rPr>
                <w:rFonts w:cstheme="minorHAnsi"/>
                <w:b/>
                <w:sz w:val="20"/>
                <w:szCs w:val="20"/>
              </w:rPr>
            </w:pPr>
            <w:r>
              <w:rPr>
                <w:rFonts w:cstheme="minorHAnsi"/>
                <w:b/>
                <w:sz w:val="20"/>
                <w:szCs w:val="20"/>
              </w:rPr>
              <w:t>Naziv</w:t>
            </w:r>
            <w:r w:rsidR="00CD6653" w:rsidRPr="00CD6653">
              <w:rPr>
                <w:rFonts w:cstheme="minorHAnsi"/>
                <w:b/>
                <w:sz w:val="20"/>
                <w:szCs w:val="20"/>
              </w:rPr>
              <w:t xml:space="preserve"> nabave</w:t>
            </w:r>
          </w:p>
        </w:tc>
        <w:tc>
          <w:tcPr>
            <w:tcW w:w="6859" w:type="dxa"/>
            <w:shd w:val="clear" w:color="auto" w:fill="auto"/>
            <w:vAlign w:val="center"/>
          </w:tcPr>
          <w:p w14:paraId="143A2809" w14:textId="56ED43E8" w:rsidR="00CD6653" w:rsidRPr="0013213A" w:rsidRDefault="00CD6653" w:rsidP="00F92CA4">
            <w:pPr>
              <w:spacing w:after="0" w:line="240" w:lineRule="auto"/>
              <w:rPr>
                <w:rFonts w:ascii="Calibri" w:hAnsi="Calibri" w:cs="Calibri"/>
                <w:b/>
                <w:bCs/>
                <w:color w:val="0070C0"/>
                <w:sz w:val="20"/>
                <w:szCs w:val="20"/>
                <w:lang w:val="en-GB"/>
              </w:rPr>
            </w:pPr>
            <w:r w:rsidRPr="00CD6653">
              <w:rPr>
                <w:rFonts w:ascii="Calibri" w:hAnsi="Calibri" w:cs="Calibri"/>
                <w:b/>
                <w:bCs/>
                <w:sz w:val="20"/>
                <w:szCs w:val="20"/>
              </w:rPr>
              <w:t>NABAVA</w:t>
            </w:r>
            <w:r w:rsidR="0013213A">
              <w:rPr>
                <w:rFonts w:ascii="Calibri" w:hAnsi="Calibri" w:cs="Calibri"/>
                <w:b/>
                <w:bCs/>
                <w:sz w:val="20"/>
                <w:szCs w:val="20"/>
              </w:rPr>
              <w:t xml:space="preserve"> </w:t>
            </w:r>
            <w:r w:rsidRPr="00CD6653">
              <w:rPr>
                <w:rFonts w:ascii="Calibri" w:hAnsi="Calibri" w:cs="Calibri"/>
                <w:b/>
                <w:bCs/>
                <w:sz w:val="20"/>
                <w:szCs w:val="20"/>
              </w:rPr>
              <w:t xml:space="preserve">3D </w:t>
            </w:r>
            <w:r w:rsidR="0013213A">
              <w:rPr>
                <w:rFonts w:ascii="Calibri" w:hAnsi="Calibri" w:cs="Calibri"/>
                <w:b/>
                <w:bCs/>
                <w:sz w:val="20"/>
                <w:szCs w:val="20"/>
              </w:rPr>
              <w:t>PRINTERA</w:t>
            </w:r>
          </w:p>
        </w:tc>
      </w:tr>
      <w:bookmarkEnd w:id="11"/>
    </w:tbl>
    <w:p w14:paraId="5E5708DE" w14:textId="77777777" w:rsidR="00BF0D29" w:rsidRPr="002B7AD4" w:rsidRDefault="00BF0D29" w:rsidP="00BF0D29">
      <w:pPr>
        <w:spacing w:after="0"/>
        <w:rPr>
          <w:rFonts w:cstheme="minorHAnsi"/>
          <w:sz w:val="20"/>
          <w:szCs w:val="20"/>
        </w:rPr>
      </w:pPr>
    </w:p>
    <w:p w14:paraId="26028919" w14:textId="77777777" w:rsidR="00616412" w:rsidRDefault="00616412" w:rsidP="006E265A">
      <w:pPr>
        <w:spacing w:after="0" w:line="240" w:lineRule="auto"/>
        <w:rPr>
          <w:rFonts w:cstheme="minorHAnsi"/>
          <w:b/>
          <w:sz w:val="20"/>
          <w:szCs w:val="20"/>
        </w:rPr>
      </w:pPr>
    </w:p>
    <w:p w14:paraId="224090AA" w14:textId="0B40A08D" w:rsidR="00BF0D29" w:rsidRPr="00CD6653" w:rsidRDefault="00BF0D29" w:rsidP="006E265A">
      <w:pPr>
        <w:spacing w:after="0" w:line="240" w:lineRule="auto"/>
        <w:rPr>
          <w:rFonts w:cstheme="minorHAnsi"/>
          <w:b/>
          <w:bCs/>
          <w:sz w:val="20"/>
          <w:szCs w:val="20"/>
          <w:lang w:val="en-GB"/>
        </w:rPr>
      </w:pPr>
      <w:r w:rsidRPr="00CD6653">
        <w:rPr>
          <w:rFonts w:cstheme="minorHAnsi"/>
          <w:b/>
          <w:sz w:val="20"/>
          <w:szCs w:val="20"/>
        </w:rPr>
        <w:t>Evidencijski broj nabave</w:t>
      </w:r>
      <w:r w:rsidR="0013213A">
        <w:rPr>
          <w:rFonts w:cstheme="minorHAnsi"/>
          <w:b/>
          <w:sz w:val="20"/>
          <w:szCs w:val="20"/>
        </w:rPr>
        <w:t xml:space="preserve">: </w:t>
      </w:r>
      <w:r w:rsidRPr="00CD6653">
        <w:rPr>
          <w:rFonts w:cstheme="minorHAnsi"/>
          <w:b/>
          <w:bCs/>
          <w:sz w:val="20"/>
          <w:szCs w:val="20"/>
          <w:lang w:val="en-GB"/>
        </w:rPr>
        <w:t>DZT-</w:t>
      </w:r>
      <w:r w:rsidR="006E265A" w:rsidRPr="00CD6653">
        <w:rPr>
          <w:rFonts w:cstheme="minorHAnsi"/>
          <w:b/>
          <w:bCs/>
          <w:sz w:val="20"/>
          <w:szCs w:val="20"/>
          <w:lang w:val="en-GB"/>
        </w:rPr>
        <w:t>0</w:t>
      </w:r>
      <w:r w:rsidR="0013213A">
        <w:rPr>
          <w:rFonts w:cstheme="minorHAnsi"/>
          <w:b/>
          <w:bCs/>
          <w:sz w:val="20"/>
          <w:szCs w:val="20"/>
          <w:lang w:val="en-GB"/>
        </w:rPr>
        <w:t>8</w:t>
      </w:r>
    </w:p>
    <w:p w14:paraId="2FE1C4F7" w14:textId="77777777" w:rsidR="00E20938" w:rsidRPr="00CD6653" w:rsidRDefault="00E20938" w:rsidP="005604AF">
      <w:pPr>
        <w:spacing w:after="0" w:line="240" w:lineRule="auto"/>
        <w:outlineLvl w:val="4"/>
        <w:rPr>
          <w:rFonts w:eastAsia="Times New Roman" w:cstheme="minorHAnsi"/>
          <w:b/>
          <w:bCs/>
          <w:iCs/>
          <w:sz w:val="20"/>
          <w:szCs w:val="20"/>
        </w:rPr>
      </w:pPr>
    </w:p>
    <w:p w14:paraId="54997C07" w14:textId="495BE916" w:rsidR="00616412" w:rsidRDefault="009446E9" w:rsidP="005604AF">
      <w:pPr>
        <w:spacing w:after="0" w:line="240" w:lineRule="auto"/>
        <w:outlineLvl w:val="4"/>
        <w:rPr>
          <w:rFonts w:eastAsia="Times New Roman" w:cstheme="minorHAnsi"/>
          <w:b/>
          <w:bCs/>
          <w:iCs/>
          <w:sz w:val="20"/>
          <w:szCs w:val="20"/>
        </w:rPr>
      </w:pPr>
      <w:r w:rsidRPr="00CD6653">
        <w:rPr>
          <w:rFonts w:eastAsia="Times New Roman" w:cstheme="minorHAnsi"/>
          <w:b/>
          <w:bCs/>
          <w:iCs/>
          <w:sz w:val="20"/>
          <w:szCs w:val="20"/>
        </w:rPr>
        <w:t xml:space="preserve">NAZIV PONUDITELJA: </w:t>
      </w:r>
      <w:r w:rsidR="00E20938" w:rsidRPr="00CD6653">
        <w:rPr>
          <w:rFonts w:eastAsia="Times New Roman" w:cstheme="minorHAnsi"/>
          <w:b/>
          <w:bCs/>
          <w:iCs/>
          <w:sz w:val="20"/>
          <w:szCs w:val="20"/>
        </w:rPr>
        <w:t xml:space="preserve"> </w:t>
      </w:r>
    </w:p>
    <w:p w14:paraId="4054AB88" w14:textId="77777777" w:rsidR="00616412" w:rsidRDefault="00616412" w:rsidP="005604AF">
      <w:pPr>
        <w:spacing w:after="0" w:line="240" w:lineRule="auto"/>
        <w:outlineLvl w:val="4"/>
        <w:rPr>
          <w:rFonts w:eastAsia="Times New Roman" w:cstheme="minorHAnsi"/>
          <w:b/>
          <w:bCs/>
          <w:iCs/>
          <w:sz w:val="20"/>
          <w:szCs w:val="20"/>
        </w:rPr>
      </w:pPr>
    </w:p>
    <w:p w14:paraId="7C0A2DFA" w14:textId="1F37F23C" w:rsidR="009768AA" w:rsidRPr="00CD6653" w:rsidRDefault="00BF0D29" w:rsidP="005604AF">
      <w:pPr>
        <w:spacing w:after="0" w:line="240" w:lineRule="auto"/>
        <w:outlineLvl w:val="4"/>
        <w:rPr>
          <w:rFonts w:eastAsia="Times New Roman" w:cstheme="minorHAnsi"/>
          <w:bCs/>
          <w:iCs/>
          <w:sz w:val="20"/>
          <w:szCs w:val="20"/>
        </w:rPr>
      </w:pPr>
      <w:r w:rsidRPr="00CD6653">
        <w:rPr>
          <w:rFonts w:eastAsia="Times New Roman" w:cstheme="minorHAnsi"/>
          <w:iCs/>
          <w:sz w:val="20"/>
          <w:szCs w:val="20"/>
        </w:rPr>
        <w:t>______________________________</w:t>
      </w:r>
      <w:r w:rsidR="009446E9" w:rsidRPr="00CD6653">
        <w:rPr>
          <w:rFonts w:eastAsia="Times New Roman" w:cstheme="minorHAnsi"/>
          <w:bCs/>
          <w:iCs/>
          <w:sz w:val="20"/>
          <w:szCs w:val="20"/>
        </w:rPr>
        <w:t>____________________________________________________</w:t>
      </w:r>
    </w:p>
    <w:p w14:paraId="2D92C862" w14:textId="02668E97" w:rsidR="009446E9" w:rsidRPr="00CD6653" w:rsidRDefault="009446E9" w:rsidP="005604AF">
      <w:pPr>
        <w:spacing w:after="0" w:line="240" w:lineRule="auto"/>
        <w:outlineLvl w:val="4"/>
        <w:rPr>
          <w:rFonts w:eastAsia="Times New Roman" w:cstheme="minorHAnsi"/>
          <w:b/>
          <w:bCs/>
          <w:iCs/>
          <w:sz w:val="20"/>
          <w:szCs w:val="20"/>
        </w:rPr>
      </w:pPr>
    </w:p>
    <w:tbl>
      <w:tblPr>
        <w:tblW w:w="93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6"/>
        <w:gridCol w:w="2908"/>
        <w:gridCol w:w="1276"/>
        <w:gridCol w:w="2410"/>
        <w:gridCol w:w="2161"/>
      </w:tblGrid>
      <w:tr w:rsidR="00CC60EE" w:rsidRPr="00CC60EE" w14:paraId="3ED5869A" w14:textId="77777777" w:rsidTr="00FB453A">
        <w:trPr>
          <w:trHeight w:val="721"/>
        </w:trPr>
        <w:tc>
          <w:tcPr>
            <w:tcW w:w="636" w:type="dxa"/>
            <w:shd w:val="clear" w:color="auto" w:fill="F3F3F3"/>
            <w:noWrap/>
            <w:vAlign w:val="center"/>
          </w:tcPr>
          <w:p w14:paraId="48C596FA" w14:textId="570EE2D1" w:rsidR="00CC60EE" w:rsidRPr="00CC60EE" w:rsidRDefault="00CC60EE" w:rsidP="00D33171">
            <w:pPr>
              <w:spacing w:after="0" w:line="240" w:lineRule="auto"/>
              <w:ind w:hanging="108"/>
              <w:jc w:val="center"/>
              <w:rPr>
                <w:rFonts w:eastAsia="Times New Roman" w:cstheme="minorHAnsi"/>
                <w:b/>
                <w:bCs/>
                <w:sz w:val="20"/>
                <w:szCs w:val="20"/>
                <w:lang w:eastAsia="hr-HR"/>
              </w:rPr>
            </w:pPr>
          </w:p>
        </w:tc>
        <w:tc>
          <w:tcPr>
            <w:tcW w:w="2908" w:type="dxa"/>
            <w:shd w:val="clear" w:color="auto" w:fill="F3F3F3"/>
            <w:vAlign w:val="center"/>
          </w:tcPr>
          <w:p w14:paraId="5F3DE057" w14:textId="77777777" w:rsidR="00CC60EE" w:rsidRPr="00CC60EE" w:rsidRDefault="00CC60EE" w:rsidP="00D33171">
            <w:pPr>
              <w:spacing w:after="0" w:line="240" w:lineRule="auto"/>
              <w:jc w:val="center"/>
              <w:rPr>
                <w:rFonts w:eastAsia="Times New Roman" w:cstheme="minorHAnsi"/>
                <w:b/>
                <w:bCs/>
                <w:sz w:val="20"/>
                <w:szCs w:val="20"/>
                <w:lang w:eastAsia="hr-HR"/>
              </w:rPr>
            </w:pPr>
          </w:p>
          <w:p w14:paraId="63D45C8B" w14:textId="1E9AB75E" w:rsidR="00CC60EE" w:rsidRPr="00CC60EE" w:rsidRDefault="00CC60EE" w:rsidP="00D33171">
            <w:pPr>
              <w:spacing w:after="0" w:line="240" w:lineRule="auto"/>
              <w:jc w:val="center"/>
              <w:rPr>
                <w:rFonts w:eastAsia="Times New Roman" w:cstheme="minorHAnsi"/>
                <w:b/>
                <w:bCs/>
                <w:color w:val="0070C0"/>
                <w:sz w:val="20"/>
                <w:szCs w:val="20"/>
                <w:lang w:val="en-GB" w:eastAsia="hr-HR"/>
              </w:rPr>
            </w:pPr>
            <w:r w:rsidRPr="00CC60EE">
              <w:rPr>
                <w:rFonts w:eastAsia="Times New Roman" w:cstheme="minorHAnsi"/>
                <w:b/>
                <w:bCs/>
                <w:sz w:val="20"/>
                <w:szCs w:val="20"/>
                <w:lang w:eastAsia="hr-HR"/>
              </w:rPr>
              <w:t>Specifikacija roba</w:t>
            </w:r>
          </w:p>
          <w:p w14:paraId="64EF32C3" w14:textId="77777777" w:rsidR="00CC60EE" w:rsidRPr="00CC60EE" w:rsidRDefault="00CC60EE" w:rsidP="00D33171">
            <w:pPr>
              <w:spacing w:after="0" w:line="240" w:lineRule="auto"/>
              <w:jc w:val="center"/>
              <w:rPr>
                <w:rFonts w:eastAsia="Times New Roman" w:cstheme="minorHAnsi"/>
                <w:b/>
                <w:bCs/>
                <w:sz w:val="20"/>
                <w:szCs w:val="20"/>
                <w:lang w:eastAsia="hr-HR"/>
              </w:rPr>
            </w:pPr>
          </w:p>
        </w:tc>
        <w:tc>
          <w:tcPr>
            <w:tcW w:w="1276" w:type="dxa"/>
            <w:shd w:val="clear" w:color="auto" w:fill="F3F3F3"/>
            <w:vAlign w:val="center"/>
          </w:tcPr>
          <w:p w14:paraId="477B3CC1" w14:textId="30794BAB" w:rsidR="00CC60EE" w:rsidRPr="00CC60EE" w:rsidRDefault="00CC60EE" w:rsidP="00D33171">
            <w:pPr>
              <w:spacing w:after="0" w:line="240" w:lineRule="auto"/>
              <w:jc w:val="center"/>
              <w:rPr>
                <w:rFonts w:eastAsia="Times New Roman" w:cstheme="minorHAnsi"/>
                <w:b/>
                <w:bCs/>
                <w:sz w:val="20"/>
                <w:szCs w:val="20"/>
                <w:lang w:eastAsia="hr-HR"/>
              </w:rPr>
            </w:pPr>
            <w:r w:rsidRPr="00CC60EE">
              <w:rPr>
                <w:rFonts w:eastAsia="Times New Roman" w:cstheme="minorHAnsi"/>
                <w:b/>
                <w:bCs/>
                <w:sz w:val="20"/>
                <w:szCs w:val="20"/>
                <w:lang w:eastAsia="hr-HR"/>
              </w:rPr>
              <w:t xml:space="preserve">Količina </w:t>
            </w:r>
          </w:p>
          <w:p w14:paraId="5DD690C1" w14:textId="77777777" w:rsidR="00CC60EE" w:rsidRPr="00CC60EE" w:rsidRDefault="00CC60EE" w:rsidP="00D33171">
            <w:pPr>
              <w:spacing w:after="0" w:line="240" w:lineRule="auto"/>
              <w:jc w:val="center"/>
              <w:rPr>
                <w:rFonts w:eastAsia="Times New Roman" w:cstheme="minorHAnsi"/>
                <w:b/>
                <w:bCs/>
                <w:sz w:val="20"/>
                <w:szCs w:val="20"/>
                <w:lang w:eastAsia="hr-HR"/>
              </w:rPr>
            </w:pPr>
          </w:p>
        </w:tc>
        <w:tc>
          <w:tcPr>
            <w:tcW w:w="2410" w:type="dxa"/>
            <w:shd w:val="clear" w:color="auto" w:fill="F3F3F3"/>
            <w:vAlign w:val="center"/>
          </w:tcPr>
          <w:p w14:paraId="31B3AB34" w14:textId="3DF07039" w:rsidR="00CC60EE" w:rsidRPr="00CC60EE" w:rsidRDefault="00CC60EE" w:rsidP="00CC60EE">
            <w:pPr>
              <w:spacing w:after="0" w:line="240" w:lineRule="auto"/>
              <w:rPr>
                <w:rFonts w:eastAsia="Times New Roman" w:cstheme="minorHAnsi"/>
                <w:b/>
                <w:bCs/>
                <w:sz w:val="20"/>
                <w:szCs w:val="20"/>
                <w:lang w:eastAsia="hr-HR"/>
              </w:rPr>
            </w:pPr>
            <w:r w:rsidRPr="00CC60EE">
              <w:rPr>
                <w:rFonts w:eastAsia="Times New Roman" w:cstheme="minorHAnsi"/>
                <w:b/>
                <w:bCs/>
                <w:sz w:val="20"/>
                <w:szCs w:val="20"/>
                <w:lang w:eastAsia="hr-HR"/>
              </w:rPr>
              <w:t>Jedinična</w:t>
            </w:r>
            <w:r>
              <w:rPr>
                <w:rFonts w:eastAsia="Times New Roman" w:cstheme="minorHAnsi"/>
                <w:b/>
                <w:bCs/>
                <w:sz w:val="20"/>
                <w:szCs w:val="20"/>
                <w:lang w:eastAsia="hr-HR"/>
              </w:rPr>
              <w:t xml:space="preserve"> </w:t>
            </w:r>
            <w:r w:rsidRPr="00CC60EE">
              <w:rPr>
                <w:rFonts w:eastAsia="Times New Roman" w:cstheme="minorHAnsi"/>
                <w:b/>
                <w:bCs/>
                <w:sz w:val="20"/>
                <w:szCs w:val="20"/>
                <w:lang w:eastAsia="hr-HR"/>
              </w:rPr>
              <w:t>cijena u HRK ili EUR (bez PDV)</w:t>
            </w:r>
          </w:p>
        </w:tc>
        <w:tc>
          <w:tcPr>
            <w:tcW w:w="2161" w:type="dxa"/>
            <w:shd w:val="clear" w:color="auto" w:fill="F3F3F3"/>
          </w:tcPr>
          <w:p w14:paraId="3FAD2CFF" w14:textId="77777777" w:rsidR="00CC60EE" w:rsidRPr="00CC60EE" w:rsidRDefault="00CC60EE" w:rsidP="0098632B">
            <w:pPr>
              <w:autoSpaceDE w:val="0"/>
              <w:autoSpaceDN w:val="0"/>
              <w:adjustRightInd w:val="0"/>
              <w:spacing w:after="0" w:line="240" w:lineRule="auto"/>
              <w:rPr>
                <w:rFonts w:cstheme="minorHAnsi"/>
                <w:b/>
                <w:bCs/>
                <w:sz w:val="20"/>
                <w:szCs w:val="20"/>
              </w:rPr>
            </w:pPr>
            <w:r w:rsidRPr="00CC60EE">
              <w:rPr>
                <w:rFonts w:cstheme="minorHAnsi"/>
                <w:b/>
                <w:bCs/>
                <w:sz w:val="20"/>
                <w:szCs w:val="20"/>
              </w:rPr>
              <w:t>Ukupna cijena</w:t>
            </w:r>
          </w:p>
          <w:p w14:paraId="71A41564" w14:textId="4C0E05C9" w:rsidR="00CC60EE" w:rsidRPr="00CC60EE" w:rsidRDefault="00CC60EE" w:rsidP="00CC60EE">
            <w:pPr>
              <w:spacing w:after="0" w:line="240" w:lineRule="auto"/>
              <w:rPr>
                <w:rFonts w:eastAsia="Times New Roman" w:cstheme="minorHAnsi"/>
                <w:b/>
                <w:bCs/>
                <w:sz w:val="20"/>
                <w:szCs w:val="20"/>
                <w:lang w:eastAsia="hr-HR"/>
              </w:rPr>
            </w:pPr>
            <w:r w:rsidRPr="00CC60EE">
              <w:rPr>
                <w:rFonts w:eastAsia="Times New Roman" w:cstheme="minorHAnsi"/>
                <w:b/>
                <w:bCs/>
                <w:sz w:val="20"/>
                <w:szCs w:val="20"/>
                <w:lang w:eastAsia="hr-HR"/>
              </w:rPr>
              <w:t xml:space="preserve">u HRK ili EUR (bez PDV) </w:t>
            </w:r>
          </w:p>
        </w:tc>
      </w:tr>
      <w:tr w:rsidR="00CC60EE" w:rsidRPr="00CC60EE" w14:paraId="3B6B1F3F" w14:textId="77777777" w:rsidTr="00FB453A">
        <w:trPr>
          <w:trHeight w:val="817"/>
        </w:trPr>
        <w:tc>
          <w:tcPr>
            <w:tcW w:w="636" w:type="dxa"/>
            <w:noWrap/>
            <w:vAlign w:val="center"/>
          </w:tcPr>
          <w:p w14:paraId="2099A3BB" w14:textId="77777777" w:rsidR="00CC60EE" w:rsidRPr="00CC60EE" w:rsidRDefault="00CC60EE" w:rsidP="00D33171">
            <w:pPr>
              <w:spacing w:after="0" w:line="240" w:lineRule="auto"/>
              <w:jc w:val="center"/>
              <w:rPr>
                <w:rFonts w:eastAsia="Times New Roman" w:cstheme="minorHAnsi"/>
                <w:sz w:val="20"/>
                <w:szCs w:val="20"/>
                <w:lang w:eastAsia="hr-HR"/>
              </w:rPr>
            </w:pPr>
            <w:bookmarkStart w:id="12" w:name="_Hlk31211144"/>
            <w:r w:rsidRPr="00CC60EE">
              <w:rPr>
                <w:rFonts w:eastAsia="Times New Roman" w:cstheme="minorHAnsi"/>
                <w:sz w:val="20"/>
                <w:szCs w:val="20"/>
                <w:lang w:eastAsia="hr-HR"/>
              </w:rPr>
              <w:t>1.</w:t>
            </w:r>
          </w:p>
        </w:tc>
        <w:tc>
          <w:tcPr>
            <w:tcW w:w="2908" w:type="dxa"/>
            <w:vAlign w:val="center"/>
          </w:tcPr>
          <w:p w14:paraId="298DE2CB" w14:textId="41CB121D" w:rsidR="0013213A" w:rsidRPr="00CC60EE" w:rsidRDefault="00CC60EE" w:rsidP="0013213A">
            <w:pPr>
              <w:spacing w:after="0" w:line="240" w:lineRule="auto"/>
              <w:rPr>
                <w:rFonts w:eastAsia="Times New Roman" w:cstheme="minorHAnsi"/>
                <w:color w:val="000000"/>
                <w:sz w:val="20"/>
                <w:szCs w:val="20"/>
                <w:lang w:eastAsia="hr-HR"/>
              </w:rPr>
            </w:pPr>
            <w:r w:rsidRPr="00CC60EE">
              <w:rPr>
                <w:rFonts w:eastAsia="Times New Roman" w:cstheme="minorHAnsi"/>
                <w:b/>
                <w:bCs/>
                <w:color w:val="000000"/>
                <w:sz w:val="20"/>
                <w:szCs w:val="20"/>
                <w:lang w:eastAsia="hr-HR"/>
              </w:rPr>
              <w:t xml:space="preserve">3D </w:t>
            </w:r>
            <w:r w:rsidR="0013213A">
              <w:rPr>
                <w:rFonts w:eastAsia="Times New Roman" w:cstheme="minorHAnsi"/>
                <w:b/>
                <w:bCs/>
                <w:color w:val="000000"/>
                <w:sz w:val="20"/>
                <w:szCs w:val="20"/>
                <w:lang w:eastAsia="hr-HR"/>
              </w:rPr>
              <w:t>PRINTER</w:t>
            </w:r>
          </w:p>
          <w:p w14:paraId="412AF1FC" w14:textId="5100CA02" w:rsidR="00CC60EE" w:rsidRPr="00CC60EE" w:rsidRDefault="00CC60EE" w:rsidP="00CD6653">
            <w:pPr>
              <w:spacing w:after="0" w:line="240" w:lineRule="auto"/>
              <w:rPr>
                <w:rFonts w:eastAsia="Times New Roman" w:cstheme="minorHAnsi"/>
                <w:color w:val="000000"/>
                <w:sz w:val="20"/>
                <w:szCs w:val="20"/>
                <w:lang w:eastAsia="hr-HR"/>
              </w:rPr>
            </w:pPr>
          </w:p>
        </w:tc>
        <w:tc>
          <w:tcPr>
            <w:tcW w:w="1276" w:type="dxa"/>
            <w:noWrap/>
            <w:vAlign w:val="center"/>
          </w:tcPr>
          <w:p w14:paraId="27921B1A" w14:textId="0B4C1BE7" w:rsidR="00CC60EE" w:rsidRPr="00CC60EE" w:rsidRDefault="00FB453A" w:rsidP="00D33171">
            <w:pPr>
              <w:spacing w:after="0" w:line="240" w:lineRule="auto"/>
              <w:jc w:val="center"/>
              <w:rPr>
                <w:rFonts w:eastAsia="Times New Roman" w:cstheme="minorHAnsi"/>
                <w:b/>
                <w:bCs/>
                <w:sz w:val="20"/>
                <w:szCs w:val="20"/>
                <w:lang w:eastAsia="hr-HR"/>
              </w:rPr>
            </w:pPr>
            <w:r>
              <w:rPr>
                <w:rFonts w:eastAsia="Times New Roman" w:cstheme="minorHAnsi"/>
                <w:b/>
                <w:bCs/>
                <w:sz w:val="20"/>
                <w:szCs w:val="20"/>
                <w:lang w:eastAsia="hr-HR"/>
              </w:rPr>
              <w:t>1</w:t>
            </w:r>
          </w:p>
        </w:tc>
        <w:tc>
          <w:tcPr>
            <w:tcW w:w="2410" w:type="dxa"/>
            <w:noWrap/>
            <w:vAlign w:val="center"/>
          </w:tcPr>
          <w:p w14:paraId="2B268405" w14:textId="0047DC9F" w:rsidR="00CC60EE" w:rsidRPr="00CC60EE" w:rsidRDefault="00CC60EE" w:rsidP="006F534E">
            <w:pPr>
              <w:spacing w:after="0" w:line="240" w:lineRule="auto"/>
              <w:jc w:val="right"/>
              <w:rPr>
                <w:rFonts w:eastAsia="Times New Roman" w:cstheme="minorHAnsi"/>
                <w:sz w:val="20"/>
                <w:szCs w:val="20"/>
                <w:lang w:eastAsia="hr-HR"/>
              </w:rPr>
            </w:pPr>
          </w:p>
        </w:tc>
        <w:tc>
          <w:tcPr>
            <w:tcW w:w="2161" w:type="dxa"/>
            <w:vAlign w:val="center"/>
          </w:tcPr>
          <w:p w14:paraId="3FEE7E2B" w14:textId="71A273F8" w:rsidR="00CC60EE" w:rsidRPr="00CC60EE" w:rsidRDefault="00CC60EE" w:rsidP="006F534E">
            <w:pPr>
              <w:spacing w:after="0" w:line="240" w:lineRule="auto"/>
              <w:jc w:val="right"/>
              <w:rPr>
                <w:rFonts w:eastAsia="Times New Roman" w:cstheme="minorHAnsi"/>
                <w:sz w:val="20"/>
                <w:szCs w:val="20"/>
                <w:lang w:eastAsia="hr-HR"/>
              </w:rPr>
            </w:pPr>
          </w:p>
        </w:tc>
      </w:tr>
      <w:bookmarkEnd w:id="12"/>
    </w:tbl>
    <w:p w14:paraId="1A2400A2" w14:textId="77777777" w:rsidR="00222DED" w:rsidRDefault="00222DED" w:rsidP="00CD6653">
      <w:pPr>
        <w:spacing w:after="0" w:line="240" w:lineRule="auto"/>
        <w:rPr>
          <w:rFonts w:cstheme="minorHAnsi"/>
          <w:b/>
          <w:bCs/>
          <w:noProof/>
        </w:rPr>
      </w:pPr>
    </w:p>
    <w:p w14:paraId="5263E753" w14:textId="561828D4" w:rsidR="00616412" w:rsidRPr="005B4E87" w:rsidRDefault="00314C2A" w:rsidP="005B4E87">
      <w:pPr>
        <w:spacing w:before="120" w:after="120" w:line="240" w:lineRule="auto"/>
        <w:rPr>
          <w:rFonts w:cstheme="minorHAnsi"/>
          <w:b/>
          <w:bCs/>
          <w:noProof/>
        </w:rPr>
      </w:pPr>
      <w:r w:rsidRPr="00222DED">
        <w:rPr>
          <w:rFonts w:cstheme="minorHAnsi"/>
          <w:b/>
          <w:bCs/>
          <w:noProof/>
        </w:rPr>
        <w:t xml:space="preserve">Napomene:  </w:t>
      </w:r>
    </w:p>
    <w:p w14:paraId="3FF2A0A0" w14:textId="03403CAA" w:rsidR="00EC2218" w:rsidRPr="00222DED" w:rsidRDefault="00EC2218" w:rsidP="005B4E87">
      <w:pPr>
        <w:spacing w:before="120" w:after="120" w:line="240" w:lineRule="auto"/>
        <w:rPr>
          <w:rFonts w:cstheme="minorHAnsi"/>
          <w:noProof/>
        </w:rPr>
      </w:pPr>
      <w:r w:rsidRPr="00222DED">
        <w:rPr>
          <w:rFonts w:cstheme="minorHAnsi"/>
          <w:noProof/>
        </w:rPr>
        <w:t>Predmet nabave nije podijeljen u grupe i Ponuditelj može podnijeti ponudu samo za cjelokupan predmet nabave.</w:t>
      </w:r>
    </w:p>
    <w:p w14:paraId="21B35750" w14:textId="5D782452" w:rsidR="00314C2A" w:rsidRPr="00222DED" w:rsidRDefault="00314C2A" w:rsidP="005B4E87">
      <w:pPr>
        <w:spacing w:before="120" w:after="120" w:line="240" w:lineRule="auto"/>
        <w:rPr>
          <w:rFonts w:cstheme="minorHAnsi"/>
          <w:noProof/>
        </w:rPr>
      </w:pPr>
      <w:r w:rsidRPr="00222DED">
        <w:rPr>
          <w:rFonts w:cstheme="minorHAnsi"/>
          <w:noProof/>
        </w:rPr>
        <w:t xml:space="preserve">Cijene ponude mogu se unijeti u HRK ili EUR uz  naznaku valute HRK ili EUR. </w:t>
      </w:r>
      <w:r w:rsidR="00967EC2" w:rsidRPr="00222DED">
        <w:rPr>
          <w:rFonts w:cstheme="minorHAnsi"/>
          <w:noProof/>
        </w:rPr>
        <w:t xml:space="preserve">Cijene moraju biti </w:t>
      </w:r>
      <w:r w:rsidR="00967EC2" w:rsidRPr="007403D2">
        <w:rPr>
          <w:rFonts w:cstheme="minorHAnsi"/>
          <w:noProof/>
        </w:rPr>
        <w:t>iskazane na 2 decimale.</w:t>
      </w:r>
      <w:r w:rsidR="00616412" w:rsidRPr="007403D2">
        <w:rPr>
          <w:rFonts w:cstheme="minorHAnsi"/>
          <w:noProof/>
        </w:rPr>
        <w:t xml:space="preserve"> </w:t>
      </w:r>
      <w:r w:rsidRPr="007403D2">
        <w:rPr>
          <w:rFonts w:cstheme="minorHAnsi"/>
          <w:noProof/>
        </w:rPr>
        <w:t xml:space="preserve">Ukoliko su cijene izražene u </w:t>
      </w:r>
      <w:r w:rsidR="003C0688" w:rsidRPr="007403D2">
        <w:rPr>
          <w:rFonts w:cstheme="minorHAnsi"/>
          <w:noProof/>
        </w:rPr>
        <w:t xml:space="preserve">EUR </w:t>
      </w:r>
      <w:r w:rsidRPr="007403D2">
        <w:rPr>
          <w:rFonts w:cstheme="minorHAnsi"/>
          <w:noProof/>
        </w:rPr>
        <w:t>prilikom računanja protuvrijednosti</w:t>
      </w:r>
      <w:r w:rsidR="003C0688" w:rsidRPr="007403D2">
        <w:rPr>
          <w:rFonts w:cstheme="minorHAnsi"/>
          <w:noProof/>
        </w:rPr>
        <w:t xml:space="preserve"> </w:t>
      </w:r>
      <w:r w:rsidRPr="007403D2">
        <w:rPr>
          <w:rFonts w:cstheme="minorHAnsi"/>
          <w:noProof/>
        </w:rPr>
        <w:t>biti će</w:t>
      </w:r>
      <w:r w:rsidRPr="00222DED">
        <w:rPr>
          <w:rFonts w:cstheme="minorHAnsi"/>
          <w:noProof/>
        </w:rPr>
        <w:t xml:space="preserve"> primijenjen srednji tečaj HNB-a koji je u primjeni na dan objave ove Dokumentacije o nabavi.</w:t>
      </w:r>
    </w:p>
    <w:p w14:paraId="0E80BED9" w14:textId="77777777" w:rsidR="00222DED" w:rsidRDefault="00222DED" w:rsidP="004676CD">
      <w:pPr>
        <w:spacing w:after="0" w:line="360" w:lineRule="auto"/>
        <w:jc w:val="both"/>
        <w:rPr>
          <w:rFonts w:cstheme="minorHAnsi"/>
        </w:rPr>
      </w:pPr>
    </w:p>
    <w:p w14:paraId="616237AE" w14:textId="77777777" w:rsidR="00222DED" w:rsidRDefault="00222DED" w:rsidP="004676CD">
      <w:pPr>
        <w:spacing w:after="0" w:line="360" w:lineRule="auto"/>
        <w:jc w:val="both"/>
        <w:rPr>
          <w:rFonts w:cstheme="minorHAnsi"/>
        </w:rPr>
      </w:pPr>
    </w:p>
    <w:p w14:paraId="1F2E9AE7" w14:textId="7C2638E9" w:rsidR="004676CD" w:rsidRPr="00222DED" w:rsidRDefault="004676CD" w:rsidP="004676CD">
      <w:pPr>
        <w:spacing w:after="0" w:line="360" w:lineRule="auto"/>
        <w:jc w:val="both"/>
        <w:rPr>
          <w:rFonts w:cstheme="minorHAnsi"/>
        </w:rPr>
      </w:pPr>
      <w:r w:rsidRPr="00222DED">
        <w:rPr>
          <w:rFonts w:cstheme="minorHAnsi"/>
        </w:rPr>
        <w:t xml:space="preserve">U / </w:t>
      </w:r>
      <w:r w:rsidRPr="00222DED">
        <w:rPr>
          <w:rFonts w:cstheme="minorHAnsi"/>
          <w:color w:val="0070C0"/>
        </w:rPr>
        <w:t>In</w:t>
      </w:r>
      <w:r w:rsidRPr="00222DED">
        <w:rPr>
          <w:rFonts w:cstheme="minorHAnsi"/>
        </w:rPr>
        <w:t xml:space="preserve"> ______________, _____ 2021.</w:t>
      </w:r>
    </w:p>
    <w:p w14:paraId="59F94FAE" w14:textId="0466EAAF" w:rsidR="004676CD" w:rsidRPr="00222DED" w:rsidRDefault="004676CD" w:rsidP="004676CD">
      <w:pPr>
        <w:tabs>
          <w:tab w:val="left" w:pos="567"/>
        </w:tabs>
        <w:jc w:val="center"/>
        <w:rPr>
          <w:rFonts w:cstheme="minorHAnsi"/>
          <w:bCs/>
          <w:noProof/>
        </w:rPr>
      </w:pPr>
      <w:r w:rsidRPr="00222DED">
        <w:rPr>
          <w:rFonts w:cstheme="minorHAnsi"/>
          <w:bCs/>
          <w:noProof/>
        </w:rPr>
        <w:tab/>
      </w:r>
      <w:r w:rsidRPr="00222DED">
        <w:rPr>
          <w:rFonts w:cstheme="minorHAnsi"/>
          <w:bCs/>
          <w:noProof/>
        </w:rPr>
        <w:tab/>
      </w:r>
      <w:r w:rsidRPr="00222DED">
        <w:rPr>
          <w:rFonts w:cstheme="minorHAnsi"/>
          <w:bCs/>
          <w:noProof/>
        </w:rPr>
        <w:tab/>
      </w:r>
      <w:r w:rsidRPr="00222DED">
        <w:rPr>
          <w:rFonts w:cstheme="minorHAnsi"/>
          <w:bCs/>
          <w:noProof/>
        </w:rPr>
        <w:tab/>
      </w:r>
      <w:r w:rsidRPr="00222DED">
        <w:rPr>
          <w:rFonts w:cstheme="minorHAnsi"/>
          <w:bCs/>
          <w:noProof/>
        </w:rPr>
        <w:tab/>
      </w:r>
      <w:r w:rsidRPr="00222DED">
        <w:rPr>
          <w:rFonts w:cstheme="minorHAnsi"/>
          <w:bCs/>
          <w:noProof/>
        </w:rPr>
        <w:tab/>
      </w:r>
      <w:r w:rsidRPr="00222DED">
        <w:rPr>
          <w:rFonts w:cstheme="minorHAnsi"/>
          <w:bCs/>
          <w:noProof/>
        </w:rPr>
        <w:tab/>
        <w:t xml:space="preserve">ZA PONUDITELJA </w:t>
      </w:r>
    </w:p>
    <w:p w14:paraId="4C72B627" w14:textId="77777777" w:rsidR="004676CD" w:rsidRPr="00CD6653" w:rsidRDefault="004676CD" w:rsidP="004676CD">
      <w:pPr>
        <w:tabs>
          <w:tab w:val="left" w:pos="567"/>
        </w:tabs>
        <w:jc w:val="both"/>
        <w:rPr>
          <w:rFonts w:cstheme="minorHAnsi"/>
          <w:bCs/>
          <w:noProof/>
          <w:sz w:val="20"/>
          <w:szCs w:val="20"/>
        </w:rPr>
      </w:pPr>
      <w:r w:rsidRPr="00CD6653">
        <w:rPr>
          <w:rFonts w:cstheme="minorHAnsi"/>
          <w:bCs/>
          <w:noProof/>
          <w:sz w:val="20"/>
          <w:szCs w:val="20"/>
        </w:rPr>
        <w:tab/>
      </w:r>
      <w:r w:rsidRPr="00CD6653">
        <w:rPr>
          <w:rFonts w:cstheme="minorHAnsi"/>
          <w:bCs/>
          <w:noProof/>
          <w:sz w:val="20"/>
          <w:szCs w:val="20"/>
        </w:rPr>
        <w:tab/>
      </w:r>
      <w:r w:rsidRPr="00CD6653">
        <w:rPr>
          <w:rFonts w:cstheme="minorHAnsi"/>
          <w:bCs/>
          <w:noProof/>
          <w:sz w:val="20"/>
          <w:szCs w:val="20"/>
        </w:rPr>
        <w:tab/>
      </w:r>
      <w:r w:rsidRPr="00CD6653">
        <w:rPr>
          <w:rFonts w:cstheme="minorHAnsi"/>
          <w:bCs/>
          <w:noProof/>
          <w:sz w:val="20"/>
          <w:szCs w:val="20"/>
        </w:rPr>
        <w:tab/>
      </w:r>
      <w:r w:rsidRPr="00CD6653">
        <w:rPr>
          <w:rFonts w:cstheme="minorHAnsi"/>
          <w:bCs/>
          <w:noProof/>
          <w:sz w:val="20"/>
          <w:szCs w:val="20"/>
        </w:rPr>
        <w:tab/>
      </w:r>
      <w:r w:rsidRPr="00CD6653">
        <w:rPr>
          <w:rFonts w:cstheme="minorHAnsi"/>
          <w:bCs/>
          <w:noProof/>
          <w:sz w:val="20"/>
          <w:szCs w:val="20"/>
        </w:rPr>
        <w:tab/>
      </w:r>
      <w:r w:rsidRPr="00CD6653">
        <w:rPr>
          <w:rFonts w:cstheme="minorHAnsi"/>
          <w:bCs/>
          <w:noProof/>
          <w:sz w:val="20"/>
          <w:szCs w:val="20"/>
        </w:rPr>
        <w:tab/>
      </w:r>
      <w:r w:rsidRPr="00CD6653">
        <w:rPr>
          <w:rFonts w:cstheme="minorHAnsi"/>
          <w:bCs/>
          <w:noProof/>
          <w:sz w:val="20"/>
          <w:szCs w:val="20"/>
        </w:rPr>
        <w:tab/>
        <w:t>___________________________________</w:t>
      </w:r>
    </w:p>
    <w:p w14:paraId="67C2DE3E" w14:textId="77777777" w:rsidR="004676CD" w:rsidRPr="00CD6653" w:rsidRDefault="004676CD" w:rsidP="004676CD">
      <w:pPr>
        <w:tabs>
          <w:tab w:val="left" w:pos="567"/>
        </w:tabs>
        <w:spacing w:after="0"/>
        <w:jc w:val="right"/>
        <w:rPr>
          <w:rFonts w:cstheme="minorHAnsi"/>
          <w:bCs/>
          <w:noProof/>
          <w:sz w:val="20"/>
          <w:szCs w:val="20"/>
        </w:rPr>
      </w:pPr>
      <w:r w:rsidRPr="00CD6653">
        <w:rPr>
          <w:rFonts w:cstheme="minorHAnsi"/>
          <w:bCs/>
          <w:noProof/>
          <w:sz w:val="20"/>
          <w:szCs w:val="20"/>
        </w:rPr>
        <w:t>(Ime, prezime i potpis osobe ovlaštene za zastupanje)</w:t>
      </w:r>
    </w:p>
    <w:p w14:paraId="28352548" w14:textId="7B45EAB3" w:rsidR="00A7152D" w:rsidRPr="004676CD" w:rsidRDefault="00A7152D" w:rsidP="004676CD">
      <w:pPr>
        <w:tabs>
          <w:tab w:val="left" w:pos="567"/>
        </w:tabs>
        <w:spacing w:after="0"/>
        <w:jc w:val="right"/>
        <w:rPr>
          <w:rFonts w:cstheme="minorHAnsi"/>
          <w:bCs/>
          <w:noProof/>
          <w:color w:val="0070C0"/>
          <w:sz w:val="20"/>
          <w:szCs w:val="20"/>
          <w:lang w:val="en-GB"/>
        </w:rPr>
      </w:pPr>
      <w:r>
        <w:rPr>
          <w:rFonts w:cstheme="minorHAnsi"/>
          <w:bCs/>
          <w:noProof/>
          <w:sz w:val="20"/>
          <w:szCs w:val="20"/>
        </w:rPr>
        <w:br w:type="page"/>
      </w:r>
    </w:p>
    <w:p w14:paraId="1A756213" w14:textId="60F8D96C" w:rsidR="00915171" w:rsidRPr="00A7152D" w:rsidRDefault="00915171" w:rsidP="00915171">
      <w:pPr>
        <w:pStyle w:val="Heading1"/>
        <w:numPr>
          <w:ilvl w:val="0"/>
          <w:numId w:val="0"/>
        </w:numPr>
        <w:pBdr>
          <w:top w:val="single" w:sz="8" w:space="0" w:color="8DB3E2"/>
          <w:left w:val="single" w:sz="8" w:space="0" w:color="8DB3E2"/>
          <w:bottom w:val="single" w:sz="8" w:space="0" w:color="8DB3E2"/>
          <w:right w:val="single" w:sz="8" w:space="0" w:color="8DB3E2"/>
        </w:pBdr>
        <w:shd w:val="clear" w:color="auto" w:fill="8DB3E2"/>
        <w:spacing w:before="0" w:after="0" w:line="269" w:lineRule="auto"/>
        <w:ind w:left="284"/>
        <w:jc w:val="center"/>
        <w:rPr>
          <w:rFonts w:asciiTheme="minorHAnsi" w:hAnsiTheme="minorHAnsi" w:cstheme="minorHAnsi"/>
          <w:iCs/>
          <w:sz w:val="22"/>
          <w:szCs w:val="22"/>
          <w:lang w:bidi="en-US"/>
        </w:rPr>
      </w:pPr>
      <w:bookmarkStart w:id="13" w:name="_Hlk48282357"/>
      <w:r w:rsidRPr="00A7152D">
        <w:rPr>
          <w:rFonts w:asciiTheme="minorHAnsi" w:hAnsiTheme="minorHAnsi" w:cstheme="minorHAnsi"/>
          <w:iCs/>
          <w:sz w:val="22"/>
          <w:szCs w:val="22"/>
          <w:lang w:bidi="en-US"/>
        </w:rPr>
        <w:lastRenderedPageBreak/>
        <w:t xml:space="preserve">PRILOG </w:t>
      </w:r>
      <w:r w:rsidR="00E90B1B" w:rsidRPr="00A7152D">
        <w:rPr>
          <w:rFonts w:asciiTheme="minorHAnsi" w:hAnsiTheme="minorHAnsi" w:cstheme="minorHAnsi"/>
          <w:iCs/>
          <w:sz w:val="22"/>
          <w:szCs w:val="22"/>
          <w:lang w:bidi="en-US"/>
        </w:rPr>
        <w:t xml:space="preserve">3. </w:t>
      </w:r>
      <w:r w:rsidRPr="00A7152D">
        <w:rPr>
          <w:rFonts w:asciiTheme="minorHAnsi" w:hAnsiTheme="minorHAnsi" w:cstheme="minorHAnsi"/>
          <w:iCs/>
          <w:sz w:val="22"/>
          <w:szCs w:val="22"/>
          <w:lang w:bidi="en-US"/>
        </w:rPr>
        <w:t xml:space="preserve">TEHNIČKE SPECIFIKACIJE </w:t>
      </w:r>
    </w:p>
    <w:p w14:paraId="779780FF" w14:textId="226FCF57" w:rsidR="00A35B74" w:rsidRDefault="00A35B74" w:rsidP="00A35B74">
      <w:pPr>
        <w:rPr>
          <w:rFonts w:cstheme="minorHAnsi"/>
          <w:lang w:val="en-US" w:bidi="en-US"/>
        </w:rPr>
      </w:pPr>
    </w:p>
    <w:tbl>
      <w:tblPr>
        <w:tblW w:w="9220"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2301"/>
        <w:gridCol w:w="6919"/>
      </w:tblGrid>
      <w:tr w:rsidR="00CC60EE" w:rsidRPr="00CD6653" w14:paraId="0F2D614F" w14:textId="77777777" w:rsidTr="00F92CA4">
        <w:trPr>
          <w:trHeight w:val="358"/>
          <w:tblCellSpacing w:w="20" w:type="dxa"/>
          <w:jc w:val="center"/>
        </w:trPr>
        <w:tc>
          <w:tcPr>
            <w:tcW w:w="2241" w:type="dxa"/>
            <w:shd w:val="clear" w:color="auto" w:fill="auto"/>
            <w:vAlign w:val="center"/>
          </w:tcPr>
          <w:p w14:paraId="4D0E3C0D" w14:textId="073260F3" w:rsidR="00CC60EE" w:rsidRPr="00CD6653" w:rsidRDefault="00CC60EE" w:rsidP="00F92CA4">
            <w:pPr>
              <w:spacing w:after="0"/>
              <w:rPr>
                <w:rFonts w:cstheme="minorHAnsi"/>
                <w:b/>
                <w:sz w:val="20"/>
                <w:szCs w:val="20"/>
              </w:rPr>
            </w:pPr>
            <w:r w:rsidRPr="00CD6653">
              <w:rPr>
                <w:rFonts w:cstheme="minorHAnsi"/>
                <w:b/>
                <w:sz w:val="20"/>
                <w:szCs w:val="20"/>
              </w:rPr>
              <w:t xml:space="preserve">Naručitelj: </w:t>
            </w:r>
          </w:p>
        </w:tc>
        <w:tc>
          <w:tcPr>
            <w:tcW w:w="6859" w:type="dxa"/>
            <w:shd w:val="clear" w:color="auto" w:fill="auto"/>
            <w:vAlign w:val="center"/>
          </w:tcPr>
          <w:p w14:paraId="36228ADA" w14:textId="77777777" w:rsidR="00CC60EE" w:rsidRPr="00CD6653" w:rsidRDefault="00CC60EE" w:rsidP="00F92CA4">
            <w:pPr>
              <w:spacing w:after="0" w:line="240" w:lineRule="auto"/>
              <w:rPr>
                <w:rFonts w:ascii="Calibri" w:eastAsia="Times New Roman" w:hAnsi="Calibri" w:cs="Calibri"/>
                <w:b/>
                <w:bCs/>
                <w:sz w:val="20"/>
                <w:szCs w:val="20"/>
                <w:lang w:eastAsia="hr-HR"/>
              </w:rPr>
            </w:pPr>
            <w:r w:rsidRPr="00CD6653">
              <w:rPr>
                <w:rFonts w:cstheme="minorHAnsi"/>
                <w:b/>
                <w:bCs/>
                <w:sz w:val="20"/>
                <w:szCs w:val="20"/>
              </w:rPr>
              <w:t xml:space="preserve">TOPOMATIKA d.o.o., </w:t>
            </w:r>
            <w:r w:rsidRPr="00CD6653">
              <w:rPr>
                <w:rFonts w:ascii="Calibri" w:eastAsia="Times New Roman" w:hAnsi="Calibri" w:cs="Calibri"/>
                <w:b/>
                <w:bCs/>
                <w:sz w:val="20"/>
                <w:szCs w:val="20"/>
                <w:lang w:eastAsia="hr-HR"/>
              </w:rPr>
              <w:t>Sveta Nedelja, Industrijska ulica 3, Novaki</w:t>
            </w:r>
          </w:p>
          <w:p w14:paraId="30BAF3F2" w14:textId="0749E7EA" w:rsidR="00CC60EE" w:rsidRPr="00E873E2" w:rsidRDefault="00CC60EE" w:rsidP="00F92CA4">
            <w:pPr>
              <w:spacing w:after="0" w:line="240" w:lineRule="auto"/>
              <w:rPr>
                <w:rFonts w:ascii="Calibri" w:eastAsia="Times New Roman" w:hAnsi="Calibri" w:cs="Calibri"/>
                <w:b/>
                <w:bCs/>
                <w:color w:val="0070C0"/>
                <w:sz w:val="20"/>
                <w:szCs w:val="20"/>
                <w:lang w:val="en-GB" w:eastAsia="hr-HR"/>
              </w:rPr>
            </w:pPr>
            <w:r w:rsidRPr="00CD6653">
              <w:rPr>
                <w:rFonts w:cstheme="minorHAnsi"/>
                <w:b/>
                <w:bCs/>
                <w:sz w:val="20"/>
                <w:szCs w:val="20"/>
              </w:rPr>
              <w:t>OIB: 51475743156</w:t>
            </w:r>
            <w:r w:rsidRPr="00CD6653">
              <w:rPr>
                <w:rFonts w:ascii="Calibri" w:eastAsia="Times New Roman" w:hAnsi="Calibri" w:cs="Calibri"/>
                <w:b/>
                <w:bCs/>
                <w:color w:val="0070C0"/>
                <w:sz w:val="20"/>
                <w:szCs w:val="20"/>
                <w:lang w:val="en-GB" w:eastAsia="hr-HR"/>
              </w:rPr>
              <w:t xml:space="preserve"> </w:t>
            </w:r>
          </w:p>
        </w:tc>
      </w:tr>
      <w:tr w:rsidR="00CC60EE" w:rsidRPr="00CD6653" w14:paraId="27A6844B" w14:textId="77777777" w:rsidTr="00F92CA4">
        <w:trPr>
          <w:trHeight w:val="358"/>
          <w:tblCellSpacing w:w="20" w:type="dxa"/>
          <w:jc w:val="center"/>
        </w:trPr>
        <w:tc>
          <w:tcPr>
            <w:tcW w:w="2241" w:type="dxa"/>
            <w:shd w:val="clear" w:color="auto" w:fill="auto"/>
            <w:vAlign w:val="center"/>
          </w:tcPr>
          <w:p w14:paraId="5AFAD7BC" w14:textId="6E55D8A7" w:rsidR="00CC60EE" w:rsidRPr="00CD6653" w:rsidRDefault="00FB453A" w:rsidP="00F92CA4">
            <w:pPr>
              <w:spacing w:after="0"/>
              <w:rPr>
                <w:rFonts w:cstheme="minorHAnsi"/>
                <w:b/>
                <w:sz w:val="20"/>
                <w:szCs w:val="20"/>
              </w:rPr>
            </w:pPr>
            <w:r>
              <w:rPr>
                <w:rFonts w:cstheme="minorHAnsi"/>
                <w:b/>
                <w:sz w:val="20"/>
                <w:szCs w:val="20"/>
              </w:rPr>
              <w:t>Naziv</w:t>
            </w:r>
            <w:r w:rsidR="00CC60EE" w:rsidRPr="00CD6653">
              <w:rPr>
                <w:rFonts w:cstheme="minorHAnsi"/>
                <w:b/>
                <w:sz w:val="20"/>
                <w:szCs w:val="20"/>
              </w:rPr>
              <w:t xml:space="preserve"> nabave</w:t>
            </w:r>
            <w:r>
              <w:rPr>
                <w:rFonts w:cstheme="minorHAnsi"/>
                <w:b/>
                <w:sz w:val="20"/>
                <w:szCs w:val="20"/>
              </w:rPr>
              <w:t>:</w:t>
            </w:r>
          </w:p>
        </w:tc>
        <w:tc>
          <w:tcPr>
            <w:tcW w:w="6859" w:type="dxa"/>
            <w:shd w:val="clear" w:color="auto" w:fill="auto"/>
            <w:vAlign w:val="center"/>
          </w:tcPr>
          <w:p w14:paraId="64331E70" w14:textId="6E65719B" w:rsidR="00E873E2" w:rsidRPr="00CD6653" w:rsidRDefault="00CC60EE" w:rsidP="00E873E2">
            <w:pPr>
              <w:spacing w:after="0" w:line="240" w:lineRule="auto"/>
              <w:rPr>
                <w:rFonts w:cstheme="minorHAnsi"/>
                <w:b/>
                <w:bCs/>
                <w:sz w:val="20"/>
                <w:szCs w:val="20"/>
              </w:rPr>
            </w:pPr>
            <w:r w:rsidRPr="00CD6653">
              <w:rPr>
                <w:rFonts w:ascii="Calibri" w:hAnsi="Calibri" w:cs="Calibri"/>
                <w:b/>
                <w:bCs/>
                <w:sz w:val="20"/>
                <w:szCs w:val="20"/>
              </w:rPr>
              <w:t>NABAVA</w:t>
            </w:r>
            <w:r w:rsidR="00E873E2">
              <w:rPr>
                <w:rFonts w:ascii="Calibri" w:hAnsi="Calibri" w:cs="Calibri"/>
                <w:b/>
                <w:bCs/>
                <w:sz w:val="20"/>
                <w:szCs w:val="20"/>
              </w:rPr>
              <w:t xml:space="preserve"> </w:t>
            </w:r>
            <w:r w:rsidRPr="00CD6653">
              <w:rPr>
                <w:rFonts w:ascii="Calibri" w:hAnsi="Calibri" w:cs="Calibri"/>
                <w:b/>
                <w:bCs/>
                <w:sz w:val="20"/>
                <w:szCs w:val="20"/>
              </w:rPr>
              <w:t>3D</w:t>
            </w:r>
            <w:r w:rsidR="00E873E2">
              <w:rPr>
                <w:rFonts w:ascii="Calibri" w:hAnsi="Calibri" w:cs="Calibri"/>
                <w:b/>
                <w:bCs/>
                <w:sz w:val="20"/>
                <w:szCs w:val="20"/>
              </w:rPr>
              <w:t xml:space="preserve"> PRINTERA</w:t>
            </w:r>
          </w:p>
          <w:p w14:paraId="1823920C" w14:textId="3952A778" w:rsidR="00CC60EE" w:rsidRPr="00CD6653" w:rsidRDefault="00CC60EE" w:rsidP="00F92CA4">
            <w:pPr>
              <w:spacing w:after="0" w:line="240" w:lineRule="auto"/>
              <w:rPr>
                <w:rFonts w:cstheme="minorHAnsi"/>
                <w:b/>
                <w:bCs/>
                <w:sz w:val="20"/>
                <w:szCs w:val="20"/>
              </w:rPr>
            </w:pPr>
          </w:p>
        </w:tc>
      </w:tr>
    </w:tbl>
    <w:p w14:paraId="3AB97C5F" w14:textId="77777777" w:rsidR="00A35B74" w:rsidRPr="002B7AD4" w:rsidRDefault="00A35B74" w:rsidP="00A35B74">
      <w:pPr>
        <w:spacing w:after="0"/>
        <w:rPr>
          <w:rFonts w:cstheme="minorHAnsi"/>
          <w:sz w:val="20"/>
          <w:szCs w:val="20"/>
        </w:rPr>
      </w:pPr>
    </w:p>
    <w:p w14:paraId="27ACBFAE" w14:textId="77777777" w:rsidR="00436B0D" w:rsidRPr="00CD6653" w:rsidRDefault="00436B0D" w:rsidP="00436B0D">
      <w:pPr>
        <w:spacing w:after="0" w:line="240" w:lineRule="auto"/>
        <w:rPr>
          <w:rFonts w:cstheme="minorHAnsi"/>
          <w:b/>
          <w:bCs/>
          <w:sz w:val="20"/>
          <w:szCs w:val="20"/>
          <w:lang w:val="en-GB"/>
        </w:rPr>
      </w:pPr>
      <w:r w:rsidRPr="00CD6653">
        <w:rPr>
          <w:rFonts w:cstheme="minorHAnsi"/>
          <w:b/>
          <w:sz w:val="20"/>
          <w:szCs w:val="20"/>
        </w:rPr>
        <w:t>Evidencijski broj nabave</w:t>
      </w:r>
      <w:r>
        <w:rPr>
          <w:rFonts w:cstheme="minorHAnsi"/>
          <w:b/>
          <w:sz w:val="20"/>
          <w:szCs w:val="20"/>
        </w:rPr>
        <w:t xml:space="preserve">: </w:t>
      </w:r>
      <w:r w:rsidRPr="00CD6653">
        <w:rPr>
          <w:rFonts w:cstheme="minorHAnsi"/>
          <w:b/>
          <w:bCs/>
          <w:sz w:val="20"/>
          <w:szCs w:val="20"/>
          <w:lang w:val="en-GB"/>
        </w:rPr>
        <w:t>DZT-0</w:t>
      </w:r>
      <w:r>
        <w:rPr>
          <w:rFonts w:cstheme="minorHAnsi"/>
          <w:b/>
          <w:bCs/>
          <w:sz w:val="20"/>
          <w:szCs w:val="20"/>
          <w:lang w:val="en-GB"/>
        </w:rPr>
        <w:t>8</w:t>
      </w:r>
    </w:p>
    <w:p w14:paraId="2942463C" w14:textId="77777777" w:rsidR="00436B0D" w:rsidRPr="00CD6653" w:rsidRDefault="00436B0D" w:rsidP="00436B0D">
      <w:pPr>
        <w:spacing w:after="0" w:line="240" w:lineRule="auto"/>
        <w:outlineLvl w:val="4"/>
        <w:rPr>
          <w:rFonts w:eastAsia="Times New Roman" w:cstheme="minorHAnsi"/>
          <w:b/>
          <w:bCs/>
          <w:iCs/>
          <w:sz w:val="20"/>
          <w:szCs w:val="20"/>
        </w:rPr>
      </w:pPr>
    </w:p>
    <w:p w14:paraId="6E8D4555" w14:textId="77777777" w:rsidR="00436B0D" w:rsidRDefault="00436B0D" w:rsidP="00436B0D">
      <w:pPr>
        <w:spacing w:after="0" w:line="240" w:lineRule="auto"/>
        <w:outlineLvl w:val="4"/>
        <w:rPr>
          <w:rFonts w:eastAsia="Times New Roman" w:cstheme="minorHAnsi"/>
          <w:b/>
          <w:bCs/>
          <w:iCs/>
          <w:sz w:val="20"/>
          <w:szCs w:val="20"/>
        </w:rPr>
      </w:pPr>
      <w:r w:rsidRPr="00CD6653">
        <w:rPr>
          <w:rFonts w:eastAsia="Times New Roman" w:cstheme="minorHAnsi"/>
          <w:b/>
          <w:bCs/>
          <w:iCs/>
          <w:sz w:val="20"/>
          <w:szCs w:val="20"/>
        </w:rPr>
        <w:t xml:space="preserve">NAZIV PONUDITELJA:  </w:t>
      </w:r>
    </w:p>
    <w:p w14:paraId="3CA9D068" w14:textId="77777777" w:rsidR="00436B0D" w:rsidRDefault="00436B0D" w:rsidP="00436B0D">
      <w:pPr>
        <w:spacing w:after="0" w:line="240" w:lineRule="auto"/>
        <w:outlineLvl w:val="4"/>
        <w:rPr>
          <w:rFonts w:eastAsia="Times New Roman" w:cstheme="minorHAnsi"/>
          <w:b/>
          <w:bCs/>
          <w:iCs/>
          <w:sz w:val="20"/>
          <w:szCs w:val="20"/>
        </w:rPr>
      </w:pPr>
    </w:p>
    <w:p w14:paraId="59ACE971" w14:textId="77777777" w:rsidR="00436B0D" w:rsidRPr="00CD6653" w:rsidRDefault="00436B0D" w:rsidP="00436B0D">
      <w:pPr>
        <w:spacing w:after="0" w:line="240" w:lineRule="auto"/>
        <w:outlineLvl w:val="4"/>
        <w:rPr>
          <w:rFonts w:eastAsia="Times New Roman" w:cstheme="minorHAnsi"/>
          <w:bCs/>
          <w:iCs/>
          <w:sz w:val="20"/>
          <w:szCs w:val="20"/>
        </w:rPr>
      </w:pPr>
      <w:r w:rsidRPr="00CD6653">
        <w:rPr>
          <w:rFonts w:eastAsia="Times New Roman" w:cstheme="minorHAnsi"/>
          <w:iCs/>
          <w:sz w:val="20"/>
          <w:szCs w:val="20"/>
        </w:rPr>
        <w:t>______________________________</w:t>
      </w:r>
      <w:r w:rsidRPr="00CD6653">
        <w:rPr>
          <w:rFonts w:eastAsia="Times New Roman" w:cstheme="minorHAnsi"/>
          <w:bCs/>
          <w:iCs/>
          <w:sz w:val="20"/>
          <w:szCs w:val="20"/>
        </w:rPr>
        <w:t>____________________________________________________</w:t>
      </w:r>
    </w:p>
    <w:p w14:paraId="692E5133" w14:textId="77777777" w:rsidR="00753B3A" w:rsidRPr="00CC60EE" w:rsidRDefault="00753B3A" w:rsidP="00753B3A">
      <w:pPr>
        <w:spacing w:after="0" w:line="240" w:lineRule="auto"/>
        <w:outlineLvl w:val="4"/>
        <w:rPr>
          <w:rFonts w:eastAsia="Times New Roman" w:cstheme="minorHAnsi"/>
          <w:bCs/>
          <w:iCs/>
          <w:sz w:val="20"/>
          <w:szCs w:val="20"/>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8"/>
        <w:gridCol w:w="3543"/>
        <w:gridCol w:w="1701"/>
      </w:tblGrid>
      <w:tr w:rsidR="00DA1B01" w:rsidRPr="00CC60EE" w14:paraId="32FD1F24" w14:textId="77777777" w:rsidTr="00030CE3">
        <w:trPr>
          <w:trHeight w:val="776"/>
        </w:trPr>
        <w:tc>
          <w:tcPr>
            <w:tcW w:w="709" w:type="dxa"/>
            <w:shd w:val="clear" w:color="auto" w:fill="F3F3F3"/>
            <w:noWrap/>
            <w:vAlign w:val="center"/>
          </w:tcPr>
          <w:p w14:paraId="41A9A509" w14:textId="6169BF34" w:rsidR="00DA1B01" w:rsidRPr="00CC60EE" w:rsidRDefault="00DA1B01" w:rsidP="00D33171">
            <w:pPr>
              <w:spacing w:after="0" w:line="240" w:lineRule="auto"/>
              <w:ind w:hanging="108"/>
              <w:jc w:val="center"/>
              <w:rPr>
                <w:rFonts w:eastAsia="Times New Roman" w:cstheme="minorHAnsi"/>
                <w:b/>
                <w:bCs/>
                <w:sz w:val="20"/>
                <w:szCs w:val="20"/>
                <w:lang w:eastAsia="hr-HR"/>
              </w:rPr>
            </w:pPr>
            <w:bookmarkStart w:id="14" w:name="_Hlk199908"/>
          </w:p>
        </w:tc>
        <w:tc>
          <w:tcPr>
            <w:tcW w:w="3828" w:type="dxa"/>
            <w:shd w:val="clear" w:color="auto" w:fill="F3F3F3"/>
            <w:vAlign w:val="center"/>
          </w:tcPr>
          <w:p w14:paraId="7339730E" w14:textId="7FAC0C10" w:rsidR="00DA1B01" w:rsidRPr="00CC60EE" w:rsidRDefault="00DA1B01" w:rsidP="00A35B74">
            <w:pPr>
              <w:spacing w:after="0" w:line="240" w:lineRule="auto"/>
              <w:jc w:val="center"/>
              <w:rPr>
                <w:rFonts w:eastAsia="Times New Roman" w:cstheme="minorHAnsi"/>
                <w:b/>
                <w:bCs/>
                <w:sz w:val="20"/>
                <w:szCs w:val="20"/>
                <w:lang w:eastAsia="hr-HR"/>
              </w:rPr>
            </w:pPr>
            <w:r w:rsidRPr="00CC60EE">
              <w:rPr>
                <w:rFonts w:eastAsia="Times New Roman" w:cstheme="minorHAnsi"/>
                <w:b/>
                <w:bCs/>
                <w:sz w:val="20"/>
                <w:szCs w:val="20"/>
                <w:lang w:eastAsia="hr-HR"/>
              </w:rPr>
              <w:t>Minimalne tehničko-tehnološke karakteristike koje Naručitelj zahtijeva</w:t>
            </w:r>
          </w:p>
        </w:tc>
        <w:tc>
          <w:tcPr>
            <w:tcW w:w="3543" w:type="dxa"/>
            <w:shd w:val="clear" w:color="auto" w:fill="F3F3F3"/>
            <w:vAlign w:val="center"/>
          </w:tcPr>
          <w:p w14:paraId="5C6067CC" w14:textId="72026B05" w:rsidR="00DA1B01" w:rsidRPr="00CC60EE" w:rsidRDefault="00DA1B01" w:rsidP="00A35B74">
            <w:pPr>
              <w:spacing w:after="0" w:line="240" w:lineRule="auto"/>
              <w:jc w:val="center"/>
              <w:rPr>
                <w:rFonts w:cstheme="minorHAnsi"/>
                <w:b/>
                <w:sz w:val="20"/>
                <w:szCs w:val="20"/>
              </w:rPr>
            </w:pPr>
            <w:r w:rsidRPr="00CC60EE">
              <w:rPr>
                <w:rFonts w:cstheme="minorHAnsi"/>
                <w:b/>
                <w:sz w:val="20"/>
                <w:szCs w:val="20"/>
              </w:rPr>
              <w:t>Tehničko-tehnološke karakteristike koje Ponuditelj nudi</w:t>
            </w:r>
          </w:p>
        </w:tc>
        <w:tc>
          <w:tcPr>
            <w:tcW w:w="1701" w:type="dxa"/>
            <w:shd w:val="clear" w:color="auto" w:fill="F3F3F3"/>
          </w:tcPr>
          <w:p w14:paraId="7C0A521D" w14:textId="61D08D8F" w:rsidR="00DA1B01" w:rsidRPr="00CC60EE" w:rsidRDefault="00DA1B01" w:rsidP="00D33171">
            <w:pPr>
              <w:spacing w:after="0" w:line="240" w:lineRule="auto"/>
              <w:jc w:val="center"/>
              <w:rPr>
                <w:rFonts w:eastAsia="Times New Roman" w:cstheme="minorHAnsi"/>
                <w:b/>
                <w:bCs/>
                <w:sz w:val="20"/>
                <w:szCs w:val="20"/>
                <w:lang w:eastAsia="hr-HR"/>
              </w:rPr>
            </w:pPr>
            <w:r w:rsidRPr="00CC60EE">
              <w:rPr>
                <w:rFonts w:cstheme="minorHAnsi"/>
                <w:b/>
                <w:bCs/>
                <w:sz w:val="20"/>
                <w:szCs w:val="20"/>
              </w:rPr>
              <w:t xml:space="preserve">Zabilješke Odbora za nabavu </w:t>
            </w:r>
          </w:p>
        </w:tc>
      </w:tr>
      <w:tr w:rsidR="0031714E" w:rsidRPr="00CC60EE" w14:paraId="138AFA1F" w14:textId="77777777" w:rsidTr="00030CE3">
        <w:trPr>
          <w:trHeight w:val="693"/>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468D9F5F" w14:textId="40875C75" w:rsidR="0031714E" w:rsidRPr="00CC60EE" w:rsidRDefault="0031714E" w:rsidP="0031714E">
            <w:pPr>
              <w:spacing w:after="0" w:line="240" w:lineRule="auto"/>
              <w:rPr>
                <w:rFonts w:eastAsia="Times New Roman" w:cstheme="minorHAnsi"/>
                <w:b/>
                <w:bCs/>
                <w:sz w:val="20"/>
                <w:szCs w:val="20"/>
                <w:lang w:eastAsia="hr-HR"/>
              </w:rPr>
            </w:pPr>
            <w:bookmarkStart w:id="15" w:name="_Hlk50546252"/>
            <w:r w:rsidRPr="00CC60EE">
              <w:rPr>
                <w:rFonts w:cstheme="minorHAnsi"/>
                <w:b/>
                <w:bCs/>
                <w:color w:val="000000"/>
                <w:sz w:val="20"/>
                <w:szCs w:val="20"/>
              </w:rPr>
              <w:t>1</w:t>
            </w:r>
          </w:p>
        </w:tc>
        <w:tc>
          <w:tcPr>
            <w:tcW w:w="3828" w:type="dxa"/>
            <w:tcBorders>
              <w:top w:val="single" w:sz="4" w:space="0" w:color="auto"/>
              <w:left w:val="nil"/>
              <w:bottom w:val="single" w:sz="4" w:space="0" w:color="auto"/>
              <w:right w:val="single" w:sz="4" w:space="0" w:color="auto"/>
            </w:tcBorders>
            <w:shd w:val="clear" w:color="auto" w:fill="D9D9D9" w:themeFill="background1" w:themeFillShade="D9"/>
          </w:tcPr>
          <w:p w14:paraId="0EEF7965" w14:textId="0B397D62" w:rsidR="00E873E2" w:rsidRPr="00CC60EE" w:rsidRDefault="001E226A" w:rsidP="00E873E2">
            <w:pPr>
              <w:spacing w:after="0" w:line="240" w:lineRule="auto"/>
              <w:rPr>
                <w:rFonts w:eastAsia="Times New Roman" w:cstheme="minorHAnsi"/>
                <w:b/>
                <w:bCs/>
                <w:color w:val="000000"/>
                <w:sz w:val="20"/>
                <w:szCs w:val="20"/>
                <w:lang w:eastAsia="hr-HR"/>
              </w:rPr>
            </w:pPr>
            <w:r w:rsidRPr="00CC60EE">
              <w:rPr>
                <w:rFonts w:cstheme="minorHAnsi"/>
                <w:b/>
                <w:bCs/>
                <w:color w:val="000000"/>
                <w:sz w:val="20"/>
                <w:szCs w:val="20"/>
              </w:rPr>
              <w:t xml:space="preserve">3D </w:t>
            </w:r>
            <w:r w:rsidR="00E873E2">
              <w:rPr>
                <w:rFonts w:cstheme="minorHAnsi"/>
                <w:b/>
                <w:bCs/>
                <w:color w:val="000000"/>
                <w:sz w:val="20"/>
                <w:szCs w:val="20"/>
              </w:rPr>
              <w:t>PRINTER</w:t>
            </w:r>
          </w:p>
          <w:p w14:paraId="4227CD70" w14:textId="18D392C6" w:rsidR="000541DC" w:rsidRPr="00CC60EE" w:rsidRDefault="000541DC" w:rsidP="0031714E">
            <w:pPr>
              <w:spacing w:after="0" w:line="240" w:lineRule="auto"/>
              <w:rPr>
                <w:rFonts w:eastAsia="Times New Roman" w:cstheme="minorHAnsi"/>
                <w:b/>
                <w:bCs/>
                <w:color w:val="000000"/>
                <w:sz w:val="20"/>
                <w:szCs w:val="20"/>
                <w:lang w:eastAsia="hr-HR"/>
              </w:rPr>
            </w:pP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0C0117EF" w14:textId="10304F2D" w:rsidR="0031714E" w:rsidRPr="00CC60EE" w:rsidRDefault="0031714E" w:rsidP="005B4E87">
            <w:pPr>
              <w:spacing w:after="0" w:line="240" w:lineRule="auto"/>
              <w:rPr>
                <w:rFonts w:eastAsia="Times New Roman" w:cstheme="minorHAnsi"/>
                <w:sz w:val="20"/>
                <w:szCs w:val="20"/>
                <w:lang w:eastAsia="hr-HR"/>
              </w:rPr>
            </w:pP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FFE1ED" w14:textId="77777777" w:rsidR="0031714E" w:rsidRPr="00CC60EE" w:rsidRDefault="0031714E" w:rsidP="005B4E87">
            <w:pPr>
              <w:spacing w:after="0" w:line="240" w:lineRule="auto"/>
              <w:rPr>
                <w:rFonts w:eastAsia="Times New Roman" w:cstheme="minorHAnsi"/>
                <w:sz w:val="20"/>
                <w:szCs w:val="20"/>
                <w:lang w:eastAsia="hr-HR"/>
              </w:rPr>
            </w:pPr>
          </w:p>
        </w:tc>
      </w:tr>
      <w:tr w:rsidR="00281694" w:rsidRPr="00CC60EE" w14:paraId="4AD11838" w14:textId="77777777" w:rsidTr="00030CE3">
        <w:trPr>
          <w:trHeight w:val="400"/>
        </w:trPr>
        <w:tc>
          <w:tcPr>
            <w:tcW w:w="709" w:type="dxa"/>
            <w:tcBorders>
              <w:top w:val="nil"/>
              <w:left w:val="single" w:sz="4" w:space="0" w:color="auto"/>
              <w:bottom w:val="single" w:sz="4" w:space="0" w:color="auto"/>
              <w:right w:val="single" w:sz="4" w:space="0" w:color="auto"/>
            </w:tcBorders>
            <w:shd w:val="clear" w:color="auto" w:fill="auto"/>
            <w:noWrap/>
          </w:tcPr>
          <w:p w14:paraId="6640F2E1" w14:textId="12A0DE93" w:rsidR="00281694" w:rsidRPr="00CC60EE" w:rsidRDefault="00281694" w:rsidP="00281694">
            <w:pPr>
              <w:spacing w:after="0" w:line="240" w:lineRule="auto"/>
              <w:rPr>
                <w:rFonts w:eastAsia="Times New Roman" w:cstheme="minorHAnsi"/>
                <w:b/>
                <w:bCs/>
                <w:sz w:val="20"/>
                <w:szCs w:val="20"/>
                <w:lang w:eastAsia="hr-HR"/>
              </w:rPr>
            </w:pPr>
            <w:r w:rsidRPr="00CC60EE">
              <w:rPr>
                <w:rFonts w:cstheme="minorHAnsi"/>
                <w:b/>
                <w:bCs/>
                <w:color w:val="000000"/>
                <w:sz w:val="20"/>
                <w:szCs w:val="20"/>
              </w:rPr>
              <w:t>1.1</w:t>
            </w:r>
          </w:p>
        </w:tc>
        <w:tc>
          <w:tcPr>
            <w:tcW w:w="3828" w:type="dxa"/>
            <w:tcBorders>
              <w:top w:val="nil"/>
              <w:left w:val="nil"/>
              <w:bottom w:val="single" w:sz="4" w:space="0" w:color="auto"/>
              <w:right w:val="single" w:sz="4" w:space="0" w:color="auto"/>
            </w:tcBorders>
            <w:shd w:val="clear" w:color="auto" w:fill="auto"/>
          </w:tcPr>
          <w:p w14:paraId="64B29A25" w14:textId="0D25B6E1" w:rsidR="00281694" w:rsidRPr="00CC60EE" w:rsidRDefault="00281694" w:rsidP="00281694">
            <w:pPr>
              <w:spacing w:after="0" w:line="240" w:lineRule="auto"/>
              <w:rPr>
                <w:rFonts w:eastAsia="Times New Roman" w:cstheme="minorHAnsi"/>
                <w:b/>
                <w:bCs/>
                <w:color w:val="000000"/>
                <w:sz w:val="20"/>
                <w:szCs w:val="20"/>
                <w:lang w:eastAsia="hr-HR"/>
              </w:rPr>
            </w:pPr>
            <w:r w:rsidRPr="00402438">
              <w:rPr>
                <w:rFonts w:eastAsia="Times New Roman" w:cstheme="minorHAnsi"/>
                <w:b/>
                <w:bCs/>
                <w:color w:val="000000"/>
                <w:sz w:val="20"/>
                <w:szCs w:val="20"/>
                <w:lang w:eastAsia="hr-HR"/>
              </w:rPr>
              <w:t>3D printer (Stroj za direktnu digitalnu proizvodnju)</w:t>
            </w:r>
          </w:p>
        </w:tc>
        <w:tc>
          <w:tcPr>
            <w:tcW w:w="3543" w:type="dxa"/>
            <w:tcBorders>
              <w:top w:val="single" w:sz="4" w:space="0" w:color="auto"/>
              <w:left w:val="single" w:sz="4" w:space="0" w:color="auto"/>
              <w:bottom w:val="single" w:sz="4" w:space="0" w:color="auto"/>
              <w:right w:val="single" w:sz="4" w:space="0" w:color="auto"/>
            </w:tcBorders>
            <w:noWrap/>
          </w:tcPr>
          <w:p w14:paraId="32D079AC" w14:textId="77777777" w:rsidR="00281694" w:rsidRPr="00CC60EE" w:rsidRDefault="00281694" w:rsidP="00281694">
            <w:pPr>
              <w:spacing w:after="0" w:line="240" w:lineRule="auto"/>
              <w:rPr>
                <w:rFonts w:eastAsia="Times New Roman" w:cstheme="minorHAnsi"/>
                <w:sz w:val="20"/>
                <w:szCs w:val="20"/>
                <w:lang w:eastAsia="hr-HR"/>
              </w:rPr>
            </w:pPr>
          </w:p>
        </w:tc>
        <w:tc>
          <w:tcPr>
            <w:tcW w:w="1701" w:type="dxa"/>
            <w:tcBorders>
              <w:top w:val="single" w:sz="4" w:space="0" w:color="auto"/>
              <w:left w:val="single" w:sz="4" w:space="0" w:color="auto"/>
              <w:bottom w:val="single" w:sz="4" w:space="0" w:color="auto"/>
              <w:right w:val="single" w:sz="4" w:space="0" w:color="auto"/>
            </w:tcBorders>
          </w:tcPr>
          <w:p w14:paraId="02D89B79" w14:textId="77777777" w:rsidR="00281694" w:rsidRPr="00CC60EE" w:rsidRDefault="00281694" w:rsidP="00281694">
            <w:pPr>
              <w:spacing w:after="0" w:line="240" w:lineRule="auto"/>
              <w:rPr>
                <w:rFonts w:eastAsia="Times New Roman" w:cstheme="minorHAnsi"/>
                <w:sz w:val="20"/>
                <w:szCs w:val="20"/>
                <w:lang w:eastAsia="hr-HR"/>
              </w:rPr>
            </w:pPr>
          </w:p>
        </w:tc>
      </w:tr>
      <w:tr w:rsidR="00281694" w:rsidRPr="00CC60EE" w14:paraId="289AE5EC" w14:textId="77777777" w:rsidTr="00030CE3">
        <w:trPr>
          <w:trHeight w:val="400"/>
        </w:trPr>
        <w:tc>
          <w:tcPr>
            <w:tcW w:w="709" w:type="dxa"/>
            <w:tcBorders>
              <w:top w:val="nil"/>
              <w:left w:val="single" w:sz="4" w:space="0" w:color="auto"/>
              <w:bottom w:val="single" w:sz="4" w:space="0" w:color="auto"/>
              <w:right w:val="single" w:sz="4" w:space="0" w:color="auto"/>
            </w:tcBorders>
            <w:shd w:val="clear" w:color="auto" w:fill="auto"/>
            <w:noWrap/>
          </w:tcPr>
          <w:p w14:paraId="4DC9D749" w14:textId="4803BFC5" w:rsidR="00281694" w:rsidRPr="00CC60EE" w:rsidRDefault="00281694" w:rsidP="00281694">
            <w:pPr>
              <w:spacing w:after="0" w:line="240" w:lineRule="auto"/>
              <w:rPr>
                <w:rFonts w:eastAsia="Times New Roman" w:cstheme="minorHAnsi"/>
                <w:sz w:val="20"/>
                <w:szCs w:val="20"/>
                <w:lang w:eastAsia="hr-HR"/>
              </w:rPr>
            </w:pPr>
            <w:r w:rsidRPr="00CC60EE">
              <w:rPr>
                <w:rFonts w:cstheme="minorHAnsi"/>
                <w:color w:val="000000"/>
                <w:sz w:val="20"/>
                <w:szCs w:val="20"/>
              </w:rPr>
              <w:t>1.1.1</w:t>
            </w:r>
          </w:p>
        </w:tc>
        <w:tc>
          <w:tcPr>
            <w:tcW w:w="3828" w:type="dxa"/>
            <w:tcBorders>
              <w:top w:val="nil"/>
              <w:left w:val="nil"/>
              <w:bottom w:val="single" w:sz="4" w:space="0" w:color="auto"/>
              <w:right w:val="single" w:sz="4" w:space="0" w:color="auto"/>
            </w:tcBorders>
            <w:shd w:val="clear" w:color="auto" w:fill="auto"/>
          </w:tcPr>
          <w:p w14:paraId="5354F6E4" w14:textId="0059D84A" w:rsidR="00281694" w:rsidRPr="00281694" w:rsidRDefault="00281694" w:rsidP="00281694">
            <w:pPr>
              <w:spacing w:after="0" w:line="240" w:lineRule="auto"/>
              <w:rPr>
                <w:rFonts w:eastAsia="Times New Roman" w:cstheme="minorHAnsi"/>
                <w:color w:val="000000"/>
                <w:sz w:val="20"/>
                <w:szCs w:val="20"/>
                <w:lang w:eastAsia="hr-HR"/>
              </w:rPr>
            </w:pPr>
            <w:r w:rsidRPr="00402438">
              <w:rPr>
                <w:rFonts w:eastAsia="Times New Roman" w:cstheme="minorHAnsi"/>
                <w:color w:val="000000"/>
                <w:sz w:val="20"/>
                <w:szCs w:val="20"/>
                <w:lang w:eastAsia="hr-HR"/>
              </w:rPr>
              <w:t xml:space="preserve">Tehnologija koristi </w:t>
            </w:r>
            <w:r>
              <w:rPr>
                <w:rFonts w:eastAsia="Times New Roman" w:cstheme="minorHAnsi"/>
                <w:color w:val="000000"/>
                <w:sz w:val="20"/>
                <w:szCs w:val="20"/>
                <w:lang w:eastAsia="hr-HR"/>
              </w:rPr>
              <w:t>polimere iz grupe plastomera u obliku praha</w:t>
            </w:r>
            <w:r w:rsidRPr="00402438">
              <w:rPr>
                <w:rFonts w:eastAsia="Times New Roman" w:cstheme="minorHAnsi"/>
                <w:color w:val="000000"/>
                <w:sz w:val="20"/>
                <w:szCs w:val="20"/>
                <w:lang w:eastAsia="hr-HR"/>
              </w:rPr>
              <w:t xml:space="preserve"> koje </w:t>
            </w:r>
            <w:r>
              <w:rPr>
                <w:rFonts w:eastAsia="Times New Roman" w:cstheme="minorHAnsi"/>
                <w:color w:val="000000"/>
                <w:sz w:val="20"/>
                <w:szCs w:val="20"/>
                <w:lang w:eastAsia="hr-HR"/>
              </w:rPr>
              <w:t>sinterira infra-crvenim zračenjem (grupa tehnologija Powder Bed Fusion)</w:t>
            </w:r>
          </w:p>
        </w:tc>
        <w:tc>
          <w:tcPr>
            <w:tcW w:w="3543" w:type="dxa"/>
            <w:tcBorders>
              <w:top w:val="single" w:sz="4" w:space="0" w:color="auto"/>
              <w:left w:val="single" w:sz="4" w:space="0" w:color="auto"/>
              <w:bottom w:val="single" w:sz="4" w:space="0" w:color="auto"/>
              <w:right w:val="single" w:sz="4" w:space="0" w:color="auto"/>
            </w:tcBorders>
            <w:noWrap/>
          </w:tcPr>
          <w:p w14:paraId="7D906DD4" w14:textId="285A207B" w:rsidR="00281694" w:rsidRPr="006A1E8D" w:rsidRDefault="00281694" w:rsidP="00281694">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tcPr>
          <w:p w14:paraId="28D25886" w14:textId="77777777" w:rsidR="00281694" w:rsidRPr="00CC60EE" w:rsidRDefault="00281694" w:rsidP="00281694">
            <w:pPr>
              <w:spacing w:after="0" w:line="240" w:lineRule="auto"/>
              <w:rPr>
                <w:rFonts w:eastAsia="Times New Roman" w:cstheme="minorHAnsi"/>
                <w:sz w:val="20"/>
                <w:szCs w:val="20"/>
                <w:lang w:eastAsia="hr-HR"/>
              </w:rPr>
            </w:pPr>
          </w:p>
        </w:tc>
      </w:tr>
      <w:tr w:rsidR="00281694" w:rsidRPr="00CC60EE" w14:paraId="3FC2A8A6" w14:textId="77777777" w:rsidTr="00030CE3">
        <w:trPr>
          <w:trHeight w:val="400"/>
        </w:trPr>
        <w:tc>
          <w:tcPr>
            <w:tcW w:w="709" w:type="dxa"/>
            <w:tcBorders>
              <w:top w:val="nil"/>
              <w:left w:val="single" w:sz="4" w:space="0" w:color="auto"/>
              <w:bottom w:val="single" w:sz="4" w:space="0" w:color="auto"/>
              <w:right w:val="single" w:sz="4" w:space="0" w:color="auto"/>
            </w:tcBorders>
            <w:shd w:val="clear" w:color="auto" w:fill="auto"/>
            <w:noWrap/>
          </w:tcPr>
          <w:p w14:paraId="1434A4AD" w14:textId="647F5CB2" w:rsidR="00281694" w:rsidRPr="00CC60EE" w:rsidRDefault="00281694" w:rsidP="00281694">
            <w:pPr>
              <w:spacing w:after="0" w:line="240" w:lineRule="auto"/>
              <w:rPr>
                <w:rFonts w:eastAsia="Times New Roman" w:cstheme="minorHAnsi"/>
                <w:sz w:val="20"/>
                <w:szCs w:val="20"/>
                <w:lang w:eastAsia="hr-HR"/>
              </w:rPr>
            </w:pPr>
            <w:r w:rsidRPr="00CC60EE">
              <w:rPr>
                <w:rFonts w:cstheme="minorHAnsi"/>
                <w:color w:val="000000"/>
                <w:sz w:val="20"/>
                <w:szCs w:val="20"/>
              </w:rPr>
              <w:t>1.1.2</w:t>
            </w:r>
          </w:p>
        </w:tc>
        <w:tc>
          <w:tcPr>
            <w:tcW w:w="3828" w:type="dxa"/>
            <w:tcBorders>
              <w:top w:val="nil"/>
              <w:left w:val="nil"/>
              <w:bottom w:val="single" w:sz="4" w:space="0" w:color="auto"/>
              <w:right w:val="single" w:sz="4" w:space="0" w:color="auto"/>
            </w:tcBorders>
            <w:shd w:val="clear" w:color="auto" w:fill="auto"/>
          </w:tcPr>
          <w:p w14:paraId="429E3FF0" w14:textId="3B4AF29D" w:rsidR="00281694" w:rsidRPr="00281694" w:rsidRDefault="00281694" w:rsidP="00281694">
            <w:pPr>
              <w:spacing w:after="0" w:line="240" w:lineRule="auto"/>
              <w:rPr>
                <w:rFonts w:eastAsia="Times New Roman" w:cstheme="minorHAnsi"/>
                <w:color w:val="000000" w:themeColor="text1"/>
                <w:sz w:val="20"/>
                <w:szCs w:val="20"/>
                <w:lang w:eastAsia="hr-HR"/>
              </w:rPr>
            </w:pPr>
            <w:r>
              <w:rPr>
                <w:rFonts w:eastAsia="Times New Roman" w:cstheme="minorHAnsi"/>
                <w:color w:val="000000" w:themeColor="text1"/>
                <w:sz w:val="20"/>
                <w:szCs w:val="20"/>
                <w:lang w:eastAsia="hr-HR"/>
              </w:rPr>
              <w:t>Efektivni v</w:t>
            </w:r>
            <w:r w:rsidRPr="00402438">
              <w:rPr>
                <w:rFonts w:eastAsia="Times New Roman" w:cstheme="minorHAnsi"/>
                <w:color w:val="000000" w:themeColor="text1"/>
                <w:sz w:val="20"/>
                <w:szCs w:val="20"/>
                <w:lang w:eastAsia="hr-HR"/>
              </w:rPr>
              <w:t xml:space="preserve">olumen </w:t>
            </w:r>
            <w:r>
              <w:rPr>
                <w:rFonts w:eastAsia="Times New Roman" w:cstheme="minorHAnsi"/>
                <w:color w:val="000000" w:themeColor="text1"/>
                <w:sz w:val="20"/>
                <w:szCs w:val="20"/>
                <w:lang w:eastAsia="hr-HR"/>
              </w:rPr>
              <w:t>gradnje ne manje od 310mm x 205mm x 290</w:t>
            </w:r>
            <w:r w:rsidRPr="00402438">
              <w:rPr>
                <w:rFonts w:eastAsia="Times New Roman" w:cstheme="minorHAnsi"/>
                <w:color w:val="000000" w:themeColor="text1"/>
                <w:sz w:val="20"/>
                <w:szCs w:val="20"/>
                <w:lang w:eastAsia="hr-HR"/>
              </w:rPr>
              <w:t>mm</w:t>
            </w:r>
          </w:p>
        </w:tc>
        <w:tc>
          <w:tcPr>
            <w:tcW w:w="3543" w:type="dxa"/>
            <w:tcBorders>
              <w:top w:val="single" w:sz="4" w:space="0" w:color="auto"/>
              <w:left w:val="single" w:sz="4" w:space="0" w:color="auto"/>
              <w:bottom w:val="single" w:sz="4" w:space="0" w:color="auto"/>
              <w:right w:val="single" w:sz="4" w:space="0" w:color="auto"/>
            </w:tcBorders>
            <w:noWrap/>
          </w:tcPr>
          <w:p w14:paraId="4C07B1C7" w14:textId="1279AFD5" w:rsidR="00281694" w:rsidRPr="006A1E8D" w:rsidRDefault="00281694" w:rsidP="00281694">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tcPr>
          <w:p w14:paraId="5E3C0618" w14:textId="77777777" w:rsidR="00281694" w:rsidRPr="00CC60EE" w:rsidRDefault="00281694" w:rsidP="00281694">
            <w:pPr>
              <w:spacing w:after="0" w:line="240" w:lineRule="auto"/>
              <w:rPr>
                <w:rFonts w:eastAsia="Times New Roman" w:cstheme="minorHAnsi"/>
                <w:sz w:val="20"/>
                <w:szCs w:val="20"/>
                <w:lang w:eastAsia="hr-HR"/>
              </w:rPr>
            </w:pPr>
          </w:p>
        </w:tc>
      </w:tr>
      <w:tr w:rsidR="00281694" w:rsidRPr="00CC60EE" w14:paraId="444D6F24" w14:textId="77777777" w:rsidTr="00030CE3">
        <w:trPr>
          <w:trHeight w:val="4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7D25BDEF" w14:textId="5819004B" w:rsidR="00281694" w:rsidRPr="00CC60EE" w:rsidRDefault="00281694" w:rsidP="00281694">
            <w:pPr>
              <w:spacing w:after="0" w:line="240" w:lineRule="auto"/>
              <w:rPr>
                <w:rFonts w:cstheme="minorHAnsi"/>
                <w:color w:val="000000"/>
                <w:sz w:val="20"/>
                <w:szCs w:val="20"/>
              </w:rPr>
            </w:pPr>
            <w:r w:rsidRPr="00CC60EE">
              <w:rPr>
                <w:rFonts w:cstheme="minorHAnsi"/>
                <w:color w:val="000000"/>
                <w:sz w:val="20"/>
                <w:szCs w:val="20"/>
              </w:rPr>
              <w:t>1.1.3</w:t>
            </w:r>
          </w:p>
        </w:tc>
        <w:tc>
          <w:tcPr>
            <w:tcW w:w="3828" w:type="dxa"/>
            <w:tcBorders>
              <w:top w:val="single" w:sz="4" w:space="0" w:color="auto"/>
              <w:left w:val="nil"/>
              <w:bottom w:val="single" w:sz="4" w:space="0" w:color="auto"/>
              <w:right w:val="single" w:sz="4" w:space="0" w:color="auto"/>
            </w:tcBorders>
            <w:shd w:val="clear" w:color="auto" w:fill="auto"/>
          </w:tcPr>
          <w:p w14:paraId="2BF46A5E" w14:textId="4635E159" w:rsidR="00281694" w:rsidRPr="00CC60EE" w:rsidRDefault="00281694" w:rsidP="00281694">
            <w:pPr>
              <w:spacing w:after="0" w:line="240" w:lineRule="auto"/>
              <w:rPr>
                <w:rFonts w:cstheme="minorHAnsi"/>
                <w:color w:val="000000"/>
                <w:sz w:val="20"/>
                <w:szCs w:val="20"/>
              </w:rPr>
            </w:pPr>
            <w:r>
              <w:rPr>
                <w:rFonts w:cstheme="minorHAnsi"/>
                <w:color w:val="000000"/>
                <w:sz w:val="20"/>
                <w:szCs w:val="20"/>
              </w:rPr>
              <w:t xml:space="preserve">Oprema za </w:t>
            </w:r>
            <w:r w:rsidR="00030CE3">
              <w:rPr>
                <w:rFonts w:cstheme="minorHAnsi"/>
                <w:color w:val="000000"/>
                <w:sz w:val="20"/>
                <w:szCs w:val="20"/>
              </w:rPr>
              <w:t>vađenje i manipulaciju spremnikom praha</w:t>
            </w:r>
          </w:p>
        </w:tc>
        <w:tc>
          <w:tcPr>
            <w:tcW w:w="3543" w:type="dxa"/>
            <w:tcBorders>
              <w:top w:val="single" w:sz="4" w:space="0" w:color="auto"/>
              <w:left w:val="single" w:sz="4" w:space="0" w:color="auto"/>
              <w:bottom w:val="single" w:sz="4" w:space="0" w:color="auto"/>
              <w:right w:val="single" w:sz="4" w:space="0" w:color="auto"/>
            </w:tcBorders>
            <w:noWrap/>
          </w:tcPr>
          <w:p w14:paraId="5AA16B64" w14:textId="249CCBD4" w:rsidR="00281694" w:rsidRPr="00891135" w:rsidRDefault="00281694" w:rsidP="00281694">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tcPr>
          <w:p w14:paraId="7DA1D3F6" w14:textId="77777777" w:rsidR="00281694" w:rsidRPr="00CC60EE" w:rsidRDefault="00281694" w:rsidP="00281694">
            <w:pPr>
              <w:spacing w:after="0" w:line="240" w:lineRule="auto"/>
              <w:rPr>
                <w:rFonts w:eastAsia="Times New Roman" w:cstheme="minorHAnsi"/>
                <w:sz w:val="20"/>
                <w:szCs w:val="20"/>
                <w:lang w:eastAsia="hr-HR"/>
              </w:rPr>
            </w:pPr>
          </w:p>
        </w:tc>
      </w:tr>
      <w:tr w:rsidR="00281694" w:rsidRPr="00CC60EE" w14:paraId="07DC3BA5" w14:textId="77777777" w:rsidTr="00030CE3">
        <w:trPr>
          <w:trHeight w:val="400"/>
        </w:trPr>
        <w:tc>
          <w:tcPr>
            <w:tcW w:w="709" w:type="dxa"/>
            <w:tcBorders>
              <w:top w:val="nil"/>
              <w:left w:val="single" w:sz="4" w:space="0" w:color="auto"/>
              <w:bottom w:val="single" w:sz="4" w:space="0" w:color="auto"/>
              <w:right w:val="single" w:sz="4" w:space="0" w:color="auto"/>
            </w:tcBorders>
            <w:shd w:val="clear" w:color="auto" w:fill="auto"/>
            <w:noWrap/>
          </w:tcPr>
          <w:p w14:paraId="0F1D2E8D" w14:textId="62739D70" w:rsidR="00281694" w:rsidRPr="00CC60EE" w:rsidRDefault="00281694" w:rsidP="00281694">
            <w:pPr>
              <w:spacing w:after="0" w:line="240" w:lineRule="auto"/>
              <w:rPr>
                <w:rFonts w:eastAsia="Times New Roman" w:cstheme="minorHAnsi"/>
                <w:sz w:val="20"/>
                <w:szCs w:val="20"/>
                <w:lang w:eastAsia="hr-HR"/>
              </w:rPr>
            </w:pPr>
            <w:r w:rsidRPr="00CC60EE">
              <w:rPr>
                <w:rFonts w:cstheme="minorHAnsi"/>
                <w:color w:val="000000"/>
                <w:sz w:val="20"/>
                <w:szCs w:val="20"/>
              </w:rPr>
              <w:t>1.1.4</w:t>
            </w:r>
          </w:p>
        </w:tc>
        <w:tc>
          <w:tcPr>
            <w:tcW w:w="3828" w:type="dxa"/>
            <w:tcBorders>
              <w:top w:val="nil"/>
              <w:left w:val="nil"/>
              <w:bottom w:val="single" w:sz="4" w:space="0" w:color="auto"/>
              <w:right w:val="single" w:sz="4" w:space="0" w:color="auto"/>
            </w:tcBorders>
            <w:shd w:val="clear" w:color="auto" w:fill="auto"/>
          </w:tcPr>
          <w:p w14:paraId="6D8F9782" w14:textId="70DFDEC4" w:rsidR="00281694" w:rsidRPr="00CC60EE" w:rsidRDefault="00030CE3" w:rsidP="00281694">
            <w:pPr>
              <w:spacing w:after="0" w:line="240" w:lineRule="auto"/>
              <w:rPr>
                <w:rFonts w:eastAsia="Times New Roman" w:cstheme="minorHAnsi"/>
                <w:color w:val="000000"/>
                <w:sz w:val="20"/>
                <w:szCs w:val="20"/>
                <w:highlight w:val="yellow"/>
                <w:lang w:eastAsia="hr-HR"/>
              </w:rPr>
            </w:pPr>
            <w:r w:rsidRPr="00030CE3">
              <w:rPr>
                <w:rFonts w:eastAsia="Times New Roman" w:cstheme="minorHAnsi"/>
                <w:color w:val="000000"/>
                <w:sz w:val="20"/>
                <w:szCs w:val="20"/>
                <w:lang w:eastAsia="hr-HR"/>
              </w:rPr>
              <w:t>O</w:t>
            </w:r>
            <w:r>
              <w:rPr>
                <w:rFonts w:eastAsia="Times New Roman" w:cstheme="minorHAnsi"/>
                <w:color w:val="000000"/>
                <w:sz w:val="20"/>
                <w:szCs w:val="20"/>
                <w:lang w:eastAsia="hr-HR"/>
              </w:rPr>
              <w:t>prema za separaciju nesinte</w:t>
            </w:r>
            <w:r w:rsidRPr="00030CE3">
              <w:rPr>
                <w:rFonts w:eastAsia="Times New Roman" w:cstheme="minorHAnsi"/>
                <w:color w:val="000000"/>
                <w:sz w:val="20"/>
                <w:szCs w:val="20"/>
                <w:lang w:eastAsia="hr-HR"/>
              </w:rPr>
              <w:t>riranog pr</w:t>
            </w:r>
            <w:r w:rsidR="00053219">
              <w:rPr>
                <w:rFonts w:eastAsia="Times New Roman" w:cstheme="minorHAnsi"/>
                <w:color w:val="000000"/>
                <w:sz w:val="20"/>
                <w:szCs w:val="20"/>
                <w:lang w:eastAsia="hr-HR"/>
              </w:rPr>
              <w:t>aha i njegovo miješanje s novim</w:t>
            </w:r>
          </w:p>
        </w:tc>
        <w:tc>
          <w:tcPr>
            <w:tcW w:w="3543" w:type="dxa"/>
            <w:tcBorders>
              <w:top w:val="single" w:sz="4" w:space="0" w:color="auto"/>
              <w:left w:val="single" w:sz="4" w:space="0" w:color="auto"/>
              <w:bottom w:val="single" w:sz="4" w:space="0" w:color="auto"/>
              <w:right w:val="single" w:sz="4" w:space="0" w:color="auto"/>
            </w:tcBorders>
            <w:noWrap/>
          </w:tcPr>
          <w:p w14:paraId="38B45096" w14:textId="2E443FE2" w:rsidR="00281694" w:rsidRPr="001A658B" w:rsidRDefault="00281694" w:rsidP="00281694">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tcPr>
          <w:p w14:paraId="788455CB" w14:textId="77777777" w:rsidR="00281694" w:rsidRPr="00CC60EE" w:rsidRDefault="00281694" w:rsidP="00281694">
            <w:pPr>
              <w:spacing w:after="0" w:line="240" w:lineRule="auto"/>
              <w:rPr>
                <w:rFonts w:eastAsia="Times New Roman" w:cstheme="minorHAnsi"/>
                <w:sz w:val="20"/>
                <w:szCs w:val="20"/>
                <w:lang w:eastAsia="hr-HR"/>
              </w:rPr>
            </w:pPr>
          </w:p>
        </w:tc>
      </w:tr>
      <w:tr w:rsidR="00281694" w:rsidRPr="00030CE3" w14:paraId="5A8E41F9" w14:textId="77777777" w:rsidTr="00030CE3">
        <w:trPr>
          <w:trHeight w:val="400"/>
        </w:trPr>
        <w:tc>
          <w:tcPr>
            <w:tcW w:w="709" w:type="dxa"/>
            <w:tcBorders>
              <w:top w:val="nil"/>
              <w:left w:val="single" w:sz="4" w:space="0" w:color="auto"/>
              <w:bottom w:val="single" w:sz="4" w:space="0" w:color="auto"/>
              <w:right w:val="single" w:sz="4" w:space="0" w:color="auto"/>
            </w:tcBorders>
            <w:shd w:val="clear" w:color="auto" w:fill="auto"/>
            <w:noWrap/>
          </w:tcPr>
          <w:p w14:paraId="15979C2C" w14:textId="604A04A4" w:rsidR="00281694" w:rsidRPr="00030CE3" w:rsidRDefault="00281694" w:rsidP="00281694">
            <w:pPr>
              <w:spacing w:after="0" w:line="240" w:lineRule="auto"/>
              <w:rPr>
                <w:rFonts w:eastAsia="Times New Roman" w:cstheme="minorHAnsi"/>
                <w:b/>
                <w:bCs/>
                <w:sz w:val="20"/>
                <w:szCs w:val="20"/>
                <w:lang w:eastAsia="hr-HR"/>
              </w:rPr>
            </w:pPr>
            <w:r w:rsidRPr="00030CE3">
              <w:rPr>
                <w:rFonts w:cstheme="minorHAnsi"/>
                <w:b/>
                <w:bCs/>
                <w:color w:val="000000"/>
                <w:sz w:val="20"/>
                <w:szCs w:val="20"/>
              </w:rPr>
              <w:t>1.2</w:t>
            </w:r>
          </w:p>
        </w:tc>
        <w:tc>
          <w:tcPr>
            <w:tcW w:w="3828" w:type="dxa"/>
            <w:tcBorders>
              <w:top w:val="nil"/>
              <w:left w:val="nil"/>
              <w:bottom w:val="single" w:sz="4" w:space="0" w:color="auto"/>
              <w:right w:val="single" w:sz="4" w:space="0" w:color="auto"/>
            </w:tcBorders>
            <w:shd w:val="clear" w:color="auto" w:fill="auto"/>
          </w:tcPr>
          <w:p w14:paraId="744EF1FD" w14:textId="3D811178" w:rsidR="00281694" w:rsidRPr="00030CE3" w:rsidRDefault="00030CE3" w:rsidP="00281694">
            <w:pPr>
              <w:spacing w:after="0" w:line="240" w:lineRule="auto"/>
              <w:rPr>
                <w:rFonts w:eastAsia="Times New Roman" w:cstheme="minorHAnsi"/>
                <w:b/>
                <w:bCs/>
                <w:color w:val="000000"/>
                <w:sz w:val="20"/>
                <w:szCs w:val="20"/>
                <w:lang w:eastAsia="hr-HR"/>
              </w:rPr>
            </w:pPr>
            <w:r w:rsidRPr="00030CE3">
              <w:rPr>
                <w:rFonts w:eastAsia="Times New Roman" w:cstheme="minorHAnsi"/>
                <w:b/>
                <w:bCs/>
                <w:color w:val="000000"/>
                <w:sz w:val="20"/>
                <w:szCs w:val="20"/>
                <w:lang w:eastAsia="hr-HR"/>
              </w:rPr>
              <w:t xml:space="preserve">Softver </w:t>
            </w:r>
            <w:r>
              <w:rPr>
                <w:rFonts w:eastAsia="Times New Roman" w:cstheme="minorHAnsi"/>
                <w:b/>
                <w:bCs/>
                <w:color w:val="000000"/>
                <w:sz w:val="20"/>
                <w:szCs w:val="20"/>
                <w:lang w:eastAsia="hr-HR"/>
              </w:rPr>
              <w:t>za 3D printer</w:t>
            </w:r>
          </w:p>
        </w:tc>
        <w:tc>
          <w:tcPr>
            <w:tcW w:w="3543" w:type="dxa"/>
            <w:tcBorders>
              <w:top w:val="single" w:sz="4" w:space="0" w:color="auto"/>
              <w:left w:val="single" w:sz="4" w:space="0" w:color="auto"/>
              <w:bottom w:val="single" w:sz="4" w:space="0" w:color="auto"/>
              <w:right w:val="single" w:sz="4" w:space="0" w:color="auto"/>
            </w:tcBorders>
            <w:noWrap/>
          </w:tcPr>
          <w:p w14:paraId="13A664FC" w14:textId="77777777" w:rsidR="00281694" w:rsidRPr="00030CE3" w:rsidRDefault="00281694" w:rsidP="00281694">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tcPr>
          <w:p w14:paraId="717CC493" w14:textId="77777777" w:rsidR="00281694" w:rsidRPr="00030CE3" w:rsidRDefault="00281694" w:rsidP="00281694">
            <w:pPr>
              <w:spacing w:after="0" w:line="240" w:lineRule="auto"/>
              <w:rPr>
                <w:rFonts w:eastAsia="Times New Roman" w:cstheme="minorHAnsi"/>
                <w:sz w:val="20"/>
                <w:szCs w:val="20"/>
                <w:lang w:eastAsia="hr-HR"/>
              </w:rPr>
            </w:pPr>
          </w:p>
        </w:tc>
      </w:tr>
      <w:tr w:rsidR="00281694" w:rsidRPr="00030CE3" w14:paraId="27AC4D1F" w14:textId="77777777" w:rsidTr="00030CE3">
        <w:trPr>
          <w:trHeight w:val="400"/>
        </w:trPr>
        <w:tc>
          <w:tcPr>
            <w:tcW w:w="709" w:type="dxa"/>
            <w:tcBorders>
              <w:top w:val="nil"/>
              <w:left w:val="single" w:sz="4" w:space="0" w:color="auto"/>
              <w:bottom w:val="single" w:sz="4" w:space="0" w:color="auto"/>
              <w:right w:val="single" w:sz="4" w:space="0" w:color="auto"/>
            </w:tcBorders>
            <w:shd w:val="clear" w:color="auto" w:fill="auto"/>
            <w:noWrap/>
          </w:tcPr>
          <w:p w14:paraId="7F4D7651" w14:textId="3561FD8F" w:rsidR="00281694" w:rsidRPr="00030CE3" w:rsidRDefault="00281694" w:rsidP="00281694">
            <w:pPr>
              <w:spacing w:after="0" w:line="240" w:lineRule="auto"/>
              <w:rPr>
                <w:rFonts w:eastAsia="Times New Roman" w:cstheme="minorHAnsi"/>
                <w:sz w:val="20"/>
                <w:szCs w:val="20"/>
                <w:lang w:eastAsia="hr-HR"/>
              </w:rPr>
            </w:pPr>
            <w:r w:rsidRPr="00030CE3">
              <w:rPr>
                <w:rFonts w:cstheme="minorHAnsi"/>
                <w:color w:val="000000"/>
                <w:sz w:val="20"/>
                <w:szCs w:val="20"/>
              </w:rPr>
              <w:t>1.2.1</w:t>
            </w:r>
          </w:p>
        </w:tc>
        <w:tc>
          <w:tcPr>
            <w:tcW w:w="3828" w:type="dxa"/>
            <w:tcBorders>
              <w:top w:val="nil"/>
              <w:left w:val="nil"/>
              <w:bottom w:val="single" w:sz="4" w:space="0" w:color="auto"/>
              <w:right w:val="single" w:sz="4" w:space="0" w:color="auto"/>
            </w:tcBorders>
            <w:shd w:val="clear" w:color="auto" w:fill="auto"/>
          </w:tcPr>
          <w:p w14:paraId="59C0FE7B" w14:textId="0F7452A7" w:rsidR="00281694" w:rsidRPr="00030CE3" w:rsidRDefault="00030CE3" w:rsidP="00281694">
            <w:pPr>
              <w:spacing w:after="0" w:line="240" w:lineRule="auto"/>
              <w:rPr>
                <w:rFonts w:eastAsia="Times New Roman" w:cstheme="minorHAnsi"/>
                <w:color w:val="000000"/>
                <w:sz w:val="20"/>
                <w:szCs w:val="20"/>
                <w:lang w:eastAsia="hr-HR"/>
              </w:rPr>
            </w:pPr>
            <w:r>
              <w:rPr>
                <w:rFonts w:eastAsia="Times New Roman" w:cstheme="minorHAnsi"/>
                <w:color w:val="000000"/>
                <w:sz w:val="20"/>
                <w:szCs w:val="20"/>
                <w:lang w:eastAsia="hr-HR"/>
              </w:rPr>
              <w:t>Podrška za formate STL i OBJ</w:t>
            </w:r>
          </w:p>
        </w:tc>
        <w:tc>
          <w:tcPr>
            <w:tcW w:w="3543" w:type="dxa"/>
            <w:tcBorders>
              <w:top w:val="single" w:sz="4" w:space="0" w:color="auto"/>
              <w:left w:val="single" w:sz="4" w:space="0" w:color="auto"/>
              <w:bottom w:val="single" w:sz="4" w:space="0" w:color="auto"/>
              <w:right w:val="single" w:sz="4" w:space="0" w:color="auto"/>
            </w:tcBorders>
            <w:noWrap/>
          </w:tcPr>
          <w:p w14:paraId="5BEF94AA" w14:textId="0B539FF7" w:rsidR="00281694" w:rsidRPr="00030CE3" w:rsidRDefault="00281694" w:rsidP="00281694">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tcPr>
          <w:p w14:paraId="112731C0" w14:textId="77777777" w:rsidR="00281694" w:rsidRPr="00030CE3" w:rsidRDefault="00281694" w:rsidP="00281694">
            <w:pPr>
              <w:spacing w:after="0" w:line="240" w:lineRule="auto"/>
              <w:rPr>
                <w:rFonts w:eastAsia="Times New Roman" w:cstheme="minorHAnsi"/>
                <w:sz w:val="20"/>
                <w:szCs w:val="20"/>
                <w:lang w:eastAsia="hr-HR"/>
              </w:rPr>
            </w:pPr>
          </w:p>
        </w:tc>
      </w:tr>
      <w:tr w:rsidR="00030CE3" w:rsidRPr="00030CE3" w14:paraId="70A7908C" w14:textId="77777777" w:rsidTr="00030CE3">
        <w:trPr>
          <w:trHeight w:val="400"/>
        </w:trPr>
        <w:tc>
          <w:tcPr>
            <w:tcW w:w="709" w:type="dxa"/>
            <w:tcBorders>
              <w:top w:val="nil"/>
              <w:left w:val="single" w:sz="4" w:space="0" w:color="auto"/>
              <w:bottom w:val="single" w:sz="4" w:space="0" w:color="auto"/>
              <w:right w:val="single" w:sz="4" w:space="0" w:color="auto"/>
            </w:tcBorders>
            <w:shd w:val="clear" w:color="auto" w:fill="auto"/>
            <w:noWrap/>
          </w:tcPr>
          <w:p w14:paraId="29A98B11" w14:textId="11DEA730" w:rsidR="00030CE3" w:rsidRPr="00030CE3" w:rsidRDefault="00030CE3" w:rsidP="00030CE3">
            <w:pPr>
              <w:spacing w:after="0" w:line="240" w:lineRule="auto"/>
              <w:rPr>
                <w:rFonts w:eastAsia="Times New Roman" w:cstheme="minorHAnsi"/>
                <w:sz w:val="20"/>
                <w:szCs w:val="20"/>
                <w:lang w:eastAsia="hr-HR"/>
              </w:rPr>
            </w:pPr>
            <w:r w:rsidRPr="00030CE3">
              <w:rPr>
                <w:rFonts w:cstheme="minorHAnsi"/>
                <w:sz w:val="20"/>
                <w:szCs w:val="20"/>
              </w:rPr>
              <w:t>1.2.2</w:t>
            </w:r>
          </w:p>
        </w:tc>
        <w:tc>
          <w:tcPr>
            <w:tcW w:w="3828" w:type="dxa"/>
            <w:tcBorders>
              <w:top w:val="nil"/>
              <w:left w:val="nil"/>
              <w:bottom w:val="single" w:sz="4" w:space="0" w:color="auto"/>
              <w:right w:val="single" w:sz="4" w:space="0" w:color="auto"/>
            </w:tcBorders>
            <w:shd w:val="clear" w:color="auto" w:fill="auto"/>
          </w:tcPr>
          <w:p w14:paraId="6848CBD6" w14:textId="457D2BDE" w:rsidR="00030CE3" w:rsidRPr="00030CE3" w:rsidRDefault="00030CE3" w:rsidP="00030CE3">
            <w:pPr>
              <w:spacing w:after="0" w:line="240" w:lineRule="auto"/>
              <w:rPr>
                <w:rFonts w:eastAsia="Times New Roman" w:cstheme="minorHAnsi"/>
                <w:color w:val="000000"/>
                <w:sz w:val="20"/>
                <w:szCs w:val="20"/>
                <w:lang w:eastAsia="hr-HR"/>
              </w:rPr>
            </w:pPr>
            <w:r>
              <w:rPr>
                <w:rFonts w:eastAsia="Times New Roman" w:cstheme="minorHAnsi"/>
                <w:color w:val="000000"/>
                <w:sz w:val="20"/>
                <w:szCs w:val="20"/>
                <w:lang w:eastAsia="hr-HR"/>
              </w:rPr>
              <w:t>Funkcije za uvoz i manipulaciju modelima</w:t>
            </w:r>
          </w:p>
        </w:tc>
        <w:tc>
          <w:tcPr>
            <w:tcW w:w="3543" w:type="dxa"/>
            <w:tcBorders>
              <w:top w:val="single" w:sz="4" w:space="0" w:color="auto"/>
              <w:left w:val="single" w:sz="4" w:space="0" w:color="auto"/>
              <w:bottom w:val="single" w:sz="4" w:space="0" w:color="auto"/>
              <w:right w:val="single" w:sz="4" w:space="0" w:color="auto"/>
            </w:tcBorders>
            <w:noWrap/>
          </w:tcPr>
          <w:p w14:paraId="4BC0C794" w14:textId="222C788F" w:rsidR="00030CE3" w:rsidRPr="00030CE3" w:rsidRDefault="00030CE3" w:rsidP="00030CE3">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tcPr>
          <w:p w14:paraId="3DB555C1" w14:textId="77777777" w:rsidR="00030CE3" w:rsidRPr="00030CE3" w:rsidRDefault="00030CE3" w:rsidP="00030CE3">
            <w:pPr>
              <w:spacing w:after="0" w:line="240" w:lineRule="auto"/>
              <w:rPr>
                <w:rFonts w:eastAsia="Times New Roman" w:cstheme="minorHAnsi"/>
                <w:sz w:val="20"/>
                <w:szCs w:val="20"/>
                <w:lang w:eastAsia="hr-HR"/>
              </w:rPr>
            </w:pPr>
          </w:p>
        </w:tc>
      </w:tr>
      <w:tr w:rsidR="00030CE3" w:rsidRPr="00030CE3" w14:paraId="7979E7A0" w14:textId="77777777" w:rsidTr="00030CE3">
        <w:trPr>
          <w:trHeight w:val="400"/>
        </w:trPr>
        <w:tc>
          <w:tcPr>
            <w:tcW w:w="709" w:type="dxa"/>
            <w:tcBorders>
              <w:top w:val="nil"/>
              <w:left w:val="single" w:sz="4" w:space="0" w:color="auto"/>
              <w:bottom w:val="single" w:sz="4" w:space="0" w:color="auto"/>
              <w:right w:val="single" w:sz="4" w:space="0" w:color="auto"/>
            </w:tcBorders>
            <w:shd w:val="clear" w:color="auto" w:fill="auto"/>
            <w:noWrap/>
          </w:tcPr>
          <w:p w14:paraId="32B79087" w14:textId="67EAAF57" w:rsidR="00030CE3" w:rsidRPr="00030CE3" w:rsidRDefault="00030CE3" w:rsidP="00030CE3">
            <w:pPr>
              <w:spacing w:after="0" w:line="240" w:lineRule="auto"/>
              <w:rPr>
                <w:rFonts w:eastAsia="Times New Roman" w:cstheme="minorHAnsi"/>
                <w:sz w:val="20"/>
                <w:szCs w:val="20"/>
                <w:lang w:eastAsia="hr-HR"/>
              </w:rPr>
            </w:pPr>
            <w:r w:rsidRPr="00030CE3">
              <w:rPr>
                <w:rFonts w:cstheme="minorHAnsi"/>
                <w:sz w:val="20"/>
                <w:szCs w:val="20"/>
              </w:rPr>
              <w:t>1.2.3</w:t>
            </w:r>
          </w:p>
        </w:tc>
        <w:tc>
          <w:tcPr>
            <w:tcW w:w="3828" w:type="dxa"/>
            <w:tcBorders>
              <w:top w:val="nil"/>
              <w:left w:val="nil"/>
              <w:bottom w:val="single" w:sz="4" w:space="0" w:color="auto"/>
              <w:right w:val="single" w:sz="4" w:space="0" w:color="auto"/>
            </w:tcBorders>
            <w:shd w:val="clear" w:color="auto" w:fill="auto"/>
          </w:tcPr>
          <w:p w14:paraId="47305A64" w14:textId="36C81C76" w:rsidR="00030CE3" w:rsidRPr="00030CE3" w:rsidRDefault="00030CE3" w:rsidP="00030CE3">
            <w:pPr>
              <w:spacing w:after="0" w:line="240" w:lineRule="auto"/>
              <w:rPr>
                <w:rFonts w:eastAsia="Times New Roman" w:cstheme="minorHAnsi"/>
                <w:color w:val="000000"/>
                <w:sz w:val="20"/>
                <w:szCs w:val="20"/>
                <w:lang w:eastAsia="hr-HR"/>
              </w:rPr>
            </w:pPr>
            <w:r>
              <w:rPr>
                <w:rFonts w:eastAsia="Times New Roman" w:cstheme="minorHAnsi"/>
                <w:color w:val="000000"/>
                <w:sz w:val="20"/>
                <w:szCs w:val="20"/>
                <w:lang w:eastAsia="hr-HR"/>
              </w:rPr>
              <w:t>Funkcije za automatski popravak 3D geometrije</w:t>
            </w:r>
          </w:p>
        </w:tc>
        <w:tc>
          <w:tcPr>
            <w:tcW w:w="3543" w:type="dxa"/>
            <w:tcBorders>
              <w:top w:val="single" w:sz="4" w:space="0" w:color="auto"/>
              <w:left w:val="single" w:sz="4" w:space="0" w:color="auto"/>
              <w:bottom w:val="single" w:sz="4" w:space="0" w:color="auto"/>
              <w:right w:val="single" w:sz="4" w:space="0" w:color="auto"/>
            </w:tcBorders>
            <w:noWrap/>
          </w:tcPr>
          <w:p w14:paraId="250895E2" w14:textId="1F19D7C6" w:rsidR="00030CE3" w:rsidRPr="00030CE3" w:rsidRDefault="00030CE3" w:rsidP="00030CE3">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tcPr>
          <w:p w14:paraId="556AB3A0" w14:textId="77777777" w:rsidR="00030CE3" w:rsidRPr="00030CE3" w:rsidRDefault="00030CE3" w:rsidP="00030CE3">
            <w:pPr>
              <w:spacing w:after="0" w:line="240" w:lineRule="auto"/>
              <w:rPr>
                <w:rFonts w:eastAsia="Times New Roman" w:cstheme="minorHAnsi"/>
                <w:sz w:val="20"/>
                <w:szCs w:val="20"/>
                <w:lang w:eastAsia="hr-HR"/>
              </w:rPr>
            </w:pPr>
          </w:p>
        </w:tc>
      </w:tr>
      <w:tr w:rsidR="00030CE3" w:rsidRPr="00030CE3" w14:paraId="08254576" w14:textId="77777777" w:rsidTr="00030CE3">
        <w:trPr>
          <w:trHeight w:val="4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55859477" w14:textId="3AD8351B" w:rsidR="00030CE3" w:rsidRPr="00030CE3" w:rsidRDefault="00030CE3" w:rsidP="00030CE3">
            <w:pPr>
              <w:spacing w:after="0" w:line="240" w:lineRule="auto"/>
              <w:rPr>
                <w:rFonts w:eastAsia="Times New Roman" w:cstheme="minorHAnsi"/>
                <w:sz w:val="20"/>
                <w:szCs w:val="20"/>
                <w:lang w:eastAsia="hr-HR"/>
              </w:rPr>
            </w:pPr>
            <w:r w:rsidRPr="00030CE3">
              <w:rPr>
                <w:rFonts w:cstheme="minorHAnsi"/>
                <w:color w:val="000000"/>
                <w:sz w:val="20"/>
                <w:szCs w:val="20"/>
              </w:rPr>
              <w:t>1.2.4</w:t>
            </w:r>
          </w:p>
        </w:tc>
        <w:tc>
          <w:tcPr>
            <w:tcW w:w="3828" w:type="dxa"/>
            <w:tcBorders>
              <w:top w:val="single" w:sz="4" w:space="0" w:color="auto"/>
              <w:left w:val="nil"/>
              <w:bottom w:val="single" w:sz="4" w:space="0" w:color="auto"/>
              <w:right w:val="single" w:sz="4" w:space="0" w:color="auto"/>
            </w:tcBorders>
            <w:shd w:val="clear" w:color="auto" w:fill="auto"/>
          </w:tcPr>
          <w:p w14:paraId="009D8475" w14:textId="5A7372ED" w:rsidR="00030CE3" w:rsidRPr="00030CE3" w:rsidRDefault="00030CE3" w:rsidP="00030CE3">
            <w:pPr>
              <w:spacing w:after="0" w:line="240" w:lineRule="auto"/>
              <w:rPr>
                <w:rFonts w:eastAsia="Times New Roman" w:cstheme="minorHAnsi"/>
                <w:color w:val="000000"/>
                <w:sz w:val="20"/>
                <w:szCs w:val="20"/>
                <w:lang w:eastAsia="hr-HR"/>
              </w:rPr>
            </w:pPr>
            <w:r>
              <w:rPr>
                <w:rFonts w:eastAsia="Times New Roman" w:cstheme="minorHAnsi"/>
                <w:color w:val="000000"/>
                <w:sz w:val="20"/>
                <w:szCs w:val="20"/>
                <w:lang w:eastAsia="hr-HR"/>
              </w:rPr>
              <w:t xml:space="preserve">Funkcije za automatski nesting (polaganje </w:t>
            </w:r>
            <w:r w:rsidR="009B75FE">
              <w:rPr>
                <w:rFonts w:eastAsia="Times New Roman" w:cstheme="minorHAnsi"/>
                <w:color w:val="000000"/>
                <w:sz w:val="20"/>
                <w:szCs w:val="20"/>
                <w:lang w:eastAsia="hr-HR"/>
              </w:rPr>
              <w:t xml:space="preserve">i umnožavanje </w:t>
            </w:r>
            <w:r>
              <w:rPr>
                <w:rFonts w:eastAsia="Times New Roman" w:cstheme="minorHAnsi"/>
                <w:color w:val="000000"/>
                <w:sz w:val="20"/>
                <w:szCs w:val="20"/>
                <w:lang w:eastAsia="hr-HR"/>
              </w:rPr>
              <w:t>modela unutar volumena)</w:t>
            </w:r>
          </w:p>
        </w:tc>
        <w:tc>
          <w:tcPr>
            <w:tcW w:w="3543" w:type="dxa"/>
            <w:tcBorders>
              <w:top w:val="single" w:sz="4" w:space="0" w:color="auto"/>
              <w:left w:val="single" w:sz="4" w:space="0" w:color="auto"/>
              <w:bottom w:val="single" w:sz="4" w:space="0" w:color="auto"/>
              <w:right w:val="single" w:sz="4" w:space="0" w:color="auto"/>
            </w:tcBorders>
            <w:shd w:val="clear" w:color="auto" w:fill="auto"/>
            <w:noWrap/>
          </w:tcPr>
          <w:p w14:paraId="35EF2D35" w14:textId="3D7787E5" w:rsidR="00030CE3" w:rsidRPr="00030CE3" w:rsidRDefault="00030CE3" w:rsidP="00030CE3">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3A626A5" w14:textId="77777777" w:rsidR="00030CE3" w:rsidRPr="00030CE3" w:rsidRDefault="00030CE3" w:rsidP="00030CE3">
            <w:pPr>
              <w:spacing w:after="0" w:line="240" w:lineRule="auto"/>
              <w:rPr>
                <w:rFonts w:eastAsia="Times New Roman" w:cstheme="minorHAnsi"/>
                <w:sz w:val="20"/>
                <w:szCs w:val="20"/>
                <w:lang w:eastAsia="hr-HR"/>
              </w:rPr>
            </w:pPr>
          </w:p>
        </w:tc>
      </w:tr>
      <w:tr w:rsidR="00030CE3" w:rsidRPr="00CC60EE" w14:paraId="6E6C3D16" w14:textId="77777777" w:rsidTr="00030CE3">
        <w:trPr>
          <w:trHeight w:val="400"/>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1E5BB6CB" w14:textId="21A631E0" w:rsidR="00030CE3" w:rsidRPr="00CC60EE" w:rsidRDefault="00030CE3" w:rsidP="00030CE3">
            <w:pPr>
              <w:spacing w:after="0" w:line="240" w:lineRule="auto"/>
              <w:rPr>
                <w:rFonts w:cstheme="minorHAnsi"/>
                <w:b/>
                <w:bCs/>
                <w:color w:val="000000"/>
                <w:sz w:val="20"/>
                <w:szCs w:val="20"/>
              </w:rPr>
            </w:pPr>
            <w:r>
              <w:rPr>
                <w:rFonts w:cstheme="minorHAnsi"/>
                <w:b/>
                <w:bCs/>
                <w:color w:val="000000"/>
                <w:sz w:val="20"/>
                <w:szCs w:val="20"/>
              </w:rPr>
              <w:t>2</w:t>
            </w:r>
          </w:p>
        </w:tc>
        <w:tc>
          <w:tcPr>
            <w:tcW w:w="3828" w:type="dxa"/>
            <w:tcBorders>
              <w:top w:val="single" w:sz="4" w:space="0" w:color="auto"/>
              <w:left w:val="nil"/>
              <w:bottom w:val="single" w:sz="4" w:space="0" w:color="auto"/>
              <w:right w:val="single" w:sz="4" w:space="0" w:color="auto"/>
            </w:tcBorders>
            <w:shd w:val="clear" w:color="auto" w:fill="D9D9D9" w:themeFill="background1" w:themeFillShade="D9"/>
          </w:tcPr>
          <w:p w14:paraId="3F805799" w14:textId="49C62117" w:rsidR="00030CE3" w:rsidRPr="00CC60EE" w:rsidRDefault="00030CE3" w:rsidP="00030CE3">
            <w:pPr>
              <w:spacing w:after="0" w:line="240" w:lineRule="auto"/>
              <w:rPr>
                <w:rFonts w:cstheme="minorHAnsi"/>
                <w:b/>
                <w:bCs/>
                <w:color w:val="000000"/>
                <w:sz w:val="20"/>
                <w:szCs w:val="20"/>
              </w:rPr>
            </w:pPr>
            <w:r w:rsidRPr="00CC60EE">
              <w:rPr>
                <w:rFonts w:cstheme="minorHAnsi"/>
                <w:b/>
                <w:bCs/>
                <w:color w:val="000000"/>
                <w:sz w:val="20"/>
                <w:szCs w:val="20"/>
              </w:rPr>
              <w:t>OSTALI ZAHTJEVI</w:t>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39AD57DB" w14:textId="77777777" w:rsidR="00030CE3" w:rsidRPr="00CC60EE" w:rsidRDefault="00030CE3" w:rsidP="00030CE3">
            <w:pPr>
              <w:spacing w:after="0" w:line="240" w:lineRule="auto"/>
              <w:rPr>
                <w:rFonts w:eastAsia="Times New Roman" w:cstheme="minorHAnsi"/>
                <w:b/>
                <w:bCs/>
                <w:sz w:val="20"/>
                <w:szCs w:val="20"/>
                <w:lang w:eastAsia="hr-HR"/>
              </w:rPr>
            </w:pP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104D24" w14:textId="77777777" w:rsidR="00030CE3" w:rsidRPr="00CC60EE" w:rsidRDefault="00030CE3" w:rsidP="00030CE3">
            <w:pPr>
              <w:spacing w:after="0" w:line="240" w:lineRule="auto"/>
              <w:rPr>
                <w:rFonts w:eastAsia="Times New Roman" w:cstheme="minorHAnsi"/>
                <w:b/>
                <w:bCs/>
                <w:sz w:val="20"/>
                <w:szCs w:val="20"/>
                <w:lang w:eastAsia="hr-HR"/>
              </w:rPr>
            </w:pPr>
          </w:p>
        </w:tc>
      </w:tr>
      <w:tr w:rsidR="00030CE3" w:rsidRPr="00CC60EE" w14:paraId="0A9C7A0A" w14:textId="77777777" w:rsidTr="00030CE3">
        <w:trPr>
          <w:trHeight w:val="400"/>
        </w:trPr>
        <w:tc>
          <w:tcPr>
            <w:tcW w:w="709" w:type="dxa"/>
            <w:tcBorders>
              <w:top w:val="nil"/>
              <w:left w:val="single" w:sz="4" w:space="0" w:color="auto"/>
              <w:bottom w:val="single" w:sz="4" w:space="0" w:color="auto"/>
              <w:right w:val="single" w:sz="4" w:space="0" w:color="auto"/>
            </w:tcBorders>
            <w:shd w:val="clear" w:color="auto" w:fill="auto"/>
            <w:noWrap/>
          </w:tcPr>
          <w:p w14:paraId="4438660D" w14:textId="098C1E08" w:rsidR="00030CE3" w:rsidRPr="00CC60EE" w:rsidRDefault="00030CE3" w:rsidP="00030CE3">
            <w:pPr>
              <w:spacing w:after="0" w:line="240" w:lineRule="auto"/>
              <w:rPr>
                <w:rFonts w:cstheme="minorHAnsi"/>
                <w:color w:val="000000"/>
                <w:sz w:val="20"/>
                <w:szCs w:val="20"/>
              </w:rPr>
            </w:pPr>
            <w:r>
              <w:rPr>
                <w:rFonts w:cstheme="minorHAnsi"/>
                <w:color w:val="000000"/>
                <w:sz w:val="20"/>
                <w:szCs w:val="20"/>
              </w:rPr>
              <w:t>2</w:t>
            </w:r>
            <w:r w:rsidRPr="00CC60EE">
              <w:rPr>
                <w:rFonts w:cstheme="minorHAnsi"/>
                <w:color w:val="000000"/>
                <w:sz w:val="20"/>
                <w:szCs w:val="20"/>
              </w:rPr>
              <w:t>.1.</w:t>
            </w:r>
          </w:p>
        </w:tc>
        <w:tc>
          <w:tcPr>
            <w:tcW w:w="3828" w:type="dxa"/>
            <w:tcBorders>
              <w:top w:val="nil"/>
              <w:left w:val="nil"/>
              <w:bottom w:val="single" w:sz="4" w:space="0" w:color="auto"/>
              <w:right w:val="single" w:sz="4" w:space="0" w:color="auto"/>
            </w:tcBorders>
            <w:shd w:val="clear" w:color="auto" w:fill="auto"/>
          </w:tcPr>
          <w:p w14:paraId="42AFE401" w14:textId="1DCDAA8C" w:rsidR="00030CE3" w:rsidRPr="00E873E2" w:rsidRDefault="00030CE3" w:rsidP="00030CE3">
            <w:pPr>
              <w:spacing w:after="0" w:line="240" w:lineRule="auto"/>
              <w:rPr>
                <w:rFonts w:cstheme="minorHAnsi"/>
                <w:sz w:val="20"/>
                <w:szCs w:val="20"/>
              </w:rPr>
            </w:pPr>
            <w:r w:rsidRPr="00D55A56">
              <w:rPr>
                <w:rFonts w:cstheme="minorHAnsi"/>
                <w:sz w:val="20"/>
                <w:szCs w:val="20"/>
              </w:rPr>
              <w:t>Instalacija na lokaciji kupca</w:t>
            </w:r>
            <w:r>
              <w:rPr>
                <w:rFonts w:cstheme="minorHAnsi"/>
                <w:sz w:val="20"/>
                <w:szCs w:val="20"/>
              </w:rPr>
              <w:t>.</w:t>
            </w:r>
          </w:p>
        </w:tc>
        <w:tc>
          <w:tcPr>
            <w:tcW w:w="3543" w:type="dxa"/>
            <w:tcBorders>
              <w:top w:val="single" w:sz="4" w:space="0" w:color="auto"/>
              <w:left w:val="single" w:sz="4" w:space="0" w:color="auto"/>
              <w:bottom w:val="single" w:sz="4" w:space="0" w:color="auto"/>
              <w:right w:val="single" w:sz="4" w:space="0" w:color="auto"/>
            </w:tcBorders>
            <w:noWrap/>
          </w:tcPr>
          <w:p w14:paraId="70CAC7B0" w14:textId="67DD8281" w:rsidR="00030CE3" w:rsidRPr="001A658B" w:rsidRDefault="00030CE3" w:rsidP="00030CE3">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vAlign w:val="center"/>
          </w:tcPr>
          <w:p w14:paraId="2E5B9629" w14:textId="77777777" w:rsidR="00030CE3" w:rsidRPr="00CC60EE" w:rsidRDefault="00030CE3" w:rsidP="00030CE3">
            <w:pPr>
              <w:spacing w:after="0" w:line="240" w:lineRule="auto"/>
              <w:rPr>
                <w:rFonts w:eastAsia="Times New Roman" w:cstheme="minorHAnsi"/>
                <w:sz w:val="20"/>
                <w:szCs w:val="20"/>
                <w:lang w:eastAsia="hr-HR"/>
              </w:rPr>
            </w:pPr>
          </w:p>
        </w:tc>
      </w:tr>
      <w:tr w:rsidR="00030CE3" w:rsidRPr="00CC60EE" w14:paraId="63EFC682" w14:textId="77777777" w:rsidTr="00030CE3">
        <w:trPr>
          <w:trHeight w:val="400"/>
        </w:trPr>
        <w:tc>
          <w:tcPr>
            <w:tcW w:w="709" w:type="dxa"/>
            <w:tcBorders>
              <w:top w:val="nil"/>
              <w:left w:val="single" w:sz="4" w:space="0" w:color="auto"/>
              <w:bottom w:val="single" w:sz="4" w:space="0" w:color="auto"/>
              <w:right w:val="single" w:sz="4" w:space="0" w:color="auto"/>
            </w:tcBorders>
            <w:shd w:val="clear" w:color="auto" w:fill="auto"/>
            <w:noWrap/>
          </w:tcPr>
          <w:p w14:paraId="713C167E" w14:textId="5002F977" w:rsidR="00030CE3" w:rsidRPr="00CC60EE" w:rsidRDefault="00030CE3" w:rsidP="00030CE3">
            <w:pPr>
              <w:spacing w:after="0" w:line="240" w:lineRule="auto"/>
              <w:rPr>
                <w:rFonts w:cstheme="minorHAnsi"/>
                <w:color w:val="000000"/>
                <w:sz w:val="20"/>
                <w:szCs w:val="20"/>
              </w:rPr>
            </w:pPr>
            <w:r>
              <w:rPr>
                <w:rFonts w:cstheme="minorHAnsi"/>
                <w:color w:val="000000"/>
                <w:sz w:val="20"/>
                <w:szCs w:val="20"/>
              </w:rPr>
              <w:t>2</w:t>
            </w:r>
            <w:r w:rsidRPr="00CC60EE">
              <w:rPr>
                <w:rFonts w:cstheme="minorHAnsi"/>
                <w:color w:val="000000"/>
                <w:sz w:val="20"/>
                <w:szCs w:val="20"/>
              </w:rPr>
              <w:t>.2.</w:t>
            </w:r>
          </w:p>
        </w:tc>
        <w:tc>
          <w:tcPr>
            <w:tcW w:w="3828" w:type="dxa"/>
            <w:tcBorders>
              <w:top w:val="nil"/>
              <w:left w:val="nil"/>
              <w:bottom w:val="single" w:sz="4" w:space="0" w:color="auto"/>
              <w:right w:val="single" w:sz="4" w:space="0" w:color="auto"/>
            </w:tcBorders>
            <w:shd w:val="clear" w:color="auto" w:fill="auto"/>
          </w:tcPr>
          <w:p w14:paraId="2937D0EB" w14:textId="15C3FA53" w:rsidR="00030CE3" w:rsidRPr="00E873E2" w:rsidRDefault="00030CE3" w:rsidP="00030CE3">
            <w:pPr>
              <w:spacing w:after="0" w:line="240" w:lineRule="auto"/>
              <w:rPr>
                <w:rFonts w:cstheme="minorHAnsi"/>
                <w:sz w:val="20"/>
                <w:szCs w:val="20"/>
              </w:rPr>
            </w:pPr>
            <w:r w:rsidRPr="00F603EF">
              <w:rPr>
                <w:rFonts w:cstheme="minorHAnsi"/>
                <w:sz w:val="20"/>
                <w:szCs w:val="20"/>
              </w:rPr>
              <w:t>Testiranje nakon instalacije putem izrade standardnog dijela</w:t>
            </w:r>
          </w:p>
        </w:tc>
        <w:tc>
          <w:tcPr>
            <w:tcW w:w="3543" w:type="dxa"/>
            <w:tcBorders>
              <w:top w:val="single" w:sz="4" w:space="0" w:color="auto"/>
              <w:left w:val="single" w:sz="4" w:space="0" w:color="auto"/>
              <w:bottom w:val="single" w:sz="4" w:space="0" w:color="auto"/>
              <w:right w:val="single" w:sz="4" w:space="0" w:color="auto"/>
            </w:tcBorders>
            <w:noWrap/>
          </w:tcPr>
          <w:p w14:paraId="5D5685A3" w14:textId="37E48CF8" w:rsidR="00030CE3" w:rsidRPr="001A658B" w:rsidRDefault="00030CE3" w:rsidP="00030CE3">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vAlign w:val="center"/>
          </w:tcPr>
          <w:p w14:paraId="5B5195E1" w14:textId="77777777" w:rsidR="00030CE3" w:rsidRPr="00CC60EE" w:rsidRDefault="00030CE3" w:rsidP="00030CE3">
            <w:pPr>
              <w:spacing w:after="0" w:line="240" w:lineRule="auto"/>
              <w:rPr>
                <w:rFonts w:eastAsia="Times New Roman" w:cstheme="minorHAnsi"/>
                <w:sz w:val="20"/>
                <w:szCs w:val="20"/>
                <w:lang w:eastAsia="hr-HR"/>
              </w:rPr>
            </w:pPr>
          </w:p>
        </w:tc>
      </w:tr>
      <w:tr w:rsidR="00030CE3" w:rsidRPr="00CC60EE" w14:paraId="2B731D12" w14:textId="77777777" w:rsidTr="00030CE3">
        <w:trPr>
          <w:trHeight w:val="4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19FD2938" w14:textId="50AF7D4F" w:rsidR="00030CE3" w:rsidRPr="00CC60EE" w:rsidRDefault="00030CE3" w:rsidP="00030CE3">
            <w:pPr>
              <w:spacing w:after="0" w:line="240" w:lineRule="auto"/>
              <w:rPr>
                <w:rFonts w:cstheme="minorHAnsi"/>
                <w:color w:val="000000"/>
                <w:sz w:val="20"/>
                <w:szCs w:val="20"/>
              </w:rPr>
            </w:pPr>
            <w:r>
              <w:rPr>
                <w:rFonts w:cstheme="minorHAnsi"/>
                <w:color w:val="000000"/>
                <w:sz w:val="20"/>
                <w:szCs w:val="20"/>
              </w:rPr>
              <w:t>2</w:t>
            </w:r>
            <w:r w:rsidRPr="00CC60EE">
              <w:rPr>
                <w:rFonts w:cstheme="minorHAnsi"/>
                <w:color w:val="000000"/>
                <w:sz w:val="20"/>
                <w:szCs w:val="20"/>
              </w:rPr>
              <w:t>.3.</w:t>
            </w:r>
          </w:p>
        </w:tc>
        <w:tc>
          <w:tcPr>
            <w:tcW w:w="3828" w:type="dxa"/>
            <w:tcBorders>
              <w:top w:val="single" w:sz="4" w:space="0" w:color="auto"/>
              <w:left w:val="nil"/>
              <w:bottom w:val="single" w:sz="4" w:space="0" w:color="auto"/>
              <w:right w:val="single" w:sz="4" w:space="0" w:color="auto"/>
            </w:tcBorders>
            <w:shd w:val="clear" w:color="auto" w:fill="auto"/>
          </w:tcPr>
          <w:p w14:paraId="202314F3" w14:textId="76F7061E" w:rsidR="00030CE3" w:rsidRPr="00E873E2" w:rsidRDefault="00030CE3" w:rsidP="00030CE3">
            <w:pPr>
              <w:spacing w:after="0" w:line="240" w:lineRule="auto"/>
              <w:rPr>
                <w:rFonts w:cstheme="minorHAnsi"/>
                <w:sz w:val="20"/>
                <w:szCs w:val="20"/>
              </w:rPr>
            </w:pPr>
            <w:r w:rsidRPr="00DA3224">
              <w:rPr>
                <w:rFonts w:cstheme="minorHAnsi"/>
                <w:sz w:val="20"/>
                <w:szCs w:val="20"/>
              </w:rPr>
              <w:t>Tehnička dokumentacija (</w:t>
            </w:r>
            <w:r w:rsidRPr="003C00A9">
              <w:rPr>
                <w:rFonts w:cstheme="minorHAnsi"/>
                <w:sz w:val="20"/>
                <w:szCs w:val="20"/>
              </w:rPr>
              <w:t>operativni priručnici, korisnički priručnik / upute za uporabu opreme, postupke čišćenja, održavanja, kalibracije</w:t>
            </w:r>
            <w:r w:rsidRPr="00DA3224">
              <w:rPr>
                <w:rFonts w:cstheme="minorHAnsi"/>
                <w:sz w:val="20"/>
                <w:szCs w:val="20"/>
              </w:rPr>
              <w:t xml:space="preserve">) na hrvatskom ili </w:t>
            </w:r>
            <w:r w:rsidRPr="00DA3224">
              <w:rPr>
                <w:rFonts w:cstheme="minorHAnsi"/>
                <w:sz w:val="20"/>
                <w:szCs w:val="20"/>
              </w:rPr>
              <w:lastRenderedPageBreak/>
              <w:t>engleskom jeziku, u digitalnom ili tiskanom obliku</w:t>
            </w:r>
            <w:r>
              <w:rPr>
                <w:rFonts w:cstheme="minorHAnsi"/>
                <w:sz w:val="20"/>
                <w:szCs w:val="20"/>
              </w:rPr>
              <w:t>.</w:t>
            </w:r>
          </w:p>
        </w:tc>
        <w:tc>
          <w:tcPr>
            <w:tcW w:w="3543" w:type="dxa"/>
            <w:tcBorders>
              <w:top w:val="single" w:sz="4" w:space="0" w:color="auto"/>
              <w:left w:val="single" w:sz="4" w:space="0" w:color="auto"/>
              <w:bottom w:val="single" w:sz="4" w:space="0" w:color="auto"/>
              <w:right w:val="single" w:sz="4" w:space="0" w:color="auto"/>
            </w:tcBorders>
            <w:noWrap/>
          </w:tcPr>
          <w:p w14:paraId="7CE76C51" w14:textId="5600D478" w:rsidR="00030CE3" w:rsidRPr="001A658B" w:rsidRDefault="00030CE3" w:rsidP="00030CE3">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vAlign w:val="center"/>
          </w:tcPr>
          <w:p w14:paraId="5533488D" w14:textId="77777777" w:rsidR="00030CE3" w:rsidRPr="00CC60EE" w:rsidRDefault="00030CE3" w:rsidP="00030CE3">
            <w:pPr>
              <w:spacing w:after="0" w:line="240" w:lineRule="auto"/>
              <w:rPr>
                <w:rFonts w:eastAsia="Times New Roman" w:cstheme="minorHAnsi"/>
                <w:sz w:val="20"/>
                <w:szCs w:val="20"/>
                <w:lang w:eastAsia="hr-HR"/>
              </w:rPr>
            </w:pPr>
          </w:p>
        </w:tc>
      </w:tr>
      <w:tr w:rsidR="00030CE3" w:rsidRPr="00CC60EE" w14:paraId="0F05EBCE" w14:textId="77777777" w:rsidTr="00030CE3">
        <w:trPr>
          <w:trHeight w:val="4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7D3729EC" w14:textId="77673243" w:rsidR="00030CE3" w:rsidRPr="00CC60EE" w:rsidRDefault="00030CE3" w:rsidP="00030CE3">
            <w:pPr>
              <w:spacing w:after="0" w:line="240" w:lineRule="auto"/>
              <w:rPr>
                <w:rFonts w:cstheme="minorHAnsi"/>
                <w:color w:val="000000"/>
                <w:sz w:val="20"/>
                <w:szCs w:val="20"/>
              </w:rPr>
            </w:pPr>
            <w:r>
              <w:rPr>
                <w:rFonts w:cstheme="minorHAnsi"/>
                <w:color w:val="000000"/>
                <w:sz w:val="20"/>
                <w:szCs w:val="20"/>
              </w:rPr>
              <w:t>2.4.</w:t>
            </w:r>
          </w:p>
        </w:tc>
        <w:tc>
          <w:tcPr>
            <w:tcW w:w="3828" w:type="dxa"/>
            <w:tcBorders>
              <w:top w:val="single" w:sz="4" w:space="0" w:color="auto"/>
              <w:left w:val="nil"/>
              <w:bottom w:val="single" w:sz="4" w:space="0" w:color="auto"/>
              <w:right w:val="single" w:sz="4" w:space="0" w:color="auto"/>
            </w:tcBorders>
            <w:shd w:val="clear" w:color="auto" w:fill="auto"/>
          </w:tcPr>
          <w:p w14:paraId="51626A9E" w14:textId="77777777" w:rsidR="00030CE3" w:rsidRDefault="00030CE3" w:rsidP="00030CE3">
            <w:pPr>
              <w:spacing w:after="0" w:line="240" w:lineRule="auto"/>
              <w:rPr>
                <w:rFonts w:cstheme="minorHAnsi"/>
                <w:sz w:val="20"/>
                <w:szCs w:val="20"/>
              </w:rPr>
            </w:pPr>
            <w:r w:rsidRPr="006B4C0B">
              <w:rPr>
                <w:rFonts w:cstheme="minorHAnsi"/>
                <w:sz w:val="20"/>
                <w:szCs w:val="20"/>
              </w:rPr>
              <w:t xml:space="preserve">Garancija </w:t>
            </w:r>
            <w:r>
              <w:rPr>
                <w:rFonts w:cstheme="minorHAnsi"/>
                <w:sz w:val="20"/>
                <w:szCs w:val="20"/>
              </w:rPr>
              <w:t>minimalno 12 mjeseci.</w:t>
            </w:r>
          </w:p>
          <w:p w14:paraId="48503646" w14:textId="241AFAF3" w:rsidR="001D70CF" w:rsidRPr="001D70CF" w:rsidRDefault="001D70CF" w:rsidP="00030CE3">
            <w:pPr>
              <w:spacing w:after="0" w:line="240" w:lineRule="auto"/>
              <w:rPr>
                <w:rFonts w:cstheme="minorHAnsi"/>
                <w:b/>
                <w:bCs/>
                <w:sz w:val="20"/>
                <w:szCs w:val="20"/>
              </w:rPr>
            </w:pPr>
            <w:r w:rsidRPr="001D70CF">
              <w:rPr>
                <w:rFonts w:cstheme="minorHAnsi"/>
                <w:b/>
                <w:bCs/>
                <w:sz w:val="20"/>
                <w:szCs w:val="20"/>
              </w:rPr>
              <w:t>ENP kriterij B2.</w:t>
            </w:r>
          </w:p>
        </w:tc>
        <w:tc>
          <w:tcPr>
            <w:tcW w:w="3543" w:type="dxa"/>
            <w:tcBorders>
              <w:top w:val="single" w:sz="4" w:space="0" w:color="auto"/>
              <w:left w:val="single" w:sz="4" w:space="0" w:color="auto"/>
              <w:bottom w:val="single" w:sz="4" w:space="0" w:color="auto"/>
              <w:right w:val="single" w:sz="4" w:space="0" w:color="auto"/>
            </w:tcBorders>
            <w:noWrap/>
          </w:tcPr>
          <w:p w14:paraId="483EF8DD" w14:textId="3A19F73F" w:rsidR="00030CE3" w:rsidRPr="001A658B" w:rsidRDefault="00030CE3" w:rsidP="00030CE3">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vAlign w:val="center"/>
          </w:tcPr>
          <w:p w14:paraId="32DE2388" w14:textId="77777777" w:rsidR="00030CE3" w:rsidRPr="00CC60EE" w:rsidRDefault="00030CE3" w:rsidP="00030CE3">
            <w:pPr>
              <w:spacing w:after="0" w:line="240" w:lineRule="auto"/>
              <w:rPr>
                <w:rFonts w:eastAsia="Times New Roman" w:cstheme="minorHAnsi"/>
                <w:sz w:val="20"/>
                <w:szCs w:val="20"/>
                <w:lang w:eastAsia="hr-HR"/>
              </w:rPr>
            </w:pPr>
          </w:p>
        </w:tc>
      </w:tr>
      <w:tr w:rsidR="00030CE3" w:rsidRPr="00CC60EE" w14:paraId="662DD15C" w14:textId="77777777" w:rsidTr="00030CE3">
        <w:trPr>
          <w:trHeight w:val="4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2454DA19" w14:textId="4D002A20" w:rsidR="00030CE3" w:rsidRPr="00CC60EE" w:rsidRDefault="00030CE3" w:rsidP="00030CE3">
            <w:pPr>
              <w:spacing w:after="0" w:line="240" w:lineRule="auto"/>
              <w:rPr>
                <w:rFonts w:cstheme="minorHAnsi"/>
                <w:color w:val="000000"/>
                <w:sz w:val="20"/>
                <w:szCs w:val="20"/>
              </w:rPr>
            </w:pPr>
            <w:r>
              <w:rPr>
                <w:rFonts w:cstheme="minorHAnsi"/>
                <w:color w:val="000000"/>
                <w:sz w:val="20"/>
                <w:szCs w:val="20"/>
              </w:rPr>
              <w:t>2.5.</w:t>
            </w:r>
          </w:p>
        </w:tc>
        <w:tc>
          <w:tcPr>
            <w:tcW w:w="3828" w:type="dxa"/>
            <w:tcBorders>
              <w:top w:val="single" w:sz="4" w:space="0" w:color="auto"/>
              <w:left w:val="nil"/>
              <w:bottom w:val="single" w:sz="4" w:space="0" w:color="auto"/>
              <w:right w:val="single" w:sz="4" w:space="0" w:color="auto"/>
            </w:tcBorders>
            <w:shd w:val="clear" w:color="auto" w:fill="auto"/>
          </w:tcPr>
          <w:p w14:paraId="663FBEC8" w14:textId="19605D06" w:rsidR="00030CE3" w:rsidRPr="00CC60EE" w:rsidRDefault="00030CE3" w:rsidP="00030CE3">
            <w:pPr>
              <w:spacing w:after="0" w:line="240" w:lineRule="auto"/>
              <w:rPr>
                <w:rFonts w:cstheme="minorHAnsi"/>
                <w:sz w:val="20"/>
                <w:szCs w:val="20"/>
              </w:rPr>
            </w:pPr>
            <w:r w:rsidRPr="00EC3D0D">
              <w:rPr>
                <w:rFonts w:cstheme="minorHAnsi"/>
                <w:sz w:val="20"/>
                <w:szCs w:val="20"/>
              </w:rPr>
              <w:t xml:space="preserve">Ponuditelj pruža jamstvo koje stupa na snagu </w:t>
            </w:r>
            <w:r w:rsidR="001D70CF" w:rsidRPr="00EC3D0D">
              <w:rPr>
                <w:rFonts w:cstheme="minorHAnsi"/>
                <w:sz w:val="20"/>
                <w:szCs w:val="20"/>
              </w:rPr>
              <w:t xml:space="preserve">nakon potpisa Zapisnika o prihvatu stroja. </w:t>
            </w:r>
            <w:r w:rsidRPr="00EC3D0D">
              <w:rPr>
                <w:rFonts w:cstheme="minorHAnsi"/>
                <w:sz w:val="20"/>
                <w:szCs w:val="20"/>
              </w:rPr>
              <w:t>To jamstvo pokriva popravak ili zamjenu te obuhvaća</w:t>
            </w:r>
            <w:r w:rsidRPr="006B4C0B">
              <w:rPr>
                <w:rFonts w:cstheme="minorHAnsi"/>
                <w:sz w:val="20"/>
                <w:szCs w:val="20"/>
              </w:rPr>
              <w:t xml:space="preserve"> ugovor o servisiranju s mogućnostima preuzimanja i vraćanja opreme ili popravak na lokaciji. </w:t>
            </w:r>
          </w:p>
        </w:tc>
        <w:tc>
          <w:tcPr>
            <w:tcW w:w="3543" w:type="dxa"/>
            <w:tcBorders>
              <w:top w:val="single" w:sz="4" w:space="0" w:color="auto"/>
              <w:left w:val="single" w:sz="4" w:space="0" w:color="auto"/>
              <w:bottom w:val="single" w:sz="4" w:space="0" w:color="auto"/>
              <w:right w:val="single" w:sz="4" w:space="0" w:color="auto"/>
            </w:tcBorders>
            <w:noWrap/>
          </w:tcPr>
          <w:p w14:paraId="3686E65C" w14:textId="77777777" w:rsidR="00030CE3" w:rsidRPr="001A658B" w:rsidRDefault="00030CE3" w:rsidP="00030CE3">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vAlign w:val="center"/>
          </w:tcPr>
          <w:p w14:paraId="704019E1" w14:textId="77777777" w:rsidR="00030CE3" w:rsidRPr="00CC60EE" w:rsidRDefault="00030CE3" w:rsidP="00030CE3">
            <w:pPr>
              <w:spacing w:after="0" w:line="240" w:lineRule="auto"/>
              <w:rPr>
                <w:rFonts w:eastAsia="Times New Roman" w:cstheme="minorHAnsi"/>
                <w:sz w:val="20"/>
                <w:szCs w:val="20"/>
                <w:lang w:eastAsia="hr-HR"/>
              </w:rPr>
            </w:pPr>
          </w:p>
        </w:tc>
      </w:tr>
      <w:tr w:rsidR="00030CE3" w:rsidRPr="00CC60EE" w14:paraId="65844D22" w14:textId="77777777" w:rsidTr="00030CE3">
        <w:trPr>
          <w:trHeight w:val="4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7133F7AE" w14:textId="1A5CFC26" w:rsidR="00030CE3" w:rsidRPr="00CC60EE" w:rsidRDefault="00030CE3" w:rsidP="00030CE3">
            <w:pPr>
              <w:spacing w:after="0" w:line="240" w:lineRule="auto"/>
              <w:rPr>
                <w:rFonts w:cstheme="minorHAnsi"/>
                <w:color w:val="000000"/>
                <w:sz w:val="20"/>
                <w:szCs w:val="20"/>
              </w:rPr>
            </w:pPr>
            <w:r>
              <w:rPr>
                <w:rFonts w:cstheme="minorHAnsi"/>
                <w:color w:val="000000"/>
                <w:sz w:val="20"/>
                <w:szCs w:val="20"/>
              </w:rPr>
              <w:t>2.6.</w:t>
            </w:r>
          </w:p>
        </w:tc>
        <w:tc>
          <w:tcPr>
            <w:tcW w:w="3828" w:type="dxa"/>
            <w:tcBorders>
              <w:top w:val="single" w:sz="4" w:space="0" w:color="auto"/>
              <w:left w:val="nil"/>
              <w:bottom w:val="single" w:sz="4" w:space="0" w:color="auto"/>
              <w:right w:val="single" w:sz="4" w:space="0" w:color="auto"/>
            </w:tcBorders>
            <w:shd w:val="clear" w:color="auto" w:fill="auto"/>
          </w:tcPr>
          <w:p w14:paraId="71B1B0BD" w14:textId="41FBFF94" w:rsidR="00030CE3" w:rsidRPr="00CC60EE" w:rsidRDefault="00030CE3" w:rsidP="00030CE3">
            <w:pPr>
              <w:spacing w:after="0" w:line="240" w:lineRule="auto"/>
              <w:rPr>
                <w:rFonts w:cstheme="minorHAnsi"/>
                <w:sz w:val="20"/>
                <w:szCs w:val="20"/>
              </w:rPr>
            </w:pPr>
            <w:r w:rsidRPr="00533330">
              <w:rPr>
                <w:rFonts w:cstheme="minorHAnsi"/>
                <w:sz w:val="20"/>
                <w:szCs w:val="20"/>
              </w:rPr>
              <w:t xml:space="preserve">Jamstvom se jamči da su proizvodi u skladu sa specifikacijama ugovora bez dodatnog troška. </w:t>
            </w:r>
          </w:p>
        </w:tc>
        <w:tc>
          <w:tcPr>
            <w:tcW w:w="3543" w:type="dxa"/>
            <w:tcBorders>
              <w:top w:val="single" w:sz="4" w:space="0" w:color="auto"/>
              <w:left w:val="single" w:sz="4" w:space="0" w:color="auto"/>
              <w:bottom w:val="single" w:sz="4" w:space="0" w:color="auto"/>
              <w:right w:val="single" w:sz="4" w:space="0" w:color="auto"/>
            </w:tcBorders>
            <w:noWrap/>
          </w:tcPr>
          <w:p w14:paraId="48D63D78" w14:textId="77777777" w:rsidR="00030CE3" w:rsidRPr="001A658B" w:rsidRDefault="00030CE3" w:rsidP="00030CE3">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vAlign w:val="center"/>
          </w:tcPr>
          <w:p w14:paraId="5E00F358" w14:textId="77777777" w:rsidR="00030CE3" w:rsidRPr="00CC60EE" w:rsidRDefault="00030CE3" w:rsidP="00030CE3">
            <w:pPr>
              <w:spacing w:after="0" w:line="240" w:lineRule="auto"/>
              <w:rPr>
                <w:rFonts w:eastAsia="Times New Roman" w:cstheme="minorHAnsi"/>
                <w:sz w:val="20"/>
                <w:szCs w:val="20"/>
                <w:lang w:eastAsia="hr-HR"/>
              </w:rPr>
            </w:pPr>
          </w:p>
        </w:tc>
      </w:tr>
      <w:tr w:rsidR="00030CE3" w:rsidRPr="00CC60EE" w14:paraId="41232B0B" w14:textId="77777777" w:rsidTr="00030CE3">
        <w:trPr>
          <w:trHeight w:val="4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331D1FB0" w14:textId="7C41EE34" w:rsidR="00030CE3" w:rsidRPr="00CC60EE" w:rsidRDefault="00030CE3" w:rsidP="00030CE3">
            <w:pPr>
              <w:spacing w:after="0" w:line="240" w:lineRule="auto"/>
              <w:rPr>
                <w:rFonts w:cstheme="minorHAnsi"/>
                <w:color w:val="000000"/>
                <w:sz w:val="20"/>
                <w:szCs w:val="20"/>
              </w:rPr>
            </w:pPr>
            <w:r>
              <w:rPr>
                <w:rFonts w:cstheme="minorHAnsi"/>
                <w:color w:val="000000"/>
                <w:sz w:val="20"/>
                <w:szCs w:val="20"/>
              </w:rPr>
              <w:t>2.7.</w:t>
            </w:r>
          </w:p>
        </w:tc>
        <w:tc>
          <w:tcPr>
            <w:tcW w:w="3828" w:type="dxa"/>
            <w:tcBorders>
              <w:top w:val="single" w:sz="4" w:space="0" w:color="auto"/>
              <w:left w:val="nil"/>
              <w:bottom w:val="single" w:sz="4" w:space="0" w:color="auto"/>
              <w:right w:val="single" w:sz="4" w:space="0" w:color="auto"/>
            </w:tcBorders>
            <w:shd w:val="clear" w:color="auto" w:fill="auto"/>
          </w:tcPr>
          <w:p w14:paraId="38E4FEEE" w14:textId="7DB29DF6" w:rsidR="00030CE3" w:rsidRDefault="00030CE3" w:rsidP="00030CE3">
            <w:pPr>
              <w:spacing w:after="0" w:line="240" w:lineRule="auto"/>
              <w:rPr>
                <w:rFonts w:cstheme="minorHAnsi"/>
                <w:sz w:val="20"/>
                <w:szCs w:val="20"/>
              </w:rPr>
            </w:pPr>
            <w:r w:rsidRPr="006B4C0B">
              <w:rPr>
                <w:rFonts w:cstheme="minorHAnsi"/>
                <w:sz w:val="20"/>
                <w:szCs w:val="20"/>
              </w:rPr>
              <w:t>Zamjenski dijelovi moraju biti dostupni minimalno u razdoblju od 7 godina nakon prih</w:t>
            </w:r>
            <w:r>
              <w:rPr>
                <w:rFonts w:cstheme="minorHAnsi"/>
                <w:sz w:val="20"/>
                <w:szCs w:val="20"/>
              </w:rPr>
              <w:t>vata opreme od strane korisnika.</w:t>
            </w:r>
          </w:p>
          <w:p w14:paraId="7F5579B3" w14:textId="6B2C0E74" w:rsidR="00030CE3" w:rsidRPr="00CC60EE" w:rsidRDefault="00030CE3" w:rsidP="00030CE3">
            <w:pPr>
              <w:spacing w:after="0" w:line="240" w:lineRule="auto"/>
              <w:rPr>
                <w:rFonts w:cstheme="minorHAnsi"/>
                <w:sz w:val="20"/>
                <w:szCs w:val="20"/>
              </w:rPr>
            </w:pPr>
          </w:p>
        </w:tc>
        <w:tc>
          <w:tcPr>
            <w:tcW w:w="3543" w:type="dxa"/>
            <w:tcBorders>
              <w:top w:val="single" w:sz="4" w:space="0" w:color="auto"/>
              <w:left w:val="single" w:sz="4" w:space="0" w:color="auto"/>
              <w:bottom w:val="single" w:sz="4" w:space="0" w:color="auto"/>
              <w:right w:val="single" w:sz="4" w:space="0" w:color="auto"/>
            </w:tcBorders>
            <w:noWrap/>
          </w:tcPr>
          <w:p w14:paraId="0D2AD545" w14:textId="77777777" w:rsidR="00030CE3" w:rsidRPr="001A658B" w:rsidRDefault="00030CE3" w:rsidP="00030CE3">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vAlign w:val="center"/>
          </w:tcPr>
          <w:p w14:paraId="3F447AAE" w14:textId="77777777" w:rsidR="00030CE3" w:rsidRPr="00CC60EE" w:rsidRDefault="00030CE3" w:rsidP="00030CE3">
            <w:pPr>
              <w:spacing w:after="0" w:line="240" w:lineRule="auto"/>
              <w:rPr>
                <w:rFonts w:eastAsia="Times New Roman" w:cstheme="minorHAnsi"/>
                <w:sz w:val="20"/>
                <w:szCs w:val="20"/>
                <w:lang w:eastAsia="hr-HR"/>
              </w:rPr>
            </w:pPr>
          </w:p>
        </w:tc>
      </w:tr>
      <w:bookmarkEnd w:id="14"/>
      <w:bookmarkEnd w:id="15"/>
    </w:tbl>
    <w:p w14:paraId="3E1673AB" w14:textId="051864E9" w:rsidR="00314C2A" w:rsidRPr="00CC60EE" w:rsidRDefault="00314C2A" w:rsidP="005F333A">
      <w:pPr>
        <w:spacing w:before="120" w:line="240" w:lineRule="auto"/>
        <w:rPr>
          <w:rFonts w:cstheme="minorHAnsi"/>
          <w:b/>
          <w:bCs/>
          <w:noProof/>
          <w:sz w:val="20"/>
          <w:szCs w:val="20"/>
        </w:rPr>
      </w:pPr>
    </w:p>
    <w:p w14:paraId="13E3EB14" w14:textId="234419EE" w:rsidR="00314C2A" w:rsidRPr="00CC60EE" w:rsidRDefault="00314C2A" w:rsidP="005F333A">
      <w:pPr>
        <w:spacing w:before="120" w:line="240" w:lineRule="auto"/>
        <w:rPr>
          <w:rFonts w:cstheme="minorHAnsi"/>
          <w:b/>
          <w:bCs/>
          <w:noProof/>
          <w:sz w:val="20"/>
          <w:szCs w:val="20"/>
        </w:rPr>
      </w:pPr>
      <w:r w:rsidRPr="00CC60EE">
        <w:rPr>
          <w:rFonts w:cstheme="minorHAnsi"/>
          <w:b/>
          <w:bCs/>
          <w:noProof/>
          <w:sz w:val="20"/>
          <w:szCs w:val="20"/>
        </w:rPr>
        <w:t>U sklopu odabira ekonomski najpovoljnije ponude dodatno će se bodovati slijedeći kriterij</w:t>
      </w:r>
      <w:r w:rsidR="00143FDF" w:rsidRPr="00CC60EE">
        <w:rPr>
          <w:rFonts w:cstheme="minorHAnsi"/>
          <w:b/>
          <w:bCs/>
          <w:noProof/>
          <w:sz w:val="20"/>
          <w:szCs w:val="20"/>
        </w:rPr>
        <w:t>i</w:t>
      </w:r>
      <w:r w:rsidR="00A35B74" w:rsidRPr="00CC60EE">
        <w:rPr>
          <w:rFonts w:cstheme="minorHAnsi"/>
          <w:b/>
          <w:bCs/>
          <w:noProof/>
          <w:sz w:val="20"/>
          <w:szCs w:val="20"/>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969"/>
        <w:gridCol w:w="3544"/>
        <w:gridCol w:w="1559"/>
      </w:tblGrid>
      <w:tr w:rsidR="00143FDF" w:rsidRPr="00CC60EE" w14:paraId="1D1783DF" w14:textId="77777777" w:rsidTr="00030CE3">
        <w:trPr>
          <w:trHeight w:val="400"/>
        </w:trPr>
        <w:tc>
          <w:tcPr>
            <w:tcW w:w="567" w:type="dxa"/>
            <w:shd w:val="clear" w:color="auto" w:fill="auto"/>
            <w:noWrap/>
          </w:tcPr>
          <w:p w14:paraId="717F9E62" w14:textId="112F03DB" w:rsidR="00143FDF" w:rsidRPr="00CC60EE" w:rsidRDefault="00143FDF" w:rsidP="00470D73">
            <w:pPr>
              <w:spacing w:after="0" w:line="240" w:lineRule="auto"/>
              <w:rPr>
                <w:rFonts w:cstheme="minorHAnsi"/>
                <w:b/>
                <w:bCs/>
                <w:color w:val="000000"/>
                <w:sz w:val="20"/>
                <w:szCs w:val="20"/>
              </w:rPr>
            </w:pPr>
          </w:p>
        </w:tc>
        <w:tc>
          <w:tcPr>
            <w:tcW w:w="3969" w:type="dxa"/>
            <w:shd w:val="clear" w:color="auto" w:fill="auto"/>
          </w:tcPr>
          <w:p w14:paraId="64A3546F" w14:textId="72967C38" w:rsidR="00143FDF" w:rsidRPr="00CC60EE" w:rsidRDefault="00CA339F" w:rsidP="00470D73">
            <w:pPr>
              <w:spacing w:after="0" w:line="240" w:lineRule="auto"/>
              <w:rPr>
                <w:rFonts w:cstheme="minorHAnsi"/>
                <w:b/>
                <w:bCs/>
                <w:sz w:val="20"/>
                <w:szCs w:val="20"/>
              </w:rPr>
            </w:pPr>
            <w:r w:rsidRPr="00CC60EE">
              <w:rPr>
                <w:rFonts w:cstheme="minorHAnsi"/>
                <w:b/>
                <w:bCs/>
                <w:sz w:val="20"/>
                <w:szCs w:val="20"/>
              </w:rPr>
              <w:t>DODATNI KRITERIJI ENP</w:t>
            </w:r>
          </w:p>
          <w:p w14:paraId="47EC0CBD" w14:textId="77A6CF91" w:rsidR="00D64563" w:rsidRPr="00CC60EE" w:rsidRDefault="00D64563" w:rsidP="00470D73">
            <w:pPr>
              <w:spacing w:after="0" w:line="240" w:lineRule="auto"/>
              <w:rPr>
                <w:rFonts w:cstheme="minorHAnsi"/>
                <w:b/>
                <w:bCs/>
                <w:sz w:val="20"/>
                <w:szCs w:val="20"/>
              </w:rPr>
            </w:pPr>
          </w:p>
        </w:tc>
        <w:tc>
          <w:tcPr>
            <w:tcW w:w="3544" w:type="dxa"/>
            <w:shd w:val="clear" w:color="auto" w:fill="auto"/>
            <w:noWrap/>
          </w:tcPr>
          <w:p w14:paraId="45B1814E" w14:textId="77777777" w:rsidR="00143FDF" w:rsidRPr="00CC60EE" w:rsidRDefault="00143FDF" w:rsidP="005B4E87">
            <w:pPr>
              <w:spacing w:after="0" w:line="240" w:lineRule="auto"/>
              <w:rPr>
                <w:rFonts w:eastAsia="Times New Roman" w:cstheme="minorHAnsi"/>
                <w:b/>
                <w:bCs/>
                <w:sz w:val="20"/>
                <w:szCs w:val="20"/>
                <w:lang w:eastAsia="hr-HR"/>
              </w:rPr>
            </w:pPr>
          </w:p>
        </w:tc>
        <w:tc>
          <w:tcPr>
            <w:tcW w:w="1559" w:type="dxa"/>
            <w:shd w:val="clear" w:color="auto" w:fill="auto"/>
            <w:vAlign w:val="center"/>
          </w:tcPr>
          <w:p w14:paraId="45BA7496" w14:textId="77777777" w:rsidR="00143FDF" w:rsidRPr="00CC60EE" w:rsidRDefault="00143FDF" w:rsidP="005B4E87">
            <w:pPr>
              <w:spacing w:after="0" w:line="240" w:lineRule="auto"/>
              <w:rPr>
                <w:rFonts w:eastAsia="Times New Roman" w:cstheme="minorHAnsi"/>
                <w:b/>
                <w:bCs/>
                <w:sz w:val="20"/>
                <w:szCs w:val="20"/>
                <w:lang w:eastAsia="hr-HR"/>
              </w:rPr>
            </w:pPr>
          </w:p>
        </w:tc>
      </w:tr>
      <w:tr w:rsidR="00314C2A" w:rsidRPr="00CC60EE" w14:paraId="602DDE97" w14:textId="77777777" w:rsidTr="00030CE3">
        <w:trPr>
          <w:trHeight w:val="400"/>
        </w:trPr>
        <w:tc>
          <w:tcPr>
            <w:tcW w:w="567" w:type="dxa"/>
            <w:shd w:val="clear" w:color="auto" w:fill="auto"/>
            <w:noWrap/>
          </w:tcPr>
          <w:p w14:paraId="04A34964" w14:textId="2DE006A6" w:rsidR="00314C2A" w:rsidRPr="00CC60EE" w:rsidRDefault="001D70CF" w:rsidP="00470D73">
            <w:pPr>
              <w:spacing w:after="0" w:line="240" w:lineRule="auto"/>
              <w:rPr>
                <w:rFonts w:cstheme="minorHAnsi"/>
                <w:color w:val="000000"/>
                <w:sz w:val="20"/>
                <w:szCs w:val="20"/>
              </w:rPr>
            </w:pPr>
            <w:r>
              <w:rPr>
                <w:rFonts w:cstheme="minorHAnsi"/>
                <w:color w:val="000000"/>
                <w:sz w:val="20"/>
                <w:szCs w:val="20"/>
              </w:rPr>
              <w:t>3</w:t>
            </w:r>
            <w:r w:rsidR="00030CE3">
              <w:rPr>
                <w:rFonts w:cstheme="minorHAnsi"/>
                <w:color w:val="000000"/>
                <w:sz w:val="20"/>
                <w:szCs w:val="20"/>
              </w:rPr>
              <w:t>.</w:t>
            </w:r>
          </w:p>
        </w:tc>
        <w:tc>
          <w:tcPr>
            <w:tcW w:w="3969" w:type="dxa"/>
            <w:shd w:val="clear" w:color="auto" w:fill="auto"/>
          </w:tcPr>
          <w:p w14:paraId="07433EC6" w14:textId="5BCCD4CB" w:rsidR="00D64563" w:rsidRPr="00753771" w:rsidRDefault="00030CE3" w:rsidP="00470D73">
            <w:pPr>
              <w:spacing w:after="0" w:line="240" w:lineRule="auto"/>
              <w:rPr>
                <w:rFonts w:cstheme="minorHAnsi"/>
                <w:b/>
                <w:bCs/>
                <w:sz w:val="20"/>
                <w:szCs w:val="20"/>
              </w:rPr>
            </w:pPr>
            <w:r w:rsidRPr="00030CE3">
              <w:rPr>
                <w:rFonts w:cstheme="minorHAnsi"/>
                <w:sz w:val="20"/>
                <w:szCs w:val="20"/>
              </w:rPr>
              <w:t>Programski paket stroja</w:t>
            </w:r>
            <w:r w:rsidR="001A5431">
              <w:rPr>
                <w:rFonts w:cstheme="minorHAnsi"/>
                <w:sz w:val="20"/>
                <w:szCs w:val="20"/>
              </w:rPr>
              <w:t xml:space="preserve"> </w:t>
            </w:r>
            <w:r w:rsidR="001A5431" w:rsidRPr="001A5431">
              <w:rPr>
                <w:rFonts w:cstheme="minorHAnsi"/>
                <w:sz w:val="20"/>
                <w:szCs w:val="20"/>
              </w:rPr>
              <w:t>u ponuđenoj konfiguraciji</w:t>
            </w:r>
            <w:r w:rsidRPr="00030CE3">
              <w:rPr>
                <w:rFonts w:cstheme="minorHAnsi"/>
                <w:sz w:val="20"/>
                <w:szCs w:val="20"/>
              </w:rPr>
              <w:t xml:space="preserve"> učitava standardne 3D CAD formate IGES i STEP kao i druge 3D CAD formate (minimalno Solidworks, Inventor, Catia, Creo, Solid Edge, Unigraphics) </w:t>
            </w:r>
            <w:r w:rsidR="00143FDF" w:rsidRPr="00CC60EE">
              <w:rPr>
                <w:rFonts w:cstheme="minorHAnsi"/>
                <w:b/>
                <w:bCs/>
                <w:sz w:val="20"/>
                <w:szCs w:val="20"/>
              </w:rPr>
              <w:t>(dodatni ENP kriterij B</w:t>
            </w:r>
            <w:r w:rsidR="00053219">
              <w:rPr>
                <w:rFonts w:cstheme="minorHAnsi"/>
                <w:b/>
                <w:bCs/>
                <w:sz w:val="20"/>
                <w:szCs w:val="20"/>
              </w:rPr>
              <w:t>3</w:t>
            </w:r>
            <w:r w:rsidR="00143FDF" w:rsidRPr="00CC60EE">
              <w:rPr>
                <w:rFonts w:cstheme="minorHAnsi"/>
                <w:b/>
                <w:bCs/>
                <w:sz w:val="20"/>
                <w:szCs w:val="20"/>
              </w:rPr>
              <w:t>)</w:t>
            </w:r>
          </w:p>
        </w:tc>
        <w:tc>
          <w:tcPr>
            <w:tcW w:w="3544" w:type="dxa"/>
            <w:shd w:val="clear" w:color="auto" w:fill="auto"/>
            <w:noWrap/>
          </w:tcPr>
          <w:p w14:paraId="39CBE34F" w14:textId="78E3D948" w:rsidR="00314C2A" w:rsidRPr="006D7D12" w:rsidRDefault="00314C2A" w:rsidP="005B4E87">
            <w:pPr>
              <w:spacing w:after="0" w:line="240" w:lineRule="auto"/>
              <w:rPr>
                <w:rFonts w:cstheme="minorHAnsi"/>
                <w:sz w:val="20"/>
                <w:szCs w:val="20"/>
                <w:lang w:val="en-US"/>
              </w:rPr>
            </w:pPr>
          </w:p>
        </w:tc>
        <w:tc>
          <w:tcPr>
            <w:tcW w:w="1559" w:type="dxa"/>
            <w:shd w:val="clear" w:color="auto" w:fill="auto"/>
            <w:vAlign w:val="center"/>
          </w:tcPr>
          <w:p w14:paraId="5DDC1C13" w14:textId="77777777" w:rsidR="00314C2A" w:rsidRPr="00CC60EE" w:rsidRDefault="00314C2A" w:rsidP="005B4E87">
            <w:pPr>
              <w:spacing w:after="0" w:line="240" w:lineRule="auto"/>
              <w:rPr>
                <w:rFonts w:eastAsia="Times New Roman" w:cstheme="minorHAnsi"/>
                <w:sz w:val="20"/>
                <w:szCs w:val="20"/>
                <w:lang w:eastAsia="hr-HR"/>
              </w:rPr>
            </w:pPr>
          </w:p>
        </w:tc>
      </w:tr>
      <w:tr w:rsidR="00143FDF" w:rsidRPr="00CC60EE" w14:paraId="3040B8EB" w14:textId="77777777" w:rsidTr="00030CE3">
        <w:trPr>
          <w:trHeight w:val="400"/>
        </w:trPr>
        <w:tc>
          <w:tcPr>
            <w:tcW w:w="567" w:type="dxa"/>
            <w:shd w:val="clear" w:color="auto" w:fill="auto"/>
            <w:noWrap/>
          </w:tcPr>
          <w:p w14:paraId="2AEF6C56" w14:textId="5A88518A" w:rsidR="00143FDF" w:rsidRPr="00CC60EE" w:rsidRDefault="001D70CF" w:rsidP="00470D73">
            <w:pPr>
              <w:spacing w:after="0" w:line="240" w:lineRule="auto"/>
              <w:rPr>
                <w:rFonts w:cstheme="minorHAnsi"/>
                <w:color w:val="000000"/>
                <w:sz w:val="20"/>
                <w:szCs w:val="20"/>
              </w:rPr>
            </w:pPr>
            <w:r>
              <w:rPr>
                <w:rFonts w:cstheme="minorHAnsi"/>
                <w:color w:val="000000"/>
                <w:sz w:val="20"/>
                <w:szCs w:val="20"/>
              </w:rPr>
              <w:t>4.</w:t>
            </w:r>
            <w:r w:rsidR="00030CE3">
              <w:rPr>
                <w:rFonts w:cstheme="minorHAnsi"/>
                <w:color w:val="000000"/>
                <w:sz w:val="20"/>
                <w:szCs w:val="20"/>
              </w:rPr>
              <w:t>.</w:t>
            </w:r>
          </w:p>
        </w:tc>
        <w:tc>
          <w:tcPr>
            <w:tcW w:w="3969" w:type="dxa"/>
            <w:shd w:val="clear" w:color="auto" w:fill="auto"/>
          </w:tcPr>
          <w:p w14:paraId="180B0876" w14:textId="77777777" w:rsidR="00D64563" w:rsidRDefault="00030CE3" w:rsidP="00053219">
            <w:pPr>
              <w:spacing w:after="0" w:line="240" w:lineRule="auto"/>
              <w:rPr>
                <w:rFonts w:cstheme="minorHAnsi"/>
                <w:b/>
                <w:bCs/>
                <w:color w:val="000000"/>
                <w:sz w:val="20"/>
                <w:szCs w:val="20"/>
              </w:rPr>
            </w:pPr>
            <w:r>
              <w:rPr>
                <w:rFonts w:cstheme="minorHAnsi"/>
                <w:color w:val="000000"/>
                <w:sz w:val="20"/>
                <w:szCs w:val="20"/>
              </w:rPr>
              <w:t>Print glave stroja nisu potrošni dio i pokrivene su garancijom</w:t>
            </w:r>
            <w:r w:rsidR="00143FDF" w:rsidRPr="00CC60EE">
              <w:rPr>
                <w:rFonts w:cstheme="minorHAnsi"/>
                <w:color w:val="000000"/>
                <w:sz w:val="20"/>
                <w:szCs w:val="20"/>
              </w:rPr>
              <w:t xml:space="preserve"> </w:t>
            </w:r>
            <w:r w:rsidR="00143FDF" w:rsidRPr="00CC60EE">
              <w:rPr>
                <w:rFonts w:cstheme="minorHAnsi"/>
                <w:b/>
                <w:bCs/>
                <w:color w:val="000000"/>
                <w:sz w:val="20"/>
                <w:szCs w:val="20"/>
              </w:rPr>
              <w:t>(dodatni ENP kriterij B</w:t>
            </w:r>
            <w:r w:rsidR="00053219">
              <w:rPr>
                <w:rFonts w:cstheme="minorHAnsi"/>
                <w:b/>
                <w:bCs/>
                <w:color w:val="000000"/>
                <w:sz w:val="20"/>
                <w:szCs w:val="20"/>
              </w:rPr>
              <w:t>4</w:t>
            </w:r>
            <w:r w:rsidR="00143FDF" w:rsidRPr="00CC60EE">
              <w:rPr>
                <w:rFonts w:cstheme="minorHAnsi"/>
                <w:b/>
                <w:bCs/>
                <w:color w:val="000000"/>
                <w:sz w:val="20"/>
                <w:szCs w:val="20"/>
              </w:rPr>
              <w:t>)</w:t>
            </w:r>
          </w:p>
          <w:p w14:paraId="3E1BFC01" w14:textId="3AACF3A0" w:rsidR="001D70CF" w:rsidRPr="00E873E2" w:rsidRDefault="001D70CF" w:rsidP="00053219">
            <w:pPr>
              <w:spacing w:after="0" w:line="240" w:lineRule="auto"/>
              <w:rPr>
                <w:rFonts w:cstheme="minorHAnsi"/>
                <w:b/>
                <w:bCs/>
                <w:color w:val="000000"/>
                <w:sz w:val="20"/>
                <w:szCs w:val="20"/>
              </w:rPr>
            </w:pPr>
          </w:p>
        </w:tc>
        <w:tc>
          <w:tcPr>
            <w:tcW w:w="3544" w:type="dxa"/>
            <w:shd w:val="clear" w:color="auto" w:fill="auto"/>
            <w:noWrap/>
          </w:tcPr>
          <w:p w14:paraId="529F8742" w14:textId="58138941" w:rsidR="00143FDF" w:rsidRPr="006D7D12" w:rsidRDefault="00143FDF" w:rsidP="005B4E87">
            <w:pPr>
              <w:spacing w:after="0" w:line="240" w:lineRule="auto"/>
              <w:rPr>
                <w:rFonts w:eastAsia="Times New Roman" w:cstheme="minorHAnsi"/>
                <w:sz w:val="20"/>
                <w:szCs w:val="20"/>
                <w:lang w:val="en-US" w:eastAsia="hr-HR"/>
              </w:rPr>
            </w:pPr>
          </w:p>
        </w:tc>
        <w:tc>
          <w:tcPr>
            <w:tcW w:w="1559" w:type="dxa"/>
            <w:shd w:val="clear" w:color="auto" w:fill="auto"/>
            <w:vAlign w:val="center"/>
          </w:tcPr>
          <w:p w14:paraId="4D14C119" w14:textId="77777777" w:rsidR="00143FDF" w:rsidRPr="00CC60EE" w:rsidRDefault="00143FDF" w:rsidP="005B4E87">
            <w:pPr>
              <w:spacing w:after="0" w:line="240" w:lineRule="auto"/>
              <w:rPr>
                <w:rFonts w:eastAsia="Times New Roman" w:cstheme="minorHAnsi"/>
                <w:sz w:val="20"/>
                <w:szCs w:val="20"/>
                <w:lang w:eastAsia="hr-HR"/>
              </w:rPr>
            </w:pPr>
          </w:p>
        </w:tc>
      </w:tr>
    </w:tbl>
    <w:p w14:paraId="021DF864" w14:textId="7E604035" w:rsidR="00503398" w:rsidRPr="00222DED" w:rsidRDefault="00503398" w:rsidP="008A31D1">
      <w:pPr>
        <w:spacing w:before="120" w:after="120" w:line="240" w:lineRule="auto"/>
        <w:rPr>
          <w:rFonts w:cstheme="minorHAnsi"/>
          <w:b/>
          <w:bCs/>
          <w:noProof/>
        </w:rPr>
      </w:pPr>
      <w:r w:rsidRPr="00222DED">
        <w:rPr>
          <w:rFonts w:cstheme="minorHAnsi"/>
          <w:b/>
          <w:bCs/>
          <w:noProof/>
        </w:rPr>
        <w:t>Napomene:</w:t>
      </w:r>
    </w:p>
    <w:p w14:paraId="4C24EA16" w14:textId="4A54AEEF" w:rsidR="00503398" w:rsidRPr="00222DED" w:rsidRDefault="00503398" w:rsidP="008A31D1">
      <w:pPr>
        <w:spacing w:before="120" w:after="120" w:line="240" w:lineRule="auto"/>
        <w:jc w:val="both"/>
        <w:rPr>
          <w:rFonts w:cstheme="minorHAnsi"/>
        </w:rPr>
      </w:pPr>
      <w:r w:rsidRPr="00222DED">
        <w:rPr>
          <w:rFonts w:cstheme="minorHAnsi"/>
        </w:rPr>
        <w:t xml:space="preserve">Ponuditelj nudi predmet nabave putem ove tablice </w:t>
      </w:r>
      <w:r w:rsidR="00314C2A" w:rsidRPr="00222DED">
        <w:rPr>
          <w:rFonts w:cstheme="minorHAnsi"/>
        </w:rPr>
        <w:t>Tehničke specifikacije</w:t>
      </w:r>
      <w:r w:rsidRPr="00222DED">
        <w:rPr>
          <w:rFonts w:cstheme="minorHAnsi"/>
        </w:rPr>
        <w:t xml:space="preserve"> koja će činiti dio ponude i kasnijeg Ugovora. </w:t>
      </w:r>
    </w:p>
    <w:p w14:paraId="18A81B83" w14:textId="2FC97EBC" w:rsidR="008662D8" w:rsidRPr="00222DED" w:rsidRDefault="00503398" w:rsidP="008A31D1">
      <w:pPr>
        <w:spacing w:before="120" w:after="120" w:line="240" w:lineRule="auto"/>
        <w:jc w:val="both"/>
        <w:rPr>
          <w:rFonts w:cstheme="minorHAnsi"/>
        </w:rPr>
      </w:pPr>
      <w:r w:rsidRPr="00222DED">
        <w:rPr>
          <w:rFonts w:cstheme="minorHAnsi"/>
        </w:rPr>
        <w:t xml:space="preserve">Zahtjevi definirani Tehničkom specifikacijom predstavljaju minimalne zahtjeve koje </w:t>
      </w:r>
      <w:r w:rsidR="008662D8" w:rsidRPr="00222DED">
        <w:rPr>
          <w:rFonts w:cstheme="minorHAnsi"/>
        </w:rPr>
        <w:t>ponuda</w:t>
      </w:r>
      <w:r w:rsidR="00E715AE" w:rsidRPr="00222DED">
        <w:rPr>
          <w:rFonts w:cstheme="minorHAnsi"/>
        </w:rPr>
        <w:t xml:space="preserve"> </w:t>
      </w:r>
      <w:r w:rsidRPr="00222DED">
        <w:rPr>
          <w:rFonts w:cstheme="minorHAnsi"/>
        </w:rPr>
        <w:t>mora</w:t>
      </w:r>
      <w:r w:rsidR="00E715AE" w:rsidRPr="00222DED">
        <w:rPr>
          <w:rFonts w:cstheme="minorHAnsi"/>
        </w:rPr>
        <w:t xml:space="preserve"> </w:t>
      </w:r>
      <w:r w:rsidRPr="00222DED">
        <w:rPr>
          <w:rFonts w:cstheme="minorHAnsi"/>
        </w:rPr>
        <w:t xml:space="preserve">zadovoljavati, te se isti ne smiju mijenjati od strane ponuditelja. </w:t>
      </w:r>
    </w:p>
    <w:p w14:paraId="399139B8" w14:textId="3E9F65CB" w:rsidR="00503398" w:rsidRPr="00222DED" w:rsidRDefault="00503398" w:rsidP="008A31D1">
      <w:pPr>
        <w:spacing w:before="120" w:after="120" w:line="240" w:lineRule="auto"/>
        <w:jc w:val="both"/>
        <w:rPr>
          <w:rFonts w:cstheme="minorHAnsi"/>
        </w:rPr>
      </w:pPr>
      <w:r w:rsidRPr="00222DED">
        <w:rPr>
          <w:rFonts w:cstheme="minorHAnsi"/>
        </w:rPr>
        <w:t xml:space="preserve">Ponuditelj svojim potpisom prihvaća definirane tehničke specifikacije. </w:t>
      </w:r>
    </w:p>
    <w:p w14:paraId="00332EDC" w14:textId="77777777" w:rsidR="00A35B74" w:rsidRPr="00CC60EE" w:rsidRDefault="00A35B74" w:rsidP="008662D8">
      <w:pPr>
        <w:spacing w:after="0"/>
        <w:jc w:val="both"/>
        <w:rPr>
          <w:rFonts w:cstheme="minorHAnsi"/>
          <w:sz w:val="20"/>
          <w:szCs w:val="20"/>
        </w:rPr>
      </w:pPr>
    </w:p>
    <w:p w14:paraId="194B95CA" w14:textId="4598061B" w:rsidR="004676CD" w:rsidRPr="00222DED" w:rsidRDefault="004676CD" w:rsidP="004676CD">
      <w:pPr>
        <w:spacing w:after="0" w:line="360" w:lineRule="auto"/>
        <w:jc w:val="both"/>
        <w:rPr>
          <w:rFonts w:cstheme="minorHAnsi"/>
        </w:rPr>
      </w:pPr>
      <w:r w:rsidRPr="00222DED">
        <w:rPr>
          <w:rFonts w:cstheme="minorHAnsi"/>
        </w:rPr>
        <w:t>U ______________, _____ 202</w:t>
      </w:r>
      <w:r w:rsidR="00E873E2">
        <w:rPr>
          <w:rFonts w:cstheme="minorHAnsi"/>
        </w:rPr>
        <w:t>2</w:t>
      </w:r>
      <w:r w:rsidRPr="00222DED">
        <w:rPr>
          <w:rFonts w:cstheme="minorHAnsi"/>
        </w:rPr>
        <w:t>.</w:t>
      </w:r>
    </w:p>
    <w:p w14:paraId="03BE32F7" w14:textId="62D0D64B" w:rsidR="004676CD" w:rsidRPr="00222DED" w:rsidRDefault="004676CD" w:rsidP="004676CD">
      <w:pPr>
        <w:tabs>
          <w:tab w:val="left" w:pos="567"/>
        </w:tabs>
        <w:jc w:val="center"/>
        <w:rPr>
          <w:rFonts w:cstheme="minorHAnsi"/>
          <w:bCs/>
          <w:noProof/>
        </w:rPr>
      </w:pPr>
      <w:r w:rsidRPr="00222DED">
        <w:rPr>
          <w:rFonts w:cstheme="minorHAnsi"/>
          <w:bCs/>
          <w:noProof/>
        </w:rPr>
        <w:tab/>
      </w:r>
      <w:r w:rsidRPr="00222DED">
        <w:rPr>
          <w:rFonts w:cstheme="minorHAnsi"/>
          <w:bCs/>
          <w:noProof/>
        </w:rPr>
        <w:tab/>
      </w:r>
      <w:r w:rsidRPr="00222DED">
        <w:rPr>
          <w:rFonts w:cstheme="minorHAnsi"/>
          <w:bCs/>
          <w:noProof/>
        </w:rPr>
        <w:tab/>
      </w:r>
      <w:r w:rsidRPr="00222DED">
        <w:rPr>
          <w:rFonts w:cstheme="minorHAnsi"/>
          <w:bCs/>
          <w:noProof/>
        </w:rPr>
        <w:tab/>
      </w:r>
      <w:r w:rsidRPr="00222DED">
        <w:rPr>
          <w:rFonts w:cstheme="minorHAnsi"/>
          <w:bCs/>
          <w:noProof/>
        </w:rPr>
        <w:tab/>
      </w:r>
      <w:r w:rsidRPr="00222DED">
        <w:rPr>
          <w:rFonts w:cstheme="minorHAnsi"/>
          <w:bCs/>
          <w:noProof/>
        </w:rPr>
        <w:tab/>
      </w:r>
      <w:r w:rsidRPr="00222DED">
        <w:rPr>
          <w:rFonts w:cstheme="minorHAnsi"/>
          <w:bCs/>
          <w:noProof/>
        </w:rPr>
        <w:tab/>
        <w:t>ZA PONUDITELJA</w:t>
      </w:r>
      <w:r w:rsidR="00E873E2">
        <w:rPr>
          <w:rFonts w:cstheme="minorHAnsi"/>
          <w:bCs/>
          <w:noProof/>
        </w:rPr>
        <w:t>:</w:t>
      </w:r>
    </w:p>
    <w:p w14:paraId="32B5D345" w14:textId="77777777" w:rsidR="004676CD" w:rsidRPr="00CC60EE" w:rsidRDefault="004676CD" w:rsidP="004676CD">
      <w:pPr>
        <w:tabs>
          <w:tab w:val="left" w:pos="567"/>
        </w:tabs>
        <w:jc w:val="both"/>
        <w:rPr>
          <w:rFonts w:cstheme="minorHAnsi"/>
          <w:bCs/>
          <w:noProof/>
          <w:sz w:val="20"/>
          <w:szCs w:val="20"/>
        </w:rPr>
      </w:pPr>
      <w:r w:rsidRPr="00CC60EE">
        <w:rPr>
          <w:rFonts w:cstheme="minorHAnsi"/>
          <w:bCs/>
          <w:noProof/>
          <w:sz w:val="20"/>
          <w:szCs w:val="20"/>
        </w:rPr>
        <w:tab/>
      </w:r>
      <w:r w:rsidRPr="00CC60EE">
        <w:rPr>
          <w:rFonts w:cstheme="minorHAnsi"/>
          <w:bCs/>
          <w:noProof/>
          <w:sz w:val="20"/>
          <w:szCs w:val="20"/>
        </w:rPr>
        <w:tab/>
      </w:r>
      <w:r w:rsidRPr="00CC60EE">
        <w:rPr>
          <w:rFonts w:cstheme="minorHAnsi"/>
          <w:bCs/>
          <w:noProof/>
          <w:sz w:val="20"/>
          <w:szCs w:val="20"/>
        </w:rPr>
        <w:tab/>
      </w:r>
      <w:r w:rsidRPr="00CC60EE">
        <w:rPr>
          <w:rFonts w:cstheme="minorHAnsi"/>
          <w:bCs/>
          <w:noProof/>
          <w:sz w:val="20"/>
          <w:szCs w:val="20"/>
        </w:rPr>
        <w:tab/>
      </w:r>
      <w:r w:rsidRPr="00CC60EE">
        <w:rPr>
          <w:rFonts w:cstheme="minorHAnsi"/>
          <w:bCs/>
          <w:noProof/>
          <w:sz w:val="20"/>
          <w:szCs w:val="20"/>
        </w:rPr>
        <w:tab/>
      </w:r>
      <w:r w:rsidRPr="00CC60EE">
        <w:rPr>
          <w:rFonts w:cstheme="minorHAnsi"/>
          <w:bCs/>
          <w:noProof/>
          <w:sz w:val="20"/>
          <w:szCs w:val="20"/>
        </w:rPr>
        <w:tab/>
      </w:r>
      <w:r w:rsidRPr="00CC60EE">
        <w:rPr>
          <w:rFonts w:cstheme="minorHAnsi"/>
          <w:bCs/>
          <w:noProof/>
          <w:sz w:val="20"/>
          <w:szCs w:val="20"/>
        </w:rPr>
        <w:tab/>
      </w:r>
      <w:r w:rsidRPr="00CC60EE">
        <w:rPr>
          <w:rFonts w:cstheme="minorHAnsi"/>
          <w:bCs/>
          <w:noProof/>
          <w:sz w:val="20"/>
          <w:szCs w:val="20"/>
        </w:rPr>
        <w:tab/>
        <w:t>___________________________________</w:t>
      </w:r>
    </w:p>
    <w:p w14:paraId="0476D7FC" w14:textId="77777777" w:rsidR="004676CD" w:rsidRPr="00CC60EE" w:rsidRDefault="004676CD" w:rsidP="004676CD">
      <w:pPr>
        <w:tabs>
          <w:tab w:val="left" w:pos="567"/>
        </w:tabs>
        <w:spacing w:after="0"/>
        <w:jc w:val="right"/>
        <w:rPr>
          <w:rFonts w:cstheme="minorHAnsi"/>
          <w:bCs/>
          <w:noProof/>
          <w:sz w:val="20"/>
          <w:szCs w:val="20"/>
        </w:rPr>
      </w:pPr>
      <w:r w:rsidRPr="00CC60EE">
        <w:rPr>
          <w:rFonts w:cstheme="minorHAnsi"/>
          <w:bCs/>
          <w:noProof/>
          <w:sz w:val="20"/>
          <w:szCs w:val="20"/>
        </w:rPr>
        <w:t>(Ime, prezime i potpis osobe ovlaštene za zastupanje)</w:t>
      </w:r>
    </w:p>
    <w:p w14:paraId="7D3784BA" w14:textId="00B9D89C" w:rsidR="00A7152D" w:rsidRPr="004676CD" w:rsidRDefault="00A7152D" w:rsidP="004676CD">
      <w:pPr>
        <w:tabs>
          <w:tab w:val="left" w:pos="567"/>
        </w:tabs>
        <w:spacing w:after="0"/>
        <w:jc w:val="right"/>
        <w:rPr>
          <w:rFonts w:cstheme="minorHAnsi"/>
          <w:bCs/>
          <w:noProof/>
          <w:color w:val="0070C0"/>
          <w:sz w:val="20"/>
          <w:szCs w:val="20"/>
          <w:lang w:val="en-GB"/>
        </w:rPr>
      </w:pPr>
      <w:r>
        <w:rPr>
          <w:rFonts w:cstheme="minorHAnsi"/>
          <w:bCs/>
          <w:noProof/>
          <w:sz w:val="20"/>
          <w:szCs w:val="20"/>
        </w:rPr>
        <w:br w:type="page"/>
      </w:r>
    </w:p>
    <w:p w14:paraId="45333B2C" w14:textId="42658A03" w:rsidR="001321AF" w:rsidRPr="00DA3D7F" w:rsidRDefault="005604AF" w:rsidP="00217C44">
      <w:pPr>
        <w:pStyle w:val="Heading1"/>
        <w:numPr>
          <w:ilvl w:val="0"/>
          <w:numId w:val="0"/>
        </w:numPr>
        <w:pBdr>
          <w:top w:val="single" w:sz="8" w:space="0" w:color="8DB3E2"/>
          <w:left w:val="single" w:sz="8" w:space="13" w:color="8DB3E2"/>
          <w:bottom w:val="single" w:sz="8" w:space="0" w:color="8DB3E2"/>
          <w:right w:val="single" w:sz="8" w:space="0" w:color="8DB3E2"/>
        </w:pBdr>
        <w:shd w:val="clear" w:color="auto" w:fill="8DB3E2"/>
        <w:spacing w:before="360" w:after="360" w:line="269" w:lineRule="auto"/>
        <w:ind w:left="284"/>
        <w:jc w:val="center"/>
        <w:rPr>
          <w:rFonts w:asciiTheme="minorHAnsi" w:hAnsiTheme="minorHAnsi" w:cstheme="minorHAnsi"/>
          <w:bCs w:val="0"/>
          <w:iCs/>
          <w:sz w:val="22"/>
          <w:szCs w:val="22"/>
          <w:lang w:bidi="en-US"/>
        </w:rPr>
      </w:pPr>
      <w:bookmarkStart w:id="16" w:name="_Hlk48281957"/>
      <w:bookmarkEnd w:id="13"/>
      <w:r w:rsidRPr="00DA3D7F">
        <w:rPr>
          <w:rFonts w:asciiTheme="minorHAnsi" w:hAnsiTheme="minorHAnsi" w:cstheme="minorHAnsi"/>
          <w:iCs/>
          <w:sz w:val="22"/>
          <w:szCs w:val="22"/>
          <w:lang w:bidi="en-US"/>
        </w:rPr>
        <w:lastRenderedPageBreak/>
        <w:t xml:space="preserve">PRILOG </w:t>
      </w:r>
      <w:r w:rsidR="00E90B1B">
        <w:rPr>
          <w:rFonts w:asciiTheme="minorHAnsi" w:hAnsiTheme="minorHAnsi" w:cstheme="minorHAnsi"/>
          <w:iCs/>
          <w:sz w:val="22"/>
          <w:szCs w:val="22"/>
          <w:lang w:bidi="en-US"/>
        </w:rPr>
        <w:t xml:space="preserve">4. </w:t>
      </w:r>
      <w:r w:rsidR="001321AF" w:rsidRPr="00DA3D7F">
        <w:rPr>
          <w:rFonts w:asciiTheme="minorHAnsi" w:hAnsiTheme="minorHAnsi" w:cstheme="minorHAnsi"/>
          <w:iCs/>
          <w:sz w:val="22"/>
          <w:szCs w:val="22"/>
          <w:lang w:bidi="en-US"/>
        </w:rPr>
        <w:t xml:space="preserve">IZJAVA </w:t>
      </w:r>
      <w:r w:rsidR="006C7542">
        <w:rPr>
          <w:rFonts w:asciiTheme="minorHAnsi" w:hAnsiTheme="minorHAnsi" w:cstheme="minorHAnsi"/>
          <w:iCs/>
          <w:sz w:val="22"/>
          <w:szCs w:val="22"/>
          <w:lang w:bidi="en-US"/>
        </w:rPr>
        <w:t>PONUDITELJA</w:t>
      </w:r>
    </w:p>
    <w:p w14:paraId="278627B6" w14:textId="6CEF4478" w:rsidR="00BC33F4" w:rsidRPr="008D7CBC" w:rsidRDefault="00BC33F4" w:rsidP="00BC33F4">
      <w:pPr>
        <w:spacing w:after="0"/>
        <w:ind w:right="-426"/>
        <w:rPr>
          <w:rFonts w:eastAsia="Calibri" w:cs="Arial"/>
        </w:rPr>
      </w:pPr>
      <w:bookmarkStart w:id="17" w:name="_Toc317415777"/>
      <w:bookmarkStart w:id="18" w:name="_Toc318118723"/>
      <w:bookmarkStart w:id="19" w:name="_Toc335027812"/>
      <w:bookmarkStart w:id="20" w:name="_Toc361921525"/>
      <w:bookmarkStart w:id="21" w:name="_Toc391828318"/>
      <w:bookmarkStart w:id="22" w:name="_Toc391828372"/>
      <w:bookmarkStart w:id="23" w:name="_Toc391828469"/>
      <w:bookmarkEnd w:id="16"/>
      <w:r w:rsidRPr="0075710C">
        <w:rPr>
          <w:rFonts w:eastAsia="Calibri" w:cs="Arial"/>
        </w:rPr>
        <w:t>Ja</w:t>
      </w:r>
      <w:r>
        <w:rPr>
          <w:rFonts w:eastAsia="Calibri" w:cs="Arial"/>
        </w:rPr>
        <w:t>,</w:t>
      </w:r>
      <w:r w:rsidRPr="0075710C">
        <w:rPr>
          <w:rFonts w:eastAsia="Calibri" w:cs="Arial"/>
        </w:rPr>
        <w:t xml:space="preserve"> </w:t>
      </w:r>
      <w:r>
        <w:rPr>
          <w:rFonts w:eastAsia="Calibri" w:cs="Arial"/>
        </w:rPr>
        <w:t>________________________________________</w:t>
      </w:r>
      <w:r w:rsidRPr="0041426B">
        <w:rPr>
          <w:rFonts w:eastAsia="Calibri" w:cs="Arial"/>
          <w:highlight w:val="lightGray"/>
        </w:rPr>
        <w:t>(ime i prezime, adresa, OIB),</w:t>
      </w:r>
      <w:r>
        <w:rPr>
          <w:rFonts w:eastAsia="Calibri" w:cs="Arial"/>
        </w:rPr>
        <w:t xml:space="preserve"> </w:t>
      </w:r>
      <w:r w:rsidRPr="0075710C">
        <w:rPr>
          <w:rFonts w:eastAsia="Calibri" w:cs="Arial"/>
        </w:rPr>
        <w:t xml:space="preserve">kao osoba ovlaštena po zakonu za zastupanje gospodarskog subjekta </w:t>
      </w:r>
      <w:r>
        <w:rPr>
          <w:rFonts w:eastAsia="Calibri" w:cs="Arial"/>
        </w:rPr>
        <w:t xml:space="preserve"> _______________________________________________</w:t>
      </w:r>
      <w:r w:rsidR="00A7152D">
        <w:rPr>
          <w:rFonts w:eastAsia="Calibri" w:cs="Arial"/>
        </w:rPr>
        <w:t xml:space="preserve"> </w:t>
      </w:r>
      <w:r w:rsidRPr="0041426B">
        <w:rPr>
          <w:rFonts w:eastAsia="Calibri" w:cs="Arial"/>
          <w:highlight w:val="lightGray"/>
        </w:rPr>
        <w:t>(naziv i sjedište gospodarskog subjekta, OIB),</w:t>
      </w:r>
      <w:r>
        <w:rPr>
          <w:rFonts w:eastAsia="Calibri" w:cs="Arial"/>
        </w:rPr>
        <w:t xml:space="preserve"> </w:t>
      </w:r>
      <w:r w:rsidRPr="008D7CBC">
        <w:rPr>
          <w:rFonts w:eastAsia="Calibri" w:cs="Arial"/>
        </w:rPr>
        <w:t>pod materijalnom i kaznenom odgovornošću izjavljujem da:</w:t>
      </w:r>
    </w:p>
    <w:p w14:paraId="60AE4A6E" w14:textId="77777777" w:rsidR="00BC33F4" w:rsidRPr="008D7CBC" w:rsidRDefault="00BC33F4" w:rsidP="00BC33F4">
      <w:pPr>
        <w:spacing w:after="0"/>
        <w:ind w:right="-426"/>
        <w:rPr>
          <w:rFonts w:eastAsia="Calibri" w:cs="Arial"/>
        </w:rPr>
      </w:pPr>
    </w:p>
    <w:p w14:paraId="196A4B95" w14:textId="77777777" w:rsidR="00BC33F4" w:rsidRPr="00037802" w:rsidRDefault="00BC33F4" w:rsidP="00BC33F4">
      <w:pPr>
        <w:spacing w:after="0"/>
        <w:ind w:right="-426"/>
        <w:jc w:val="center"/>
        <w:rPr>
          <w:rFonts w:eastAsia="Calibri" w:cs="Arial"/>
          <w:b/>
          <w:bCs/>
        </w:rPr>
      </w:pPr>
      <w:r w:rsidRPr="008D7CBC">
        <w:rPr>
          <w:rFonts w:eastAsia="Calibri" w:cs="Arial"/>
        </w:rPr>
        <w:t>(</w:t>
      </w:r>
      <w:r w:rsidRPr="00037802">
        <w:rPr>
          <w:rFonts w:eastAsia="Calibri" w:cs="Arial"/>
          <w:b/>
          <w:bCs/>
        </w:rPr>
        <w:t>nepostojanje razloga za isključenje)</w:t>
      </w:r>
    </w:p>
    <w:p w14:paraId="1DE26301" w14:textId="77777777" w:rsidR="00BC33F4" w:rsidRPr="00037802" w:rsidRDefault="00BC33F4" w:rsidP="00BC33F4">
      <w:pPr>
        <w:pStyle w:val="ListParagraph"/>
        <w:widowControl w:val="0"/>
        <w:numPr>
          <w:ilvl w:val="0"/>
          <w:numId w:val="20"/>
        </w:numPr>
        <w:tabs>
          <w:tab w:val="left" w:pos="567"/>
        </w:tabs>
        <w:autoSpaceDE w:val="0"/>
        <w:autoSpaceDN w:val="0"/>
        <w:spacing w:after="0" w:line="240" w:lineRule="auto"/>
        <w:contextualSpacing w:val="0"/>
        <w:jc w:val="both"/>
        <w:rPr>
          <w:rFonts w:cstheme="minorHAnsi"/>
          <w:bCs/>
          <w:lang w:bidi="hr-HR"/>
        </w:rPr>
      </w:pPr>
      <w:r w:rsidRPr="00037802">
        <w:rPr>
          <w:rFonts w:cstheme="minorHAnsi"/>
          <w:bCs/>
          <w:lang w:bidi="hr-HR"/>
        </w:rPr>
        <w:t>ponuditelj ili osoba ovlaštena po zakonu za zastupanje ponuditelja (osobe koja je član upravnog, upravljačkog ili nadzornog tijela ili ima ovlasti zastupanja, donošenja odluka ili nadzora toga gospodarskog subjekta) nije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10FCE8F8" w14:textId="77777777" w:rsidR="00BC33F4" w:rsidRPr="00037802" w:rsidRDefault="00BC33F4" w:rsidP="00BC33F4">
      <w:pPr>
        <w:pStyle w:val="ListParagraph"/>
        <w:widowControl w:val="0"/>
        <w:numPr>
          <w:ilvl w:val="0"/>
          <w:numId w:val="20"/>
        </w:numPr>
        <w:tabs>
          <w:tab w:val="left" w:pos="567"/>
        </w:tabs>
        <w:autoSpaceDE w:val="0"/>
        <w:autoSpaceDN w:val="0"/>
        <w:spacing w:after="0" w:line="240" w:lineRule="auto"/>
        <w:contextualSpacing w:val="0"/>
        <w:jc w:val="both"/>
        <w:rPr>
          <w:rFonts w:cstheme="minorHAnsi"/>
          <w:bCs/>
          <w:lang w:bidi="hr-HR"/>
        </w:rPr>
      </w:pPr>
      <w:r w:rsidRPr="00037802">
        <w:rPr>
          <w:rFonts w:cstheme="minorHAnsi"/>
          <w:bCs/>
          <w:lang w:bidi="hr-HR"/>
        </w:rPr>
        <w:t>je ponuditelj 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200 kuna,</w:t>
      </w:r>
    </w:p>
    <w:p w14:paraId="51823022" w14:textId="77777777" w:rsidR="00BC33F4" w:rsidRPr="00037802" w:rsidRDefault="00BC33F4" w:rsidP="00BC33F4">
      <w:pPr>
        <w:pStyle w:val="ListParagraph"/>
        <w:widowControl w:val="0"/>
        <w:numPr>
          <w:ilvl w:val="0"/>
          <w:numId w:val="20"/>
        </w:numPr>
        <w:tabs>
          <w:tab w:val="left" w:pos="567"/>
        </w:tabs>
        <w:autoSpaceDE w:val="0"/>
        <w:autoSpaceDN w:val="0"/>
        <w:spacing w:after="0" w:line="240" w:lineRule="auto"/>
        <w:contextualSpacing w:val="0"/>
        <w:jc w:val="both"/>
        <w:rPr>
          <w:rFonts w:cstheme="minorHAnsi"/>
          <w:bCs/>
          <w:lang w:bidi="hr-HR"/>
        </w:rPr>
      </w:pPr>
      <w:r w:rsidRPr="00037802">
        <w:rPr>
          <w:rFonts w:cstheme="minorHAnsi"/>
          <w:bCs/>
          <w:lang w:bidi="hr-HR"/>
        </w:rPr>
        <w:t>ponuditelj nije lažno izjavljivao, predstavio ili pružio neistinite podatke u vezi s uvjetima koje je NOJN naveo kao neophodne.</w:t>
      </w:r>
    </w:p>
    <w:p w14:paraId="0A7D717B" w14:textId="77777777" w:rsidR="00BC33F4" w:rsidRDefault="00BC33F4" w:rsidP="00BC33F4">
      <w:pPr>
        <w:spacing w:after="0"/>
        <w:ind w:right="-426"/>
        <w:rPr>
          <w:rFonts w:eastAsia="Calibri" w:cs="Arial"/>
        </w:rPr>
      </w:pPr>
    </w:p>
    <w:p w14:paraId="09772918" w14:textId="77777777" w:rsidR="00BC33F4" w:rsidRPr="0075710C" w:rsidRDefault="00BC33F4" w:rsidP="00BC33F4">
      <w:pPr>
        <w:spacing w:after="0"/>
        <w:jc w:val="both"/>
        <w:rPr>
          <w:rFonts w:cs="Arial"/>
        </w:rPr>
      </w:pPr>
      <w:r>
        <w:rPr>
          <w:rFonts w:cs="Arial"/>
        </w:rPr>
        <w:t>Također, izjavljujem</w:t>
      </w:r>
      <w:r w:rsidRPr="0075710C">
        <w:rPr>
          <w:rFonts w:cs="Arial"/>
        </w:rPr>
        <w:t xml:space="preserve"> da ćemo se u postupku nabave pridržavati sljedećih zahtjeva</w:t>
      </w:r>
      <w:r>
        <w:rPr>
          <w:rFonts w:cs="Arial"/>
        </w:rPr>
        <w:t xml:space="preserve"> od strane Naručitelja</w:t>
      </w:r>
      <w:r w:rsidRPr="0075710C">
        <w:rPr>
          <w:rFonts w:cs="Arial"/>
        </w:rPr>
        <w:t>:</w:t>
      </w:r>
    </w:p>
    <w:p w14:paraId="3B70340B" w14:textId="77777777" w:rsidR="00BC33F4" w:rsidRPr="008A31D1" w:rsidRDefault="00BC33F4" w:rsidP="008A31D1">
      <w:pPr>
        <w:pStyle w:val="ListParagraph"/>
        <w:widowControl w:val="0"/>
        <w:numPr>
          <w:ilvl w:val="0"/>
          <w:numId w:val="20"/>
        </w:numPr>
        <w:tabs>
          <w:tab w:val="left" w:pos="567"/>
        </w:tabs>
        <w:autoSpaceDE w:val="0"/>
        <w:autoSpaceDN w:val="0"/>
        <w:spacing w:after="0" w:line="240" w:lineRule="auto"/>
        <w:contextualSpacing w:val="0"/>
        <w:jc w:val="both"/>
        <w:rPr>
          <w:rFonts w:cstheme="minorHAnsi"/>
          <w:bCs/>
          <w:lang w:bidi="hr-HR"/>
        </w:rPr>
      </w:pPr>
      <w:r w:rsidRPr="008A31D1">
        <w:rPr>
          <w:rFonts w:cstheme="minorHAnsi"/>
          <w:bCs/>
          <w:lang w:bidi="hr-HR"/>
        </w:rPr>
        <w:t>korektnost u postupku nabave,</w:t>
      </w:r>
    </w:p>
    <w:p w14:paraId="5A8957EC" w14:textId="77777777" w:rsidR="00BC33F4" w:rsidRPr="008A31D1" w:rsidRDefault="00BC33F4" w:rsidP="008A31D1">
      <w:pPr>
        <w:pStyle w:val="ListParagraph"/>
        <w:widowControl w:val="0"/>
        <w:numPr>
          <w:ilvl w:val="0"/>
          <w:numId w:val="20"/>
        </w:numPr>
        <w:tabs>
          <w:tab w:val="left" w:pos="567"/>
        </w:tabs>
        <w:autoSpaceDE w:val="0"/>
        <w:autoSpaceDN w:val="0"/>
        <w:spacing w:after="0" w:line="240" w:lineRule="auto"/>
        <w:contextualSpacing w:val="0"/>
        <w:jc w:val="both"/>
        <w:rPr>
          <w:rFonts w:cstheme="minorHAnsi"/>
          <w:bCs/>
          <w:lang w:bidi="hr-HR"/>
        </w:rPr>
      </w:pPr>
      <w:r w:rsidRPr="008A31D1">
        <w:rPr>
          <w:rFonts w:cstheme="minorHAnsi"/>
          <w:bCs/>
          <w:lang w:bidi="hr-HR"/>
        </w:rPr>
        <w:t>izostanak bilo kakve zabranjene prakse u vezi s postupkom nadmetanja (radnje kao što su korupcija ili prijevara, nuđenje, davanje ili obećavanje neke financijske ili materijalne koristi),</w:t>
      </w:r>
    </w:p>
    <w:p w14:paraId="61FECEFA" w14:textId="77777777" w:rsidR="00BC33F4" w:rsidRPr="008A31D1" w:rsidRDefault="00BC33F4" w:rsidP="008A31D1">
      <w:pPr>
        <w:pStyle w:val="ListParagraph"/>
        <w:widowControl w:val="0"/>
        <w:numPr>
          <w:ilvl w:val="0"/>
          <w:numId w:val="20"/>
        </w:numPr>
        <w:tabs>
          <w:tab w:val="left" w:pos="567"/>
        </w:tabs>
        <w:autoSpaceDE w:val="0"/>
        <w:autoSpaceDN w:val="0"/>
        <w:spacing w:after="0" w:line="240" w:lineRule="auto"/>
        <w:contextualSpacing w:val="0"/>
        <w:jc w:val="both"/>
        <w:rPr>
          <w:rFonts w:cstheme="minorHAnsi"/>
          <w:bCs/>
          <w:lang w:bidi="hr-HR"/>
        </w:rPr>
      </w:pPr>
      <w:r w:rsidRPr="008A31D1">
        <w:rPr>
          <w:rFonts w:cstheme="minorHAnsi"/>
          <w:bCs/>
          <w:lang w:bidi="hr-HR"/>
        </w:rPr>
        <w:t>pristanak na provedbu revizije cijelog postupka nabave od strane neovisnih stručnjaka i prihvaćanje odgovornosti i sankcija (ugovorne kazne, bezuvjetni otkaz ugovora) ako se utvrdi kršenje pravila,</w:t>
      </w:r>
    </w:p>
    <w:p w14:paraId="07572949" w14:textId="77777777" w:rsidR="00BC33F4" w:rsidRPr="008A31D1" w:rsidRDefault="00BC33F4" w:rsidP="008A31D1">
      <w:pPr>
        <w:pStyle w:val="ListParagraph"/>
        <w:widowControl w:val="0"/>
        <w:numPr>
          <w:ilvl w:val="0"/>
          <w:numId w:val="20"/>
        </w:numPr>
        <w:tabs>
          <w:tab w:val="left" w:pos="567"/>
        </w:tabs>
        <w:autoSpaceDE w:val="0"/>
        <w:autoSpaceDN w:val="0"/>
        <w:spacing w:after="0" w:line="240" w:lineRule="auto"/>
        <w:contextualSpacing w:val="0"/>
        <w:jc w:val="both"/>
        <w:rPr>
          <w:rFonts w:cstheme="minorHAnsi"/>
          <w:bCs/>
          <w:lang w:bidi="hr-HR"/>
        </w:rPr>
      </w:pPr>
      <w:r w:rsidRPr="008A31D1">
        <w:rPr>
          <w:rFonts w:cstheme="minorHAnsi"/>
          <w:bCs/>
          <w:lang w:bidi="hr-HR"/>
        </w:rPr>
        <w:t>nismo dostavili lažne podatke pri dostavi dokumenata na temelju kojih se utvrđuje postoje li razlozi za isključenje te dokumenata kojima se dokazuje sposobnost gospodarskih subjekata,</w:t>
      </w:r>
    </w:p>
    <w:p w14:paraId="35D78E8A" w14:textId="77777777" w:rsidR="00BC33F4" w:rsidRDefault="00BC33F4" w:rsidP="00BC33F4">
      <w:pPr>
        <w:spacing w:after="0" w:line="240" w:lineRule="auto"/>
        <w:jc w:val="both"/>
        <w:rPr>
          <w:rFonts w:cs="Arial"/>
          <w:iCs/>
          <w:lang w:bidi="en-US"/>
        </w:rPr>
      </w:pPr>
    </w:p>
    <w:p w14:paraId="4DCEFBFF" w14:textId="41C48105" w:rsidR="00BC33F4" w:rsidRPr="00A729F3" w:rsidRDefault="00BC33F4" w:rsidP="00BC33F4">
      <w:pPr>
        <w:jc w:val="both"/>
        <w:rPr>
          <w:rFonts w:eastAsia="Calibri" w:cstheme="minorHAnsi"/>
          <w:bCs/>
        </w:rPr>
      </w:pPr>
      <w:r w:rsidRPr="00A729F3">
        <w:rPr>
          <w:rFonts w:eastAsia="Calibri" w:cstheme="minorHAnsi"/>
          <w:bCs/>
        </w:rPr>
        <w:t xml:space="preserve">Obvezujem se da ću, u slučaju da moja ponuda bude odabrana, izvršavati Ugovor o nabavi </w:t>
      </w:r>
      <w:r>
        <w:rPr>
          <w:rFonts w:eastAsia="Calibri" w:cstheme="minorHAnsi"/>
          <w:bCs/>
        </w:rPr>
        <w:t>roba</w:t>
      </w:r>
      <w:r w:rsidRPr="00A729F3">
        <w:rPr>
          <w:rFonts w:eastAsia="Calibri" w:cstheme="minorHAnsi"/>
          <w:bCs/>
        </w:rPr>
        <w:t xml:space="preserve"> sukladno svim pozitivnim propisima Republike Hrvatske.</w:t>
      </w:r>
    </w:p>
    <w:p w14:paraId="4AEA30BC" w14:textId="77777777" w:rsidR="00CA339F" w:rsidRDefault="00CA339F" w:rsidP="00BC33F4">
      <w:pPr>
        <w:spacing w:after="0" w:line="240" w:lineRule="auto"/>
        <w:jc w:val="both"/>
        <w:rPr>
          <w:rFonts w:cs="Arial"/>
          <w:b/>
          <w:bCs/>
          <w:iCs/>
          <w:lang w:bidi="en-US"/>
        </w:rPr>
      </w:pPr>
    </w:p>
    <w:p w14:paraId="74CDE8D0" w14:textId="77777777" w:rsidR="001D70CF" w:rsidRDefault="001D70CF" w:rsidP="00BC33F4">
      <w:pPr>
        <w:spacing w:after="0" w:line="240" w:lineRule="auto"/>
        <w:jc w:val="both"/>
        <w:rPr>
          <w:rFonts w:cs="Arial"/>
          <w:b/>
          <w:bCs/>
          <w:iCs/>
          <w:lang w:bidi="en-US"/>
        </w:rPr>
      </w:pPr>
    </w:p>
    <w:p w14:paraId="5674A706" w14:textId="77777777" w:rsidR="001D70CF" w:rsidRDefault="001D70CF" w:rsidP="00BC33F4">
      <w:pPr>
        <w:spacing w:after="0" w:line="240" w:lineRule="auto"/>
        <w:jc w:val="both"/>
        <w:rPr>
          <w:rFonts w:cs="Arial"/>
          <w:b/>
          <w:bCs/>
          <w:iCs/>
          <w:lang w:bidi="en-US"/>
        </w:rPr>
      </w:pPr>
    </w:p>
    <w:p w14:paraId="14FDFE84" w14:textId="77777777" w:rsidR="001D70CF" w:rsidRDefault="001D70CF" w:rsidP="00BC33F4">
      <w:pPr>
        <w:spacing w:after="0" w:line="240" w:lineRule="auto"/>
        <w:jc w:val="both"/>
        <w:rPr>
          <w:rFonts w:cs="Arial"/>
          <w:b/>
          <w:bCs/>
          <w:iCs/>
          <w:lang w:bidi="en-US"/>
        </w:rPr>
      </w:pPr>
    </w:p>
    <w:p w14:paraId="3F480130" w14:textId="5438756F" w:rsidR="00BC33F4" w:rsidRDefault="00BC33F4" w:rsidP="00BC33F4">
      <w:pPr>
        <w:spacing w:after="0" w:line="240" w:lineRule="auto"/>
        <w:jc w:val="both"/>
        <w:rPr>
          <w:rFonts w:cs="Arial"/>
          <w:iCs/>
          <w:lang w:bidi="en-US"/>
        </w:rPr>
      </w:pPr>
      <w:r w:rsidRPr="00EB616C">
        <w:rPr>
          <w:rFonts w:cs="Arial"/>
          <w:b/>
          <w:bCs/>
          <w:iCs/>
          <w:lang w:bidi="en-US"/>
        </w:rPr>
        <w:lastRenderedPageBreak/>
        <w:t>U svrhu dokazivanja pravne i poslovne sposobnosti</w:t>
      </w:r>
      <w:r>
        <w:rPr>
          <w:rFonts w:cs="Arial"/>
          <w:iCs/>
          <w:lang w:bidi="en-US"/>
        </w:rPr>
        <w:t xml:space="preserve"> izjavljujem da je: </w:t>
      </w:r>
    </w:p>
    <w:p w14:paraId="48626428" w14:textId="77777777" w:rsidR="00BC33F4" w:rsidRDefault="00BC33F4" w:rsidP="00BC33F4">
      <w:pPr>
        <w:spacing w:after="0" w:line="240" w:lineRule="auto"/>
        <w:jc w:val="both"/>
        <w:rPr>
          <w:rFonts w:cs="Arial"/>
          <w:iCs/>
          <w:lang w:bidi="en-US"/>
        </w:rPr>
      </w:pPr>
    </w:p>
    <w:p w14:paraId="01A92495" w14:textId="77777777" w:rsidR="00BC33F4" w:rsidRPr="008A31D1" w:rsidRDefault="00BC33F4" w:rsidP="001D70CF">
      <w:pPr>
        <w:pStyle w:val="ListParagraph"/>
        <w:widowControl w:val="0"/>
        <w:numPr>
          <w:ilvl w:val="0"/>
          <w:numId w:val="20"/>
        </w:numPr>
        <w:tabs>
          <w:tab w:val="left" w:pos="567"/>
        </w:tabs>
        <w:autoSpaceDE w:val="0"/>
        <w:autoSpaceDN w:val="0"/>
        <w:spacing w:after="0" w:line="240" w:lineRule="auto"/>
        <w:contextualSpacing w:val="0"/>
        <w:rPr>
          <w:rFonts w:cstheme="minorHAnsi"/>
          <w:bCs/>
          <w:lang w:bidi="hr-HR"/>
        </w:rPr>
      </w:pPr>
      <w:r w:rsidRPr="008A31D1">
        <w:rPr>
          <w:rFonts w:cstheme="minorHAnsi"/>
          <w:bCs/>
          <w:lang w:bidi="hr-HR"/>
        </w:rPr>
        <w:t>ponuditelj upisan u sudski, obrtni, strukovni ili drugi odgovarajući registar države sjedišta ponuditelja.</w:t>
      </w:r>
    </w:p>
    <w:p w14:paraId="32B081D6" w14:textId="77777777" w:rsidR="00BC33F4" w:rsidRDefault="00BC33F4" w:rsidP="00BC33F4">
      <w:pPr>
        <w:spacing w:after="0" w:line="240" w:lineRule="auto"/>
        <w:jc w:val="both"/>
        <w:rPr>
          <w:rFonts w:cs="Arial"/>
          <w:iCs/>
          <w:lang w:bidi="en-US"/>
        </w:rPr>
      </w:pPr>
    </w:p>
    <w:p w14:paraId="3871C7D5" w14:textId="2349AA88" w:rsidR="00BC33F4" w:rsidRPr="00B7575A" w:rsidRDefault="00BC33F4" w:rsidP="00BC33F4">
      <w:pPr>
        <w:spacing w:after="0" w:line="240" w:lineRule="auto"/>
        <w:jc w:val="both"/>
        <w:rPr>
          <w:rFonts w:cs="Arial"/>
          <w:iCs/>
          <w:lang w:bidi="en-US"/>
        </w:rPr>
      </w:pPr>
      <w:r w:rsidRPr="00B7575A">
        <w:rPr>
          <w:rFonts w:cs="Arial"/>
          <w:b/>
          <w:bCs/>
          <w:iCs/>
          <w:lang w:bidi="en-US"/>
        </w:rPr>
        <w:t xml:space="preserve">U svrhu dokazivanja </w:t>
      </w:r>
      <w:r>
        <w:rPr>
          <w:rFonts w:cs="Arial"/>
          <w:b/>
          <w:bCs/>
          <w:iCs/>
          <w:lang w:bidi="en-US"/>
        </w:rPr>
        <w:t xml:space="preserve">ekonomske i </w:t>
      </w:r>
      <w:r w:rsidRPr="00B7575A">
        <w:rPr>
          <w:rFonts w:cs="Arial"/>
          <w:b/>
          <w:bCs/>
          <w:iCs/>
          <w:lang w:bidi="en-US"/>
        </w:rPr>
        <w:t>financijske sposobnosti</w:t>
      </w:r>
      <w:r w:rsidRPr="00B7575A">
        <w:rPr>
          <w:rFonts w:cs="Arial"/>
          <w:iCs/>
          <w:lang w:bidi="en-US"/>
        </w:rPr>
        <w:t xml:space="preserve"> izjavljujem da: </w:t>
      </w:r>
    </w:p>
    <w:p w14:paraId="000C0F19" w14:textId="2239B7F2" w:rsidR="00BC33F4" w:rsidRPr="008A31D1" w:rsidRDefault="00BC33F4" w:rsidP="008A31D1">
      <w:pPr>
        <w:pStyle w:val="ListParagraph"/>
        <w:widowControl w:val="0"/>
        <w:numPr>
          <w:ilvl w:val="0"/>
          <w:numId w:val="20"/>
        </w:numPr>
        <w:tabs>
          <w:tab w:val="left" w:pos="567"/>
        </w:tabs>
        <w:autoSpaceDE w:val="0"/>
        <w:autoSpaceDN w:val="0"/>
        <w:spacing w:after="0" w:line="240" w:lineRule="auto"/>
        <w:contextualSpacing w:val="0"/>
        <w:jc w:val="both"/>
        <w:rPr>
          <w:rFonts w:cstheme="minorHAnsi"/>
          <w:bCs/>
          <w:lang w:bidi="hr-HR"/>
        </w:rPr>
      </w:pPr>
      <w:r w:rsidRPr="008A31D1">
        <w:rPr>
          <w:rFonts w:cstheme="minorHAnsi"/>
          <w:bCs/>
          <w:lang w:bidi="hr-HR"/>
        </w:rPr>
        <w:t>ponuditelj u posljednjih 6 (šest) mjeseci nije bio blokiran</w:t>
      </w:r>
      <w:r w:rsidR="00A53CA9" w:rsidRPr="008A31D1">
        <w:rPr>
          <w:rFonts w:cstheme="minorHAnsi"/>
          <w:bCs/>
          <w:lang w:bidi="hr-HR"/>
        </w:rPr>
        <w:t>.</w:t>
      </w:r>
    </w:p>
    <w:p w14:paraId="5B4DB0F9" w14:textId="2D691CE6" w:rsidR="0041426B" w:rsidRDefault="0041426B" w:rsidP="0041426B">
      <w:pPr>
        <w:spacing w:after="0" w:line="240" w:lineRule="auto"/>
        <w:jc w:val="both"/>
        <w:rPr>
          <w:rFonts w:cs="Arial"/>
          <w:iCs/>
          <w:lang w:bidi="en-US"/>
        </w:rPr>
      </w:pPr>
    </w:p>
    <w:p w14:paraId="53F1A4BD" w14:textId="77777777" w:rsidR="00A53CA9" w:rsidRDefault="00A53CA9" w:rsidP="0041426B">
      <w:pPr>
        <w:spacing w:after="0" w:line="240" w:lineRule="auto"/>
        <w:jc w:val="both"/>
        <w:rPr>
          <w:rFonts w:cs="Arial"/>
          <w:iCs/>
          <w:lang w:bidi="en-US"/>
        </w:rPr>
      </w:pPr>
    </w:p>
    <w:bookmarkEnd w:id="17"/>
    <w:bookmarkEnd w:id="18"/>
    <w:bookmarkEnd w:id="19"/>
    <w:bookmarkEnd w:id="20"/>
    <w:bookmarkEnd w:id="21"/>
    <w:bookmarkEnd w:id="22"/>
    <w:bookmarkEnd w:id="23"/>
    <w:p w14:paraId="52D67B23" w14:textId="73C95615" w:rsidR="004676CD" w:rsidRPr="0043763C" w:rsidRDefault="004676CD" w:rsidP="004676CD">
      <w:pPr>
        <w:spacing w:after="0" w:line="360" w:lineRule="auto"/>
        <w:jc w:val="both"/>
        <w:rPr>
          <w:rFonts w:cs="Arial"/>
        </w:rPr>
      </w:pPr>
      <w:r w:rsidRPr="0043763C">
        <w:rPr>
          <w:rFonts w:cs="Arial"/>
        </w:rPr>
        <w:t>U</w:t>
      </w:r>
      <w:r>
        <w:rPr>
          <w:rFonts w:cs="Arial"/>
        </w:rPr>
        <w:t xml:space="preserve"> </w:t>
      </w:r>
      <w:r w:rsidRPr="0043763C">
        <w:rPr>
          <w:rFonts w:cs="Arial"/>
        </w:rPr>
        <w:t>______________, _____ 20</w:t>
      </w:r>
      <w:r>
        <w:rPr>
          <w:rFonts w:cs="Arial"/>
        </w:rPr>
        <w:t>2</w:t>
      </w:r>
      <w:r w:rsidR="00E873E2">
        <w:rPr>
          <w:rFonts w:cs="Arial"/>
        </w:rPr>
        <w:t>2</w:t>
      </w:r>
      <w:r w:rsidRPr="0043763C">
        <w:rPr>
          <w:rFonts w:cs="Arial"/>
        </w:rPr>
        <w:t>.</w:t>
      </w:r>
    </w:p>
    <w:p w14:paraId="093EE228" w14:textId="6A39A08C" w:rsidR="004676CD" w:rsidRPr="00314C2A" w:rsidRDefault="004676CD" w:rsidP="004676CD">
      <w:pPr>
        <w:tabs>
          <w:tab w:val="left" w:pos="567"/>
        </w:tabs>
        <w:jc w:val="center"/>
        <w:rPr>
          <w:rFonts w:cstheme="minorHAnsi"/>
          <w:bCs/>
          <w:noProof/>
        </w:rPr>
      </w:pPr>
      <w:r>
        <w:rPr>
          <w:rFonts w:cstheme="minorHAnsi"/>
          <w:bCs/>
          <w:noProof/>
        </w:rPr>
        <w:tab/>
      </w:r>
      <w:r>
        <w:rPr>
          <w:rFonts w:cstheme="minorHAnsi"/>
          <w:bCs/>
          <w:noProof/>
        </w:rPr>
        <w:tab/>
      </w:r>
      <w:r>
        <w:rPr>
          <w:rFonts w:cstheme="minorHAnsi"/>
          <w:bCs/>
          <w:noProof/>
        </w:rPr>
        <w:tab/>
      </w:r>
      <w:r>
        <w:rPr>
          <w:rFonts w:cstheme="minorHAnsi"/>
          <w:bCs/>
          <w:noProof/>
        </w:rPr>
        <w:tab/>
      </w:r>
      <w:r>
        <w:rPr>
          <w:rFonts w:cstheme="minorHAnsi"/>
          <w:bCs/>
          <w:noProof/>
        </w:rPr>
        <w:tab/>
      </w:r>
      <w:r>
        <w:rPr>
          <w:rFonts w:cstheme="minorHAnsi"/>
          <w:bCs/>
          <w:noProof/>
        </w:rPr>
        <w:tab/>
      </w:r>
      <w:r>
        <w:rPr>
          <w:rFonts w:cstheme="minorHAnsi"/>
          <w:bCs/>
          <w:noProof/>
        </w:rPr>
        <w:tab/>
      </w:r>
      <w:r w:rsidRPr="002B7AD4">
        <w:rPr>
          <w:rFonts w:cstheme="minorHAnsi"/>
          <w:bCs/>
          <w:noProof/>
        </w:rPr>
        <w:t>ZA PONUDITELJA:</w:t>
      </w:r>
    </w:p>
    <w:p w14:paraId="4C76D659" w14:textId="77777777" w:rsidR="004676CD" w:rsidRPr="002B7AD4" w:rsidRDefault="004676CD" w:rsidP="004676CD">
      <w:pPr>
        <w:tabs>
          <w:tab w:val="left" w:pos="567"/>
        </w:tabs>
        <w:jc w:val="both"/>
        <w:rPr>
          <w:rFonts w:cstheme="minorHAnsi"/>
          <w:bCs/>
          <w:noProof/>
          <w:sz w:val="20"/>
          <w:szCs w:val="20"/>
        </w:rPr>
      </w:pPr>
      <w:r>
        <w:rPr>
          <w:rFonts w:cstheme="minorHAnsi"/>
          <w:bCs/>
          <w:noProof/>
          <w:sz w:val="20"/>
          <w:szCs w:val="20"/>
        </w:rPr>
        <w:tab/>
      </w:r>
      <w:r>
        <w:rPr>
          <w:rFonts w:cstheme="minorHAnsi"/>
          <w:bCs/>
          <w:noProof/>
          <w:sz w:val="20"/>
          <w:szCs w:val="20"/>
        </w:rPr>
        <w:tab/>
      </w:r>
      <w:r>
        <w:rPr>
          <w:rFonts w:cstheme="minorHAnsi"/>
          <w:bCs/>
          <w:noProof/>
          <w:sz w:val="20"/>
          <w:szCs w:val="20"/>
        </w:rPr>
        <w:tab/>
      </w:r>
      <w:r>
        <w:rPr>
          <w:rFonts w:cstheme="minorHAnsi"/>
          <w:bCs/>
          <w:noProof/>
          <w:sz w:val="20"/>
          <w:szCs w:val="20"/>
        </w:rPr>
        <w:tab/>
      </w:r>
      <w:r>
        <w:rPr>
          <w:rFonts w:cstheme="minorHAnsi"/>
          <w:bCs/>
          <w:noProof/>
          <w:sz w:val="20"/>
          <w:szCs w:val="20"/>
        </w:rPr>
        <w:tab/>
      </w:r>
      <w:r>
        <w:rPr>
          <w:rFonts w:cstheme="minorHAnsi"/>
          <w:bCs/>
          <w:noProof/>
          <w:sz w:val="20"/>
          <w:szCs w:val="20"/>
        </w:rPr>
        <w:tab/>
      </w:r>
      <w:r>
        <w:rPr>
          <w:rFonts w:cstheme="minorHAnsi"/>
          <w:bCs/>
          <w:noProof/>
          <w:sz w:val="20"/>
          <w:szCs w:val="20"/>
        </w:rPr>
        <w:tab/>
      </w:r>
      <w:r>
        <w:rPr>
          <w:rFonts w:cstheme="minorHAnsi"/>
          <w:bCs/>
          <w:noProof/>
          <w:sz w:val="20"/>
          <w:szCs w:val="20"/>
        </w:rPr>
        <w:tab/>
        <w:t>________</w:t>
      </w:r>
      <w:r w:rsidRPr="002B7AD4">
        <w:rPr>
          <w:rFonts w:cstheme="minorHAnsi"/>
          <w:bCs/>
          <w:noProof/>
          <w:sz w:val="20"/>
          <w:szCs w:val="20"/>
        </w:rPr>
        <w:t>___________________________</w:t>
      </w:r>
    </w:p>
    <w:p w14:paraId="0609E88E" w14:textId="77777777" w:rsidR="004676CD" w:rsidRDefault="004676CD" w:rsidP="004676CD">
      <w:pPr>
        <w:tabs>
          <w:tab w:val="left" w:pos="567"/>
        </w:tabs>
        <w:spacing w:after="0"/>
        <w:jc w:val="right"/>
        <w:rPr>
          <w:rFonts w:cstheme="minorHAnsi"/>
          <w:bCs/>
          <w:noProof/>
          <w:sz w:val="20"/>
          <w:szCs w:val="20"/>
        </w:rPr>
      </w:pPr>
      <w:r w:rsidRPr="002B7AD4">
        <w:rPr>
          <w:rFonts w:cstheme="minorHAnsi"/>
          <w:bCs/>
          <w:noProof/>
          <w:sz w:val="20"/>
          <w:szCs w:val="20"/>
        </w:rPr>
        <w:t>(Ime, prezime i potpis osobe ovlaštene za zastupanje)</w:t>
      </w:r>
    </w:p>
    <w:p w14:paraId="6DB18F39" w14:textId="77777777" w:rsidR="00F03D1E" w:rsidRDefault="00F03D1E">
      <w:pPr>
        <w:rPr>
          <w:rFonts w:cstheme="minorHAnsi"/>
          <w:bCs/>
          <w:noProof/>
          <w:color w:val="0070C0"/>
          <w:sz w:val="20"/>
          <w:szCs w:val="20"/>
          <w:lang w:val="en-GB"/>
        </w:rPr>
      </w:pPr>
      <w:r>
        <w:rPr>
          <w:rFonts w:cstheme="minorHAnsi"/>
          <w:bCs/>
          <w:noProof/>
          <w:color w:val="0070C0"/>
          <w:sz w:val="20"/>
          <w:szCs w:val="20"/>
          <w:lang w:val="en-GB"/>
        </w:rPr>
        <w:br w:type="page"/>
      </w:r>
    </w:p>
    <w:p w14:paraId="7D32BEF3" w14:textId="324CBEAD" w:rsidR="00490415" w:rsidRDefault="00490415" w:rsidP="00490415">
      <w:pPr>
        <w:pStyle w:val="Heading1"/>
        <w:keepNext w:val="0"/>
        <w:numPr>
          <w:ilvl w:val="0"/>
          <w:numId w:val="0"/>
        </w:numPr>
        <w:pBdr>
          <w:top w:val="single" w:sz="8" w:space="0" w:color="8DB3E2"/>
          <w:left w:val="single" w:sz="8" w:space="0" w:color="8DB3E2"/>
          <w:bottom w:val="single" w:sz="8" w:space="0" w:color="8DB3E2"/>
          <w:right w:val="single" w:sz="8" w:space="0" w:color="8DB3E2"/>
        </w:pBdr>
        <w:shd w:val="clear" w:color="auto" w:fill="8DB3E2"/>
        <w:spacing w:before="0" w:after="0" w:line="269" w:lineRule="auto"/>
        <w:ind w:left="284"/>
        <w:jc w:val="center"/>
        <w:rPr>
          <w:rFonts w:asciiTheme="minorHAnsi" w:hAnsiTheme="minorHAnsi" w:cstheme="minorHAnsi"/>
          <w:iCs/>
          <w:sz w:val="24"/>
          <w:szCs w:val="24"/>
          <w:lang w:bidi="en-US"/>
        </w:rPr>
      </w:pPr>
      <w:bookmarkStart w:id="24" w:name="_Toc317410332"/>
      <w:bookmarkStart w:id="25" w:name="_Toc317427062"/>
      <w:bookmarkStart w:id="26" w:name="_Toc318114453"/>
      <w:bookmarkStart w:id="27" w:name="_Toc391828319"/>
      <w:bookmarkStart w:id="28" w:name="_Toc391828373"/>
      <w:bookmarkStart w:id="29" w:name="_Toc391828470"/>
      <w:r>
        <w:rPr>
          <w:rFonts w:asciiTheme="minorHAnsi" w:hAnsiTheme="minorHAnsi" w:cstheme="minorHAnsi"/>
          <w:iCs/>
          <w:sz w:val="24"/>
          <w:szCs w:val="24"/>
          <w:lang w:bidi="en-US"/>
        </w:rPr>
        <w:lastRenderedPageBreak/>
        <w:t xml:space="preserve">PRILOG </w:t>
      </w:r>
      <w:r w:rsidR="00E90B1B">
        <w:rPr>
          <w:rFonts w:asciiTheme="minorHAnsi" w:hAnsiTheme="minorHAnsi" w:cstheme="minorHAnsi"/>
          <w:iCs/>
          <w:sz w:val="24"/>
          <w:szCs w:val="24"/>
          <w:lang w:bidi="en-US"/>
        </w:rPr>
        <w:t xml:space="preserve">5. </w:t>
      </w:r>
      <w:r w:rsidRPr="00217C44">
        <w:rPr>
          <w:rFonts w:asciiTheme="minorHAnsi" w:hAnsiTheme="minorHAnsi" w:cstheme="minorHAnsi"/>
          <w:iCs/>
          <w:sz w:val="24"/>
          <w:szCs w:val="24"/>
          <w:lang w:bidi="en-US"/>
        </w:rPr>
        <w:t xml:space="preserve">POPIS </w:t>
      </w:r>
      <w:bookmarkStart w:id="30" w:name="_Hlk85030991"/>
      <w:bookmarkEnd w:id="24"/>
      <w:bookmarkEnd w:id="25"/>
      <w:bookmarkEnd w:id="26"/>
      <w:bookmarkEnd w:id="27"/>
      <w:bookmarkEnd w:id="28"/>
      <w:bookmarkEnd w:id="29"/>
      <w:r>
        <w:rPr>
          <w:rFonts w:asciiTheme="minorHAnsi" w:hAnsiTheme="minorHAnsi" w:cstheme="minorHAnsi"/>
          <w:iCs/>
          <w:sz w:val="24"/>
          <w:szCs w:val="24"/>
          <w:lang w:bidi="en-US"/>
        </w:rPr>
        <w:t xml:space="preserve">ISPORUKA ROBA </w:t>
      </w:r>
      <w:bookmarkEnd w:id="30"/>
    </w:p>
    <w:p w14:paraId="71DC0941" w14:textId="39170BB6" w:rsidR="00A53CA9" w:rsidRDefault="00A53CA9" w:rsidP="00A53CA9">
      <w:pPr>
        <w:spacing w:after="0"/>
        <w:rPr>
          <w:rFonts w:cstheme="minorHAnsi"/>
          <w:sz w:val="20"/>
          <w:szCs w:val="20"/>
        </w:rPr>
      </w:pPr>
    </w:p>
    <w:tbl>
      <w:tblPr>
        <w:tblW w:w="9220"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2301"/>
        <w:gridCol w:w="6919"/>
      </w:tblGrid>
      <w:tr w:rsidR="00CC60EE" w:rsidRPr="00CD6653" w14:paraId="042458A1" w14:textId="77777777" w:rsidTr="00F92CA4">
        <w:trPr>
          <w:trHeight w:val="358"/>
          <w:tblCellSpacing w:w="20" w:type="dxa"/>
          <w:jc w:val="center"/>
        </w:trPr>
        <w:tc>
          <w:tcPr>
            <w:tcW w:w="2241" w:type="dxa"/>
            <w:shd w:val="clear" w:color="auto" w:fill="auto"/>
            <w:vAlign w:val="center"/>
          </w:tcPr>
          <w:p w14:paraId="1DEA78A3" w14:textId="55792FDD" w:rsidR="00CC60EE" w:rsidRPr="00CD6653" w:rsidRDefault="00CC60EE" w:rsidP="00F92CA4">
            <w:pPr>
              <w:spacing w:after="0"/>
              <w:rPr>
                <w:rFonts w:cstheme="minorHAnsi"/>
                <w:b/>
                <w:sz w:val="20"/>
                <w:szCs w:val="20"/>
              </w:rPr>
            </w:pPr>
            <w:r w:rsidRPr="00CD6653">
              <w:rPr>
                <w:rFonts w:cstheme="minorHAnsi"/>
                <w:b/>
                <w:sz w:val="20"/>
                <w:szCs w:val="20"/>
              </w:rPr>
              <w:t>Naručitelj</w:t>
            </w:r>
            <w:r w:rsidR="00436B0D">
              <w:rPr>
                <w:rFonts w:cstheme="minorHAnsi"/>
                <w:b/>
                <w:sz w:val="20"/>
                <w:szCs w:val="20"/>
              </w:rPr>
              <w:t>:</w:t>
            </w:r>
          </w:p>
        </w:tc>
        <w:tc>
          <w:tcPr>
            <w:tcW w:w="6859" w:type="dxa"/>
            <w:shd w:val="clear" w:color="auto" w:fill="auto"/>
            <w:vAlign w:val="center"/>
          </w:tcPr>
          <w:p w14:paraId="4722C80D" w14:textId="77777777" w:rsidR="00CC60EE" w:rsidRPr="00CD6653" w:rsidRDefault="00CC60EE" w:rsidP="00F92CA4">
            <w:pPr>
              <w:spacing w:after="0" w:line="240" w:lineRule="auto"/>
              <w:rPr>
                <w:rFonts w:ascii="Calibri" w:eastAsia="Times New Roman" w:hAnsi="Calibri" w:cs="Calibri"/>
                <w:b/>
                <w:bCs/>
                <w:sz w:val="20"/>
                <w:szCs w:val="20"/>
                <w:lang w:eastAsia="hr-HR"/>
              </w:rPr>
            </w:pPr>
            <w:r w:rsidRPr="00CD6653">
              <w:rPr>
                <w:rFonts w:cstheme="minorHAnsi"/>
                <w:b/>
                <w:bCs/>
                <w:sz w:val="20"/>
                <w:szCs w:val="20"/>
              </w:rPr>
              <w:t xml:space="preserve">TOPOMATIKA d.o.o., </w:t>
            </w:r>
            <w:r w:rsidRPr="00CD6653">
              <w:rPr>
                <w:rFonts w:ascii="Calibri" w:eastAsia="Times New Roman" w:hAnsi="Calibri" w:cs="Calibri"/>
                <w:b/>
                <w:bCs/>
                <w:sz w:val="20"/>
                <w:szCs w:val="20"/>
                <w:lang w:eastAsia="hr-HR"/>
              </w:rPr>
              <w:t>Sveta Nedelja, Industrijska ulica 3, Novaki</w:t>
            </w:r>
          </w:p>
          <w:p w14:paraId="1C617577" w14:textId="77777777" w:rsidR="00CC60EE" w:rsidRPr="00CD6653" w:rsidRDefault="00CC60EE" w:rsidP="00F92CA4">
            <w:pPr>
              <w:spacing w:after="0" w:line="240" w:lineRule="auto"/>
              <w:rPr>
                <w:rFonts w:ascii="Calibri" w:eastAsia="Times New Roman" w:hAnsi="Calibri" w:cs="Calibri"/>
                <w:b/>
                <w:bCs/>
                <w:color w:val="0070C0"/>
                <w:sz w:val="20"/>
                <w:szCs w:val="20"/>
                <w:lang w:val="en-GB" w:eastAsia="hr-HR"/>
              </w:rPr>
            </w:pPr>
            <w:r w:rsidRPr="00CD6653">
              <w:rPr>
                <w:rFonts w:cstheme="minorHAnsi"/>
                <w:b/>
                <w:bCs/>
                <w:sz w:val="20"/>
                <w:szCs w:val="20"/>
              </w:rPr>
              <w:t>OIB: 51475743156</w:t>
            </w:r>
            <w:r w:rsidRPr="00CD6653">
              <w:rPr>
                <w:rFonts w:ascii="Calibri" w:eastAsia="Times New Roman" w:hAnsi="Calibri" w:cs="Calibri"/>
                <w:b/>
                <w:bCs/>
                <w:color w:val="0070C0"/>
                <w:sz w:val="20"/>
                <w:szCs w:val="20"/>
                <w:lang w:val="en-GB" w:eastAsia="hr-HR"/>
              </w:rPr>
              <w:t xml:space="preserve"> </w:t>
            </w:r>
          </w:p>
          <w:p w14:paraId="61E4086E" w14:textId="453BB037" w:rsidR="00CC60EE" w:rsidRPr="00CD6653" w:rsidRDefault="00CC60EE" w:rsidP="00F92CA4">
            <w:pPr>
              <w:spacing w:after="0" w:line="240" w:lineRule="auto"/>
              <w:rPr>
                <w:rFonts w:cstheme="minorHAnsi"/>
                <w:b/>
                <w:sz w:val="20"/>
                <w:szCs w:val="20"/>
              </w:rPr>
            </w:pPr>
          </w:p>
        </w:tc>
      </w:tr>
      <w:tr w:rsidR="00CC60EE" w:rsidRPr="00CD6653" w14:paraId="33D577AA" w14:textId="77777777" w:rsidTr="00F92CA4">
        <w:trPr>
          <w:trHeight w:val="358"/>
          <w:tblCellSpacing w:w="20" w:type="dxa"/>
          <w:jc w:val="center"/>
        </w:trPr>
        <w:tc>
          <w:tcPr>
            <w:tcW w:w="2241" w:type="dxa"/>
            <w:shd w:val="clear" w:color="auto" w:fill="auto"/>
            <w:vAlign w:val="center"/>
          </w:tcPr>
          <w:p w14:paraId="0168C4DA" w14:textId="252E0641" w:rsidR="00CC60EE" w:rsidRPr="00CD6653" w:rsidRDefault="00CC60EE" w:rsidP="00F92CA4">
            <w:pPr>
              <w:spacing w:after="0"/>
              <w:rPr>
                <w:rFonts w:cstheme="minorHAnsi"/>
                <w:b/>
                <w:sz w:val="20"/>
                <w:szCs w:val="20"/>
              </w:rPr>
            </w:pPr>
            <w:r w:rsidRPr="00CD6653">
              <w:rPr>
                <w:rFonts w:cstheme="minorHAnsi"/>
                <w:b/>
                <w:sz w:val="20"/>
                <w:szCs w:val="20"/>
              </w:rPr>
              <w:t>Predmet nabave</w:t>
            </w:r>
            <w:r w:rsidR="00436B0D">
              <w:rPr>
                <w:rFonts w:cstheme="minorHAnsi"/>
                <w:b/>
                <w:sz w:val="20"/>
                <w:szCs w:val="20"/>
              </w:rPr>
              <w:t>:</w:t>
            </w:r>
          </w:p>
        </w:tc>
        <w:tc>
          <w:tcPr>
            <w:tcW w:w="6859" w:type="dxa"/>
            <w:shd w:val="clear" w:color="auto" w:fill="auto"/>
            <w:vAlign w:val="center"/>
          </w:tcPr>
          <w:p w14:paraId="63D9C132" w14:textId="6F733199" w:rsidR="00CC60EE" w:rsidRPr="00436B0D" w:rsidRDefault="00CC60EE" w:rsidP="00F92CA4">
            <w:pPr>
              <w:spacing w:after="0" w:line="240" w:lineRule="auto"/>
              <w:rPr>
                <w:rFonts w:ascii="Calibri" w:hAnsi="Calibri" w:cs="Calibri"/>
                <w:b/>
                <w:bCs/>
                <w:color w:val="0070C0"/>
                <w:sz w:val="20"/>
                <w:szCs w:val="20"/>
                <w:lang w:val="en-GB"/>
              </w:rPr>
            </w:pPr>
            <w:r w:rsidRPr="00CD6653">
              <w:rPr>
                <w:rFonts w:ascii="Calibri" w:hAnsi="Calibri" w:cs="Calibri"/>
                <w:b/>
                <w:bCs/>
                <w:sz w:val="20"/>
                <w:szCs w:val="20"/>
              </w:rPr>
              <w:t>NABAVA</w:t>
            </w:r>
            <w:r w:rsidR="00436B0D">
              <w:rPr>
                <w:rFonts w:ascii="Calibri" w:hAnsi="Calibri" w:cs="Calibri"/>
                <w:b/>
                <w:bCs/>
                <w:sz w:val="20"/>
                <w:szCs w:val="20"/>
              </w:rPr>
              <w:t xml:space="preserve"> I</w:t>
            </w:r>
            <w:r w:rsidRPr="00CD6653">
              <w:rPr>
                <w:rFonts w:ascii="Calibri" w:hAnsi="Calibri" w:cs="Calibri"/>
                <w:b/>
                <w:bCs/>
                <w:sz w:val="20"/>
                <w:szCs w:val="20"/>
              </w:rPr>
              <w:t xml:space="preserve"> INSTALACIJA 3D </w:t>
            </w:r>
            <w:r w:rsidR="00436B0D">
              <w:rPr>
                <w:rFonts w:ascii="Calibri" w:hAnsi="Calibri" w:cs="Calibri"/>
                <w:b/>
                <w:bCs/>
                <w:sz w:val="20"/>
                <w:szCs w:val="20"/>
              </w:rPr>
              <w:t>PRINTERA</w:t>
            </w:r>
            <w:r w:rsidRPr="00CD6653">
              <w:rPr>
                <w:rFonts w:ascii="Calibri" w:hAnsi="Calibri" w:cs="Calibri"/>
                <w:b/>
                <w:bCs/>
                <w:sz w:val="20"/>
                <w:szCs w:val="20"/>
              </w:rPr>
              <w:t xml:space="preserve"> </w:t>
            </w:r>
          </w:p>
        </w:tc>
      </w:tr>
    </w:tbl>
    <w:p w14:paraId="44291A29" w14:textId="77DD76F3" w:rsidR="00CC60EE" w:rsidRDefault="00CC60EE" w:rsidP="00A53CA9">
      <w:pPr>
        <w:spacing w:after="0"/>
        <w:rPr>
          <w:rFonts w:cstheme="minorHAnsi"/>
          <w:sz w:val="20"/>
          <w:szCs w:val="20"/>
        </w:rPr>
      </w:pPr>
    </w:p>
    <w:p w14:paraId="62DC128C" w14:textId="2BFDBE39" w:rsidR="00A53CA9" w:rsidRPr="005F7DE3" w:rsidRDefault="00A53CA9" w:rsidP="00CC60EE">
      <w:pPr>
        <w:spacing w:after="0" w:line="240" w:lineRule="auto"/>
        <w:rPr>
          <w:rFonts w:ascii="Calibri" w:hAnsi="Calibri" w:cs="Calibri"/>
          <w:b/>
          <w:bCs/>
          <w:color w:val="0070C0"/>
          <w:lang w:val="en-GB"/>
        </w:rPr>
      </w:pPr>
      <w:r w:rsidRPr="00465FC9">
        <w:rPr>
          <w:rFonts w:cstheme="minorHAnsi"/>
          <w:b/>
          <w:sz w:val="20"/>
          <w:szCs w:val="20"/>
        </w:rPr>
        <w:t>Evidencijski broj nabave</w:t>
      </w:r>
      <w:r w:rsidR="00436B0D">
        <w:rPr>
          <w:rFonts w:cstheme="minorHAnsi"/>
          <w:b/>
          <w:sz w:val="20"/>
          <w:szCs w:val="20"/>
        </w:rPr>
        <w:t xml:space="preserve">: </w:t>
      </w:r>
      <w:r w:rsidRPr="008C1A52">
        <w:rPr>
          <w:rFonts w:ascii="Calibri" w:hAnsi="Calibri" w:cs="Calibri"/>
          <w:b/>
          <w:bCs/>
          <w:lang w:val="en-GB"/>
        </w:rPr>
        <w:t>DZT-</w:t>
      </w:r>
      <w:r w:rsidR="008C1A52" w:rsidRPr="008C1A52">
        <w:rPr>
          <w:rFonts w:ascii="Calibri" w:hAnsi="Calibri" w:cs="Calibri"/>
          <w:b/>
          <w:bCs/>
          <w:lang w:val="en-GB"/>
        </w:rPr>
        <w:t>0</w:t>
      </w:r>
      <w:r w:rsidR="00436B0D">
        <w:rPr>
          <w:rFonts w:ascii="Calibri" w:hAnsi="Calibri" w:cs="Calibri"/>
          <w:b/>
          <w:bCs/>
          <w:lang w:val="en-GB"/>
        </w:rPr>
        <w:t>8</w:t>
      </w:r>
    </w:p>
    <w:p w14:paraId="2FC08271" w14:textId="77777777" w:rsidR="00A53CA9" w:rsidRPr="00E90B1B" w:rsidRDefault="00A53CA9" w:rsidP="00A53CA9">
      <w:pPr>
        <w:spacing w:after="0" w:line="240" w:lineRule="auto"/>
        <w:outlineLvl w:val="4"/>
        <w:rPr>
          <w:rFonts w:eastAsia="Times New Roman" w:cs="Arial"/>
          <w:b/>
          <w:bCs/>
          <w:iCs/>
        </w:rPr>
      </w:pPr>
    </w:p>
    <w:p w14:paraId="0758ED04" w14:textId="4F8CD898" w:rsidR="00A53CA9" w:rsidRPr="009446E9" w:rsidRDefault="00A53CA9" w:rsidP="00A53CA9">
      <w:pPr>
        <w:spacing w:after="0" w:line="240" w:lineRule="auto"/>
        <w:outlineLvl w:val="4"/>
        <w:rPr>
          <w:rFonts w:eastAsia="Times New Roman" w:cs="Arial"/>
          <w:bCs/>
          <w:iCs/>
        </w:rPr>
      </w:pPr>
      <w:r w:rsidRPr="00E90B1B">
        <w:rPr>
          <w:rFonts w:eastAsia="Times New Roman" w:cs="Arial"/>
          <w:b/>
          <w:bCs/>
          <w:iCs/>
        </w:rPr>
        <w:t>NAZIV PONUDITELJ</w:t>
      </w:r>
      <w:r w:rsidR="00436B0D">
        <w:rPr>
          <w:rFonts w:eastAsia="Times New Roman" w:cs="Arial"/>
          <w:b/>
          <w:bCs/>
          <w:iCs/>
        </w:rPr>
        <w:t xml:space="preserve">A </w:t>
      </w:r>
      <w:r>
        <w:rPr>
          <w:rFonts w:eastAsia="Times New Roman" w:cs="Arial"/>
          <w:iCs/>
        </w:rPr>
        <w:t>______________________________</w:t>
      </w:r>
      <w:r w:rsidRPr="009446E9">
        <w:rPr>
          <w:rFonts w:eastAsia="Times New Roman" w:cs="Arial"/>
          <w:bCs/>
          <w:iCs/>
        </w:rPr>
        <w:t>______________________________</w:t>
      </w:r>
      <w:r>
        <w:rPr>
          <w:rFonts w:eastAsia="Times New Roman" w:cs="Arial"/>
          <w:bCs/>
          <w:iCs/>
        </w:rPr>
        <w:t>______________________</w:t>
      </w:r>
    </w:p>
    <w:p w14:paraId="19D9FA95" w14:textId="77777777" w:rsidR="003B072F" w:rsidRDefault="003B072F" w:rsidP="003A1D9A">
      <w:pPr>
        <w:spacing w:after="0" w:line="240" w:lineRule="auto"/>
        <w:rPr>
          <w:rFonts w:cstheme="minorHAnsi"/>
        </w:rPr>
      </w:pPr>
    </w:p>
    <w:p w14:paraId="39FEEEFA" w14:textId="6252815F" w:rsidR="003A1D9A" w:rsidRPr="00786850" w:rsidRDefault="003A1D9A" w:rsidP="003A1D9A">
      <w:pPr>
        <w:spacing w:after="0" w:line="240" w:lineRule="auto"/>
        <w:rPr>
          <w:rFonts w:cstheme="minorHAnsi"/>
        </w:rPr>
      </w:pPr>
      <w:r w:rsidRPr="00786850">
        <w:rPr>
          <w:rFonts w:cstheme="minorHAnsi"/>
        </w:rPr>
        <w:t xml:space="preserve">Gospodarski subjekt mora dokazati da je u godini u kojoj je započeo postupak javne nabave i  tijekom </w:t>
      </w:r>
      <w:r w:rsidR="00314C2A">
        <w:rPr>
          <w:rFonts w:cstheme="minorHAnsi"/>
        </w:rPr>
        <w:t>t</w:t>
      </w:r>
      <w:r w:rsidR="00A53CA9">
        <w:rPr>
          <w:rFonts w:cstheme="minorHAnsi"/>
        </w:rPr>
        <w:t>ri</w:t>
      </w:r>
      <w:r w:rsidR="00314C2A">
        <w:rPr>
          <w:rFonts w:cstheme="minorHAnsi"/>
        </w:rPr>
        <w:t xml:space="preserve"> (</w:t>
      </w:r>
      <w:r w:rsidR="00A53CA9">
        <w:rPr>
          <w:rFonts w:cstheme="minorHAnsi"/>
        </w:rPr>
        <w:t>3</w:t>
      </w:r>
      <w:r w:rsidR="00314C2A">
        <w:rPr>
          <w:rFonts w:cstheme="minorHAnsi"/>
        </w:rPr>
        <w:t xml:space="preserve">) godina </w:t>
      </w:r>
      <w:r w:rsidRPr="00786850">
        <w:rPr>
          <w:rFonts w:cstheme="minorHAnsi"/>
        </w:rPr>
        <w:t>koje prethode toj godini uredno izvršio najmanje jednu</w:t>
      </w:r>
      <w:r w:rsidR="00314C2A">
        <w:rPr>
          <w:rFonts w:cstheme="minorHAnsi"/>
        </w:rPr>
        <w:t xml:space="preserve"> (1)</w:t>
      </w:r>
      <w:r w:rsidRPr="00786850">
        <w:rPr>
          <w:rFonts w:cstheme="minorHAnsi"/>
        </w:rPr>
        <w:t>, a najviše tri</w:t>
      </w:r>
      <w:r w:rsidR="00314C2A">
        <w:rPr>
          <w:rFonts w:cstheme="minorHAnsi"/>
        </w:rPr>
        <w:t xml:space="preserve"> (3)</w:t>
      </w:r>
      <w:r w:rsidRPr="00786850">
        <w:rPr>
          <w:rFonts w:cstheme="minorHAnsi"/>
        </w:rPr>
        <w:t xml:space="preserve"> isporuke robe iste ili slične predmetu nabave </w:t>
      </w:r>
      <w:r w:rsidR="001D70CF">
        <w:rPr>
          <w:rFonts w:cstheme="minorHAnsi"/>
        </w:rPr>
        <w:t xml:space="preserve">(strojevi i uređaji) </w:t>
      </w:r>
      <w:r w:rsidRPr="00786850">
        <w:rPr>
          <w:rFonts w:cstheme="minorHAnsi"/>
        </w:rPr>
        <w:t>s time da zbroj vrijednosti bez PDV-a isporučene robe mora biti minimalno u visini procijenjene vrijednosti predmeta nabave, čime gospodarski subjekt dokazuje da ima potrebno iskustvo, znanje i sposobnost i da je, s obzirom na opseg, predmet i procijenjenu vrijednost predmeta nabave, sposoban kvalitetno isporučiti robu iz predmeta nabave.</w:t>
      </w:r>
    </w:p>
    <w:p w14:paraId="559E7F6E" w14:textId="274A67E3" w:rsidR="00490415" w:rsidRDefault="00490415" w:rsidP="00490415">
      <w:pPr>
        <w:spacing w:after="0" w:line="240" w:lineRule="auto"/>
        <w:rPr>
          <w:rFonts w:cs="Arial"/>
        </w:rPr>
      </w:pPr>
      <w:r w:rsidRPr="00786850">
        <w:rPr>
          <w:rFonts w:cs="Arial"/>
        </w:rPr>
        <w:t>U svrhu dokazivanja da Ponuditelj zadovoljava minimalnu razinu tehničke i stručne sposobnosti za realizaciju Ugovora o nabavi</w:t>
      </w:r>
      <w:r w:rsidRPr="00786850">
        <w:rPr>
          <w:rFonts w:cs="Arial"/>
          <w:iCs/>
          <w:lang w:bidi="en-US"/>
        </w:rPr>
        <w:t xml:space="preserve">, sukladno točki 5.3., u dolje navedenoj tablici dostavljamo </w:t>
      </w:r>
      <w:r w:rsidRPr="00786850">
        <w:rPr>
          <w:rFonts w:cs="Arial"/>
        </w:rPr>
        <w:t>Popis uredno izvršenih isporuka roba</w:t>
      </w:r>
      <w:r w:rsidR="00786850" w:rsidRPr="00786850">
        <w:rPr>
          <w:rFonts w:cs="Arial"/>
        </w:rPr>
        <w:t xml:space="preserve">. </w:t>
      </w:r>
      <w:r w:rsidRPr="00786850">
        <w:rPr>
          <w:rFonts w:cs="Arial"/>
        </w:rPr>
        <w:t xml:space="preserve"> </w:t>
      </w:r>
    </w:p>
    <w:p w14:paraId="3C8B9101" w14:textId="240D91C2" w:rsidR="00490415" w:rsidRDefault="00490415" w:rsidP="00490415">
      <w:pPr>
        <w:spacing w:after="0" w:line="240" w:lineRule="auto"/>
        <w:rPr>
          <w:rFonts w:cs="Arial"/>
        </w:rPr>
      </w:pPr>
    </w:p>
    <w:p w14:paraId="5146985F" w14:textId="1DB26DE3" w:rsidR="00490415" w:rsidRDefault="00490415" w:rsidP="00490415">
      <w:pPr>
        <w:spacing w:after="0" w:line="240" w:lineRule="auto"/>
        <w:rPr>
          <w:rFonts w:cs="Arial"/>
        </w:rPr>
      </w:pPr>
    </w:p>
    <w:tbl>
      <w:tblPr>
        <w:tblStyle w:val="TableGrid"/>
        <w:tblW w:w="9067" w:type="dxa"/>
        <w:tblLook w:val="04A0" w:firstRow="1" w:lastRow="0" w:firstColumn="1" w:lastColumn="0" w:noHBand="0" w:noVBand="1"/>
      </w:tblPr>
      <w:tblGrid>
        <w:gridCol w:w="644"/>
        <w:gridCol w:w="2328"/>
        <w:gridCol w:w="2410"/>
        <w:gridCol w:w="1701"/>
        <w:gridCol w:w="1984"/>
      </w:tblGrid>
      <w:tr w:rsidR="0042459D" w:rsidRPr="00B5217D" w14:paraId="5003BAE7" w14:textId="77777777" w:rsidTr="0042459D">
        <w:tc>
          <w:tcPr>
            <w:tcW w:w="644" w:type="dxa"/>
            <w:shd w:val="clear" w:color="auto" w:fill="DEEAF6" w:themeFill="accent1" w:themeFillTint="33"/>
          </w:tcPr>
          <w:p w14:paraId="5147D627" w14:textId="77777777" w:rsidR="0042459D" w:rsidRPr="00B5217D" w:rsidRDefault="0042459D" w:rsidP="0079471A">
            <w:pPr>
              <w:tabs>
                <w:tab w:val="left" w:pos="567"/>
              </w:tabs>
              <w:jc w:val="both"/>
              <w:rPr>
                <w:rFonts w:asciiTheme="minorHAnsi" w:hAnsiTheme="minorHAnsi" w:cstheme="minorHAnsi"/>
                <w:b/>
                <w:bCs/>
                <w:lang w:val="hr-HR" w:bidi="hr-HR"/>
              </w:rPr>
            </w:pPr>
          </w:p>
        </w:tc>
        <w:tc>
          <w:tcPr>
            <w:tcW w:w="2328" w:type="dxa"/>
            <w:shd w:val="clear" w:color="auto" w:fill="DEEAF6" w:themeFill="accent1" w:themeFillTint="33"/>
          </w:tcPr>
          <w:p w14:paraId="5DDAA931" w14:textId="13C6AB77" w:rsidR="00436B0D" w:rsidRPr="00B5217D" w:rsidRDefault="0042459D" w:rsidP="00436B0D">
            <w:pPr>
              <w:tabs>
                <w:tab w:val="left" w:pos="567"/>
              </w:tabs>
              <w:jc w:val="center"/>
              <w:rPr>
                <w:rFonts w:asciiTheme="minorHAnsi" w:hAnsiTheme="minorHAnsi" w:cstheme="minorHAnsi"/>
                <w:b/>
                <w:bCs/>
                <w:lang w:val="en-GB" w:bidi="hr-HR"/>
              </w:rPr>
            </w:pPr>
            <w:r w:rsidRPr="00B5217D">
              <w:rPr>
                <w:rFonts w:asciiTheme="minorHAnsi" w:hAnsiTheme="minorHAnsi" w:cstheme="minorHAnsi"/>
                <w:b/>
                <w:lang w:val="hr-HR"/>
              </w:rPr>
              <w:t xml:space="preserve">Naziv isporučene robe </w:t>
            </w:r>
          </w:p>
          <w:p w14:paraId="4BEF8762" w14:textId="695E1F80" w:rsidR="0042459D" w:rsidRPr="00B5217D" w:rsidRDefault="0042459D" w:rsidP="00A53CA9">
            <w:pPr>
              <w:tabs>
                <w:tab w:val="left" w:pos="567"/>
              </w:tabs>
              <w:jc w:val="center"/>
              <w:rPr>
                <w:rFonts w:asciiTheme="minorHAnsi" w:hAnsiTheme="minorHAnsi" w:cstheme="minorHAnsi"/>
                <w:b/>
                <w:bCs/>
                <w:lang w:val="en-GB" w:bidi="hr-HR"/>
              </w:rPr>
            </w:pPr>
          </w:p>
        </w:tc>
        <w:tc>
          <w:tcPr>
            <w:tcW w:w="2410" w:type="dxa"/>
            <w:shd w:val="clear" w:color="auto" w:fill="DEEAF6" w:themeFill="accent1" w:themeFillTint="33"/>
          </w:tcPr>
          <w:p w14:paraId="3F29A60D" w14:textId="47ACAB9A" w:rsidR="0042459D" w:rsidRPr="00B5217D" w:rsidRDefault="0042459D" w:rsidP="0079471A">
            <w:pPr>
              <w:jc w:val="center"/>
              <w:rPr>
                <w:rFonts w:asciiTheme="minorHAnsi" w:hAnsiTheme="minorHAnsi" w:cstheme="minorHAnsi"/>
                <w:b/>
                <w:lang w:val="hr-HR"/>
              </w:rPr>
            </w:pPr>
            <w:r w:rsidRPr="00B5217D">
              <w:rPr>
                <w:rFonts w:asciiTheme="minorHAnsi" w:hAnsiTheme="minorHAnsi" w:cstheme="minorHAnsi"/>
                <w:b/>
                <w:lang w:val="hr-HR"/>
              </w:rPr>
              <w:t xml:space="preserve">Naručitelj </w:t>
            </w:r>
          </w:p>
        </w:tc>
        <w:tc>
          <w:tcPr>
            <w:tcW w:w="1701" w:type="dxa"/>
            <w:shd w:val="clear" w:color="auto" w:fill="DEEAF6" w:themeFill="accent1" w:themeFillTint="33"/>
          </w:tcPr>
          <w:p w14:paraId="478D7F77" w14:textId="014134AF" w:rsidR="00436B0D" w:rsidRPr="0042459D" w:rsidRDefault="0042459D" w:rsidP="00436B0D">
            <w:pPr>
              <w:jc w:val="center"/>
              <w:rPr>
                <w:rFonts w:asciiTheme="minorHAnsi" w:hAnsiTheme="minorHAnsi" w:cstheme="minorHAnsi"/>
                <w:b/>
                <w:lang w:val="hr-HR"/>
              </w:rPr>
            </w:pPr>
            <w:r w:rsidRPr="0042459D">
              <w:rPr>
                <w:rFonts w:asciiTheme="minorHAnsi" w:hAnsiTheme="minorHAnsi" w:cstheme="minorHAnsi"/>
                <w:b/>
                <w:lang w:val="hr-HR"/>
              </w:rPr>
              <w:t xml:space="preserve">Datum isporuke </w:t>
            </w:r>
          </w:p>
          <w:p w14:paraId="3C4E0436" w14:textId="464015B3" w:rsidR="0042459D" w:rsidRPr="0042459D" w:rsidRDefault="0042459D" w:rsidP="0042459D">
            <w:pPr>
              <w:jc w:val="center"/>
              <w:rPr>
                <w:rFonts w:asciiTheme="minorHAnsi" w:hAnsiTheme="minorHAnsi" w:cstheme="minorHAnsi"/>
                <w:b/>
                <w:lang w:val="hr-HR"/>
              </w:rPr>
            </w:pPr>
          </w:p>
        </w:tc>
        <w:tc>
          <w:tcPr>
            <w:tcW w:w="1984" w:type="dxa"/>
            <w:shd w:val="clear" w:color="auto" w:fill="DEEAF6" w:themeFill="accent1" w:themeFillTint="33"/>
          </w:tcPr>
          <w:p w14:paraId="02FFEC5A" w14:textId="51328C6B" w:rsidR="00436B0D" w:rsidRPr="00B5217D" w:rsidRDefault="0042459D" w:rsidP="00436B0D">
            <w:pPr>
              <w:tabs>
                <w:tab w:val="left" w:pos="567"/>
              </w:tabs>
              <w:jc w:val="center"/>
              <w:rPr>
                <w:rFonts w:asciiTheme="minorHAnsi" w:hAnsiTheme="minorHAnsi" w:cstheme="minorHAnsi"/>
                <w:b/>
                <w:bCs/>
                <w:lang w:val="hr-HR" w:bidi="hr-HR"/>
              </w:rPr>
            </w:pPr>
            <w:r w:rsidRPr="00B5217D">
              <w:rPr>
                <w:rFonts w:asciiTheme="minorHAnsi" w:hAnsiTheme="minorHAnsi" w:cstheme="minorHAnsi"/>
                <w:b/>
                <w:lang w:val="hr-HR"/>
              </w:rPr>
              <w:t>Vrijednost isporuke</w:t>
            </w:r>
          </w:p>
          <w:p w14:paraId="3BD40655" w14:textId="3D8ECBA8" w:rsidR="0042459D" w:rsidRPr="00B5217D" w:rsidRDefault="0042459D" w:rsidP="0079471A">
            <w:pPr>
              <w:tabs>
                <w:tab w:val="left" w:pos="567"/>
              </w:tabs>
              <w:jc w:val="center"/>
              <w:rPr>
                <w:rFonts w:asciiTheme="minorHAnsi" w:hAnsiTheme="minorHAnsi" w:cstheme="minorHAnsi"/>
                <w:b/>
                <w:bCs/>
                <w:lang w:val="hr-HR" w:bidi="hr-HR"/>
              </w:rPr>
            </w:pPr>
          </w:p>
        </w:tc>
      </w:tr>
      <w:tr w:rsidR="0042459D" w:rsidRPr="00B5217D" w14:paraId="160BF69C" w14:textId="77777777" w:rsidTr="0042459D">
        <w:trPr>
          <w:trHeight w:val="380"/>
        </w:trPr>
        <w:tc>
          <w:tcPr>
            <w:tcW w:w="644" w:type="dxa"/>
          </w:tcPr>
          <w:p w14:paraId="3A260975" w14:textId="77777777" w:rsidR="0042459D" w:rsidRPr="00B5217D" w:rsidRDefault="0042459D" w:rsidP="0079471A">
            <w:pPr>
              <w:tabs>
                <w:tab w:val="left" w:pos="567"/>
              </w:tabs>
              <w:jc w:val="both"/>
              <w:rPr>
                <w:rFonts w:asciiTheme="minorHAnsi" w:hAnsiTheme="minorHAnsi" w:cstheme="minorHAnsi"/>
                <w:bCs/>
                <w:lang w:val="hr-HR" w:bidi="hr-HR"/>
              </w:rPr>
            </w:pPr>
            <w:r w:rsidRPr="00B5217D">
              <w:rPr>
                <w:rFonts w:asciiTheme="minorHAnsi" w:hAnsiTheme="minorHAnsi" w:cstheme="minorHAnsi"/>
                <w:bCs/>
                <w:lang w:val="hr-HR" w:bidi="hr-HR"/>
              </w:rPr>
              <w:t>1.</w:t>
            </w:r>
          </w:p>
        </w:tc>
        <w:tc>
          <w:tcPr>
            <w:tcW w:w="2328" w:type="dxa"/>
          </w:tcPr>
          <w:p w14:paraId="6045A9AA" w14:textId="77777777" w:rsidR="0042459D" w:rsidRPr="00B5217D" w:rsidRDefault="0042459D" w:rsidP="0079471A">
            <w:pPr>
              <w:tabs>
                <w:tab w:val="left" w:pos="567"/>
              </w:tabs>
              <w:rPr>
                <w:rFonts w:asciiTheme="minorHAnsi" w:hAnsiTheme="minorHAnsi" w:cstheme="minorHAnsi"/>
                <w:bCs/>
                <w:lang w:val="hr-HR" w:bidi="hr-HR"/>
              </w:rPr>
            </w:pPr>
          </w:p>
        </w:tc>
        <w:tc>
          <w:tcPr>
            <w:tcW w:w="2410" w:type="dxa"/>
            <w:vAlign w:val="center"/>
          </w:tcPr>
          <w:p w14:paraId="6B8AC8A1" w14:textId="77777777" w:rsidR="0042459D" w:rsidRPr="00B5217D" w:rsidRDefault="0042459D" w:rsidP="0079471A">
            <w:pPr>
              <w:tabs>
                <w:tab w:val="left" w:pos="567"/>
              </w:tabs>
              <w:jc w:val="center"/>
              <w:rPr>
                <w:rFonts w:asciiTheme="minorHAnsi" w:hAnsiTheme="minorHAnsi" w:cstheme="minorHAnsi"/>
                <w:bCs/>
                <w:lang w:val="hr-HR" w:bidi="hr-HR"/>
              </w:rPr>
            </w:pPr>
          </w:p>
        </w:tc>
        <w:tc>
          <w:tcPr>
            <w:tcW w:w="1701" w:type="dxa"/>
          </w:tcPr>
          <w:p w14:paraId="7C2DC5BE" w14:textId="77777777" w:rsidR="0042459D" w:rsidRPr="00B5217D" w:rsidRDefault="0042459D" w:rsidP="0079471A">
            <w:pPr>
              <w:tabs>
                <w:tab w:val="left" w:pos="567"/>
              </w:tabs>
              <w:jc w:val="both"/>
              <w:rPr>
                <w:rFonts w:cstheme="minorHAnsi"/>
                <w:bCs/>
                <w:lang w:bidi="hr-HR"/>
              </w:rPr>
            </w:pPr>
          </w:p>
        </w:tc>
        <w:tc>
          <w:tcPr>
            <w:tcW w:w="1984" w:type="dxa"/>
          </w:tcPr>
          <w:p w14:paraId="463FBB94" w14:textId="1804689B" w:rsidR="0042459D" w:rsidRPr="00B5217D" w:rsidRDefault="0042459D" w:rsidP="0079471A">
            <w:pPr>
              <w:tabs>
                <w:tab w:val="left" w:pos="567"/>
              </w:tabs>
              <w:jc w:val="both"/>
              <w:rPr>
                <w:rFonts w:asciiTheme="minorHAnsi" w:hAnsiTheme="minorHAnsi" w:cstheme="minorHAnsi"/>
                <w:bCs/>
                <w:lang w:val="hr-HR" w:bidi="hr-HR"/>
              </w:rPr>
            </w:pPr>
          </w:p>
        </w:tc>
      </w:tr>
      <w:tr w:rsidR="0042459D" w:rsidRPr="00B5217D" w14:paraId="07E31681" w14:textId="77777777" w:rsidTr="0042459D">
        <w:trPr>
          <w:trHeight w:val="380"/>
        </w:trPr>
        <w:tc>
          <w:tcPr>
            <w:tcW w:w="644" w:type="dxa"/>
          </w:tcPr>
          <w:p w14:paraId="640069FB" w14:textId="77777777" w:rsidR="0042459D" w:rsidRPr="00B5217D" w:rsidRDefault="0042459D" w:rsidP="0079471A">
            <w:pPr>
              <w:tabs>
                <w:tab w:val="left" w:pos="567"/>
              </w:tabs>
              <w:jc w:val="both"/>
              <w:rPr>
                <w:rFonts w:asciiTheme="minorHAnsi" w:hAnsiTheme="minorHAnsi" w:cstheme="minorHAnsi"/>
                <w:bCs/>
                <w:lang w:bidi="hr-HR"/>
              </w:rPr>
            </w:pPr>
            <w:bookmarkStart w:id="31" w:name="_Hlk106199417"/>
            <w:r w:rsidRPr="00B5217D">
              <w:rPr>
                <w:rFonts w:asciiTheme="minorHAnsi" w:hAnsiTheme="minorHAnsi" w:cstheme="minorHAnsi"/>
                <w:bCs/>
                <w:lang w:bidi="hr-HR"/>
              </w:rPr>
              <w:t>2.</w:t>
            </w:r>
          </w:p>
        </w:tc>
        <w:tc>
          <w:tcPr>
            <w:tcW w:w="2328" w:type="dxa"/>
          </w:tcPr>
          <w:p w14:paraId="7EEE9B92" w14:textId="77777777" w:rsidR="0042459D" w:rsidRPr="00B5217D" w:rsidRDefault="0042459D" w:rsidP="0079471A">
            <w:pPr>
              <w:tabs>
                <w:tab w:val="left" w:pos="567"/>
              </w:tabs>
              <w:rPr>
                <w:rFonts w:asciiTheme="minorHAnsi" w:hAnsiTheme="minorHAnsi" w:cstheme="minorHAnsi"/>
                <w:bCs/>
                <w:lang w:bidi="hr-HR"/>
              </w:rPr>
            </w:pPr>
          </w:p>
        </w:tc>
        <w:tc>
          <w:tcPr>
            <w:tcW w:w="2410" w:type="dxa"/>
            <w:vAlign w:val="center"/>
          </w:tcPr>
          <w:p w14:paraId="22D324A1" w14:textId="77777777" w:rsidR="0042459D" w:rsidRPr="00B5217D" w:rsidRDefault="0042459D" w:rsidP="0079471A">
            <w:pPr>
              <w:tabs>
                <w:tab w:val="left" w:pos="567"/>
              </w:tabs>
              <w:jc w:val="center"/>
              <w:rPr>
                <w:rFonts w:asciiTheme="minorHAnsi" w:hAnsiTheme="minorHAnsi" w:cstheme="minorHAnsi"/>
                <w:bCs/>
                <w:lang w:bidi="hr-HR"/>
              </w:rPr>
            </w:pPr>
          </w:p>
        </w:tc>
        <w:tc>
          <w:tcPr>
            <w:tcW w:w="1701" w:type="dxa"/>
          </w:tcPr>
          <w:p w14:paraId="637AC779" w14:textId="77777777" w:rsidR="0042459D" w:rsidRPr="00B5217D" w:rsidRDefault="0042459D" w:rsidP="0079471A">
            <w:pPr>
              <w:tabs>
                <w:tab w:val="left" w:pos="567"/>
              </w:tabs>
              <w:jc w:val="both"/>
              <w:rPr>
                <w:rFonts w:cstheme="minorHAnsi"/>
                <w:bCs/>
                <w:lang w:bidi="hr-HR"/>
              </w:rPr>
            </w:pPr>
          </w:p>
        </w:tc>
        <w:tc>
          <w:tcPr>
            <w:tcW w:w="1984" w:type="dxa"/>
          </w:tcPr>
          <w:p w14:paraId="1931003E" w14:textId="0307F626" w:rsidR="0042459D" w:rsidRPr="00B5217D" w:rsidRDefault="0042459D" w:rsidP="0079471A">
            <w:pPr>
              <w:tabs>
                <w:tab w:val="left" w:pos="567"/>
              </w:tabs>
              <w:jc w:val="both"/>
              <w:rPr>
                <w:rFonts w:asciiTheme="minorHAnsi" w:hAnsiTheme="minorHAnsi" w:cstheme="minorHAnsi"/>
                <w:bCs/>
                <w:lang w:bidi="hr-HR"/>
              </w:rPr>
            </w:pPr>
          </w:p>
        </w:tc>
      </w:tr>
      <w:bookmarkEnd w:id="31"/>
      <w:tr w:rsidR="00DE210E" w:rsidRPr="00B5217D" w14:paraId="56505B24" w14:textId="77777777" w:rsidTr="007F19E3">
        <w:trPr>
          <w:trHeight w:val="380"/>
        </w:trPr>
        <w:tc>
          <w:tcPr>
            <w:tcW w:w="644" w:type="dxa"/>
          </w:tcPr>
          <w:p w14:paraId="38BB3DD0" w14:textId="27A09020" w:rsidR="00DE210E" w:rsidRPr="00B5217D" w:rsidRDefault="00DE210E" w:rsidP="007F19E3">
            <w:pPr>
              <w:tabs>
                <w:tab w:val="left" w:pos="567"/>
              </w:tabs>
              <w:jc w:val="both"/>
              <w:rPr>
                <w:rFonts w:asciiTheme="minorHAnsi" w:hAnsiTheme="minorHAnsi" w:cstheme="minorHAnsi"/>
                <w:bCs/>
                <w:lang w:bidi="hr-HR"/>
              </w:rPr>
            </w:pPr>
            <w:r>
              <w:rPr>
                <w:rFonts w:asciiTheme="minorHAnsi" w:hAnsiTheme="minorHAnsi" w:cstheme="minorHAnsi"/>
                <w:bCs/>
                <w:lang w:bidi="hr-HR"/>
              </w:rPr>
              <w:t>3</w:t>
            </w:r>
            <w:r w:rsidRPr="00B5217D">
              <w:rPr>
                <w:rFonts w:asciiTheme="minorHAnsi" w:hAnsiTheme="minorHAnsi" w:cstheme="minorHAnsi"/>
                <w:bCs/>
                <w:lang w:bidi="hr-HR"/>
              </w:rPr>
              <w:t>.</w:t>
            </w:r>
          </w:p>
        </w:tc>
        <w:tc>
          <w:tcPr>
            <w:tcW w:w="2328" w:type="dxa"/>
          </w:tcPr>
          <w:p w14:paraId="023F2F3B" w14:textId="77777777" w:rsidR="00DE210E" w:rsidRPr="00B5217D" w:rsidRDefault="00DE210E" w:rsidP="007F19E3">
            <w:pPr>
              <w:tabs>
                <w:tab w:val="left" w:pos="567"/>
              </w:tabs>
              <w:rPr>
                <w:rFonts w:asciiTheme="minorHAnsi" w:hAnsiTheme="minorHAnsi" w:cstheme="minorHAnsi"/>
                <w:bCs/>
                <w:lang w:bidi="hr-HR"/>
              </w:rPr>
            </w:pPr>
          </w:p>
        </w:tc>
        <w:tc>
          <w:tcPr>
            <w:tcW w:w="2410" w:type="dxa"/>
            <w:vAlign w:val="center"/>
          </w:tcPr>
          <w:p w14:paraId="4D0395AB" w14:textId="77777777" w:rsidR="00DE210E" w:rsidRPr="00B5217D" w:rsidRDefault="00DE210E" w:rsidP="007F19E3">
            <w:pPr>
              <w:tabs>
                <w:tab w:val="left" w:pos="567"/>
              </w:tabs>
              <w:jc w:val="center"/>
              <w:rPr>
                <w:rFonts w:asciiTheme="minorHAnsi" w:hAnsiTheme="minorHAnsi" w:cstheme="minorHAnsi"/>
                <w:bCs/>
                <w:lang w:bidi="hr-HR"/>
              </w:rPr>
            </w:pPr>
          </w:p>
        </w:tc>
        <w:tc>
          <w:tcPr>
            <w:tcW w:w="1701" w:type="dxa"/>
          </w:tcPr>
          <w:p w14:paraId="1D91938C" w14:textId="77777777" w:rsidR="00DE210E" w:rsidRPr="00B5217D" w:rsidRDefault="00DE210E" w:rsidP="007F19E3">
            <w:pPr>
              <w:tabs>
                <w:tab w:val="left" w:pos="567"/>
              </w:tabs>
              <w:jc w:val="both"/>
              <w:rPr>
                <w:rFonts w:cstheme="minorHAnsi"/>
                <w:bCs/>
                <w:lang w:bidi="hr-HR"/>
              </w:rPr>
            </w:pPr>
          </w:p>
        </w:tc>
        <w:tc>
          <w:tcPr>
            <w:tcW w:w="1984" w:type="dxa"/>
          </w:tcPr>
          <w:p w14:paraId="74D624D8" w14:textId="77777777" w:rsidR="00DE210E" w:rsidRPr="00B5217D" w:rsidRDefault="00DE210E" w:rsidP="007F19E3">
            <w:pPr>
              <w:tabs>
                <w:tab w:val="left" w:pos="567"/>
              </w:tabs>
              <w:jc w:val="both"/>
              <w:rPr>
                <w:rFonts w:asciiTheme="minorHAnsi" w:hAnsiTheme="minorHAnsi" w:cstheme="minorHAnsi"/>
                <w:bCs/>
                <w:lang w:bidi="hr-HR"/>
              </w:rPr>
            </w:pPr>
          </w:p>
        </w:tc>
      </w:tr>
    </w:tbl>
    <w:p w14:paraId="0CDAC4D2" w14:textId="2F1AED5F" w:rsidR="00CC60EE" w:rsidRDefault="00CC60EE" w:rsidP="00F03D1E">
      <w:pPr>
        <w:spacing w:before="120" w:after="120" w:line="240" w:lineRule="auto"/>
        <w:rPr>
          <w:rFonts w:cstheme="minorHAnsi"/>
          <w:b/>
          <w:bCs/>
          <w:noProof/>
        </w:rPr>
      </w:pPr>
    </w:p>
    <w:p w14:paraId="37112397" w14:textId="77777777" w:rsidR="0020614C" w:rsidRDefault="0020614C" w:rsidP="00F03D1E">
      <w:pPr>
        <w:spacing w:before="120" w:after="120" w:line="240" w:lineRule="auto"/>
        <w:rPr>
          <w:rFonts w:cstheme="minorHAnsi"/>
          <w:b/>
          <w:bCs/>
          <w:noProof/>
        </w:rPr>
      </w:pPr>
    </w:p>
    <w:p w14:paraId="1CC7F51C" w14:textId="101B92C8" w:rsidR="00F03D1E" w:rsidRPr="00F03D1E" w:rsidRDefault="00314C2A" w:rsidP="008A31D1">
      <w:pPr>
        <w:spacing w:before="120" w:after="120" w:line="240" w:lineRule="auto"/>
        <w:rPr>
          <w:rFonts w:cstheme="minorHAnsi"/>
          <w:b/>
          <w:bCs/>
          <w:noProof/>
        </w:rPr>
      </w:pPr>
      <w:r w:rsidRPr="00F03D1E">
        <w:rPr>
          <w:rFonts w:cstheme="minorHAnsi"/>
          <w:b/>
          <w:bCs/>
          <w:noProof/>
        </w:rPr>
        <w:t xml:space="preserve">Napomene: </w:t>
      </w:r>
    </w:p>
    <w:p w14:paraId="7A779F0C" w14:textId="14C5FC8E" w:rsidR="00F03D1E" w:rsidRDefault="00314C2A" w:rsidP="008A31D1">
      <w:pPr>
        <w:spacing w:before="120" w:after="120" w:line="240" w:lineRule="auto"/>
        <w:rPr>
          <w:rFonts w:cstheme="minorHAnsi"/>
          <w:noProof/>
        </w:rPr>
      </w:pPr>
      <w:r>
        <w:rPr>
          <w:rFonts w:cstheme="minorHAnsi"/>
          <w:noProof/>
        </w:rPr>
        <w:t>U</w:t>
      </w:r>
      <w:r w:rsidRPr="00314C2A">
        <w:rPr>
          <w:rFonts w:cstheme="minorHAnsi"/>
          <w:noProof/>
        </w:rPr>
        <w:t>koliko su cijene izražene i u valuti različitoj od HRK prilikom računanja protuvrijednosti, za valutu koja je predmet konverzije u HRK, biti će primijenjen srednji tečaj HNB-a koji je u primjeni na dan objave ove Dokumentacije o nabavi.</w:t>
      </w:r>
    </w:p>
    <w:p w14:paraId="38AC74FF" w14:textId="77777777" w:rsidR="00F03D1E" w:rsidRDefault="00F03D1E" w:rsidP="00F03D1E">
      <w:pPr>
        <w:spacing w:after="0" w:line="240" w:lineRule="auto"/>
        <w:rPr>
          <w:rFonts w:cstheme="minorHAnsi"/>
          <w:noProof/>
        </w:rPr>
      </w:pPr>
    </w:p>
    <w:p w14:paraId="50BBD5E4" w14:textId="77777777" w:rsidR="00E715AE" w:rsidRPr="0043763C" w:rsidRDefault="00E715AE" w:rsidP="00E715AE">
      <w:pPr>
        <w:pStyle w:val="Footer"/>
        <w:rPr>
          <w:rFonts w:cs="Arial"/>
        </w:rPr>
      </w:pPr>
    </w:p>
    <w:p w14:paraId="6A6330EA" w14:textId="79D5F707" w:rsidR="004676CD" w:rsidRPr="0043763C" w:rsidRDefault="004676CD" w:rsidP="004676CD">
      <w:pPr>
        <w:spacing w:after="0" w:line="360" w:lineRule="auto"/>
        <w:jc w:val="both"/>
        <w:rPr>
          <w:rFonts w:cs="Arial"/>
        </w:rPr>
      </w:pPr>
      <w:r w:rsidRPr="0043763C">
        <w:rPr>
          <w:rFonts w:cs="Arial"/>
        </w:rPr>
        <w:t>U ______________, _____ 20</w:t>
      </w:r>
      <w:r>
        <w:rPr>
          <w:rFonts w:cs="Arial"/>
        </w:rPr>
        <w:t>2</w:t>
      </w:r>
      <w:r w:rsidR="00436B0D">
        <w:rPr>
          <w:rFonts w:cs="Arial"/>
        </w:rPr>
        <w:t>2</w:t>
      </w:r>
      <w:r w:rsidRPr="0043763C">
        <w:rPr>
          <w:rFonts w:cs="Arial"/>
        </w:rPr>
        <w:t>.</w:t>
      </w:r>
    </w:p>
    <w:p w14:paraId="7A58634F" w14:textId="2072AECC" w:rsidR="004676CD" w:rsidRPr="00314C2A" w:rsidRDefault="004676CD" w:rsidP="004676CD">
      <w:pPr>
        <w:tabs>
          <w:tab w:val="left" w:pos="567"/>
        </w:tabs>
        <w:jc w:val="center"/>
        <w:rPr>
          <w:rFonts w:cstheme="minorHAnsi"/>
          <w:bCs/>
          <w:noProof/>
        </w:rPr>
      </w:pPr>
      <w:r>
        <w:rPr>
          <w:rFonts w:cstheme="minorHAnsi"/>
          <w:bCs/>
          <w:noProof/>
        </w:rPr>
        <w:tab/>
      </w:r>
      <w:r>
        <w:rPr>
          <w:rFonts w:cstheme="minorHAnsi"/>
          <w:bCs/>
          <w:noProof/>
        </w:rPr>
        <w:tab/>
      </w:r>
      <w:r>
        <w:rPr>
          <w:rFonts w:cstheme="minorHAnsi"/>
          <w:bCs/>
          <w:noProof/>
        </w:rPr>
        <w:tab/>
      </w:r>
      <w:r>
        <w:rPr>
          <w:rFonts w:cstheme="minorHAnsi"/>
          <w:bCs/>
          <w:noProof/>
        </w:rPr>
        <w:tab/>
      </w:r>
      <w:r>
        <w:rPr>
          <w:rFonts w:cstheme="minorHAnsi"/>
          <w:bCs/>
          <w:noProof/>
        </w:rPr>
        <w:tab/>
      </w:r>
      <w:r>
        <w:rPr>
          <w:rFonts w:cstheme="minorHAnsi"/>
          <w:bCs/>
          <w:noProof/>
        </w:rPr>
        <w:tab/>
      </w:r>
      <w:r>
        <w:rPr>
          <w:rFonts w:cstheme="minorHAnsi"/>
          <w:bCs/>
          <w:noProof/>
        </w:rPr>
        <w:tab/>
      </w:r>
      <w:r w:rsidRPr="002B7AD4">
        <w:rPr>
          <w:rFonts w:cstheme="minorHAnsi"/>
          <w:bCs/>
          <w:noProof/>
        </w:rPr>
        <w:t>ZA PONUDITELJA:</w:t>
      </w:r>
    </w:p>
    <w:p w14:paraId="2BE6D9E4" w14:textId="77777777" w:rsidR="004676CD" w:rsidRPr="002B7AD4" w:rsidRDefault="004676CD" w:rsidP="004676CD">
      <w:pPr>
        <w:tabs>
          <w:tab w:val="left" w:pos="567"/>
        </w:tabs>
        <w:jc w:val="both"/>
        <w:rPr>
          <w:rFonts w:cstheme="minorHAnsi"/>
          <w:bCs/>
          <w:noProof/>
          <w:sz w:val="20"/>
          <w:szCs w:val="20"/>
        </w:rPr>
      </w:pPr>
      <w:r>
        <w:rPr>
          <w:rFonts w:cstheme="minorHAnsi"/>
          <w:bCs/>
          <w:noProof/>
          <w:sz w:val="20"/>
          <w:szCs w:val="20"/>
        </w:rPr>
        <w:tab/>
      </w:r>
      <w:r>
        <w:rPr>
          <w:rFonts w:cstheme="minorHAnsi"/>
          <w:bCs/>
          <w:noProof/>
          <w:sz w:val="20"/>
          <w:szCs w:val="20"/>
        </w:rPr>
        <w:tab/>
      </w:r>
      <w:r>
        <w:rPr>
          <w:rFonts w:cstheme="minorHAnsi"/>
          <w:bCs/>
          <w:noProof/>
          <w:sz w:val="20"/>
          <w:szCs w:val="20"/>
        </w:rPr>
        <w:tab/>
      </w:r>
      <w:r>
        <w:rPr>
          <w:rFonts w:cstheme="minorHAnsi"/>
          <w:bCs/>
          <w:noProof/>
          <w:sz w:val="20"/>
          <w:szCs w:val="20"/>
        </w:rPr>
        <w:tab/>
      </w:r>
      <w:r>
        <w:rPr>
          <w:rFonts w:cstheme="minorHAnsi"/>
          <w:bCs/>
          <w:noProof/>
          <w:sz w:val="20"/>
          <w:szCs w:val="20"/>
        </w:rPr>
        <w:tab/>
      </w:r>
      <w:r>
        <w:rPr>
          <w:rFonts w:cstheme="minorHAnsi"/>
          <w:bCs/>
          <w:noProof/>
          <w:sz w:val="20"/>
          <w:szCs w:val="20"/>
        </w:rPr>
        <w:tab/>
      </w:r>
      <w:r>
        <w:rPr>
          <w:rFonts w:cstheme="minorHAnsi"/>
          <w:bCs/>
          <w:noProof/>
          <w:sz w:val="20"/>
          <w:szCs w:val="20"/>
        </w:rPr>
        <w:tab/>
      </w:r>
      <w:r>
        <w:rPr>
          <w:rFonts w:cstheme="minorHAnsi"/>
          <w:bCs/>
          <w:noProof/>
          <w:sz w:val="20"/>
          <w:szCs w:val="20"/>
        </w:rPr>
        <w:tab/>
        <w:t>________</w:t>
      </w:r>
      <w:r w:rsidRPr="002B7AD4">
        <w:rPr>
          <w:rFonts w:cstheme="minorHAnsi"/>
          <w:bCs/>
          <w:noProof/>
          <w:sz w:val="20"/>
          <w:szCs w:val="20"/>
        </w:rPr>
        <w:t>___________________________</w:t>
      </w:r>
    </w:p>
    <w:p w14:paraId="0BA5ACD8" w14:textId="55C5E32E" w:rsidR="00A7152D" w:rsidRDefault="004676CD" w:rsidP="00DE210E">
      <w:pPr>
        <w:tabs>
          <w:tab w:val="left" w:pos="567"/>
        </w:tabs>
        <w:spacing w:after="0"/>
        <w:jc w:val="right"/>
        <w:rPr>
          <w:rFonts w:cstheme="minorHAnsi"/>
          <w:bCs/>
          <w:noProof/>
          <w:sz w:val="20"/>
          <w:szCs w:val="20"/>
        </w:rPr>
      </w:pPr>
      <w:r w:rsidRPr="002B7AD4">
        <w:rPr>
          <w:rFonts w:cstheme="minorHAnsi"/>
          <w:bCs/>
          <w:noProof/>
          <w:sz w:val="20"/>
          <w:szCs w:val="20"/>
        </w:rPr>
        <w:t>(Ime, prezime i potpis osobe ovlaštene za zastupanje)</w:t>
      </w:r>
    </w:p>
    <w:sectPr w:rsidR="00A7152D" w:rsidSect="00616412">
      <w:headerReference w:type="default" r:id="rId8"/>
      <w:footerReference w:type="default" r:id="rId9"/>
      <w:pgSz w:w="11906" w:h="16838"/>
      <w:pgMar w:top="1134" w:right="1418"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E84BF" w14:textId="77777777" w:rsidR="00817BA3" w:rsidRDefault="00817BA3" w:rsidP="004755F2">
      <w:pPr>
        <w:spacing w:after="0" w:line="240" w:lineRule="auto"/>
      </w:pPr>
      <w:r>
        <w:separator/>
      </w:r>
    </w:p>
  </w:endnote>
  <w:endnote w:type="continuationSeparator" w:id="0">
    <w:p w14:paraId="50BACC05" w14:textId="77777777" w:rsidR="00817BA3" w:rsidRDefault="00817BA3" w:rsidP="004755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charset w:val="EE"/>
    <w:family w:val="auto"/>
    <w:pitch w:val="default"/>
  </w:font>
  <w:font w:name="Calibri Light">
    <w:panose1 w:val="020F03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1B0AA" w14:textId="77777777" w:rsidR="00550880" w:rsidRPr="00061033" w:rsidRDefault="00550880" w:rsidP="00550880">
    <w:pPr>
      <w:pStyle w:val="Footer"/>
      <w:jc w:val="center"/>
      <w:rPr>
        <w:rFonts w:cs="Calibri"/>
        <w:i/>
        <w:u w:val="single"/>
      </w:rPr>
    </w:pPr>
    <w:bookmarkStart w:id="35" w:name="_Hlk84947955"/>
    <w:bookmarkStart w:id="36" w:name="_Hlk84947956"/>
    <w:r w:rsidRPr="00061033">
      <w:rPr>
        <w:rFonts w:cs="Calibri"/>
        <w:i/>
        <w:u w:val="single"/>
      </w:rPr>
      <w:t>Projekt sufinancira E</w:t>
    </w:r>
    <w:r>
      <w:rPr>
        <w:rFonts w:cs="Calibri"/>
        <w:i/>
        <w:u w:val="single"/>
      </w:rPr>
      <w:t xml:space="preserve">UROPSKA UNIJA </w:t>
    </w:r>
    <w:r w:rsidRPr="00061033">
      <w:rPr>
        <w:rFonts w:cs="Calibri"/>
        <w:i/>
        <w:u w:val="single"/>
      </w:rPr>
      <w:t>iz sredstava EUROPSKOG FONDA ZA REGIONALNI RAZVOJ</w:t>
    </w:r>
  </w:p>
  <w:p w14:paraId="04432242" w14:textId="77777777" w:rsidR="00550880" w:rsidRDefault="00550880" w:rsidP="00550880">
    <w:pPr>
      <w:pStyle w:val="Footer"/>
      <w:rPr>
        <w:rFonts w:cs="Calibri"/>
      </w:rPr>
    </w:pPr>
    <w:r>
      <w:rPr>
        <w:rFonts w:cs="Calibri"/>
      </w:rPr>
      <w:t xml:space="preserve"> </w:t>
    </w:r>
    <w:r>
      <w:rPr>
        <w:noProof/>
        <w:lang w:val="en-US"/>
      </w:rPr>
      <mc:AlternateContent>
        <mc:Choice Requires="wpg">
          <w:drawing>
            <wp:inline distT="0" distB="0" distL="0" distR="0" wp14:anchorId="134D83A9" wp14:editId="1FC0AB5C">
              <wp:extent cx="5760720" cy="745490"/>
              <wp:effectExtent l="0" t="0" r="1905" b="35560"/>
              <wp:docPr id="1" name="Grupa 370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745490"/>
                        <a:chOff x="0" y="0"/>
                        <a:chExt cx="57981" cy="7505"/>
                      </a:xfrm>
                    </wpg:grpSpPr>
                    <wps:wsp>
                      <wps:cNvPr id="2" name="Rectangle 17"/>
                      <wps:cNvSpPr>
                        <a:spLocks noChangeArrowheads="1"/>
                      </wps:cNvSpPr>
                      <wps:spPr bwMode="auto">
                        <a:xfrm>
                          <a:off x="16569" y="3319"/>
                          <a:ext cx="421" cy="1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93B17" w14:textId="77777777" w:rsidR="00550880" w:rsidRDefault="00550880" w:rsidP="00550880">
                            <w:r>
                              <w:rPr>
                                <w:rFonts w:cs="Calibri"/>
                              </w:rPr>
                              <w:t xml:space="preserve"> </w:t>
                            </w:r>
                          </w:p>
                        </w:txbxContent>
                      </wps:txbx>
                      <wps:bodyPr rot="0" vert="horz" wrap="square" lIns="0" tIns="0" rIns="0" bIns="0" anchor="t" anchorCtr="0" upright="1">
                        <a:noAutofit/>
                      </wps:bodyPr>
                    </wps:wsp>
                    <wps:wsp>
                      <wps:cNvPr id="3" name="Rectangle 18"/>
                      <wps:cNvSpPr>
                        <a:spLocks noChangeArrowheads="1"/>
                      </wps:cNvSpPr>
                      <wps:spPr bwMode="auto">
                        <a:xfrm>
                          <a:off x="27877" y="2998"/>
                          <a:ext cx="421"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7CB499" w14:textId="77777777" w:rsidR="00550880" w:rsidRDefault="00550880" w:rsidP="00550880">
                            <w:r>
                              <w:rPr>
                                <w:rFonts w:cs="Calibri"/>
                              </w:rPr>
                              <w:t xml:space="preserve"> </w:t>
                            </w:r>
                          </w:p>
                        </w:txbxContent>
                      </wps:txbx>
                      <wps:bodyPr rot="0" vert="horz" wrap="square" lIns="0" tIns="0" rIns="0" bIns="0" anchor="t" anchorCtr="0" upright="1">
                        <a:noAutofit/>
                      </wps:bodyPr>
                    </wps:wsp>
                    <wps:wsp>
                      <wps:cNvPr id="4" name="Rectangle 19"/>
                      <wps:cNvSpPr>
                        <a:spLocks noChangeArrowheads="1"/>
                      </wps:cNvSpPr>
                      <wps:spPr bwMode="auto">
                        <a:xfrm>
                          <a:off x="39523" y="3319"/>
                          <a:ext cx="421" cy="1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94A38" w14:textId="77777777" w:rsidR="00550880" w:rsidRDefault="00550880" w:rsidP="00550880">
                            <w:r>
                              <w:rPr>
                                <w:rFonts w:cs="Calibri"/>
                              </w:rPr>
                              <w:t xml:space="preserve"> </w:t>
                            </w:r>
                          </w:p>
                        </w:txbxContent>
                      </wps:txbx>
                      <wps:bodyPr rot="0" vert="horz" wrap="square" lIns="0" tIns="0" rIns="0" bIns="0" anchor="t" anchorCtr="0" upright="1">
                        <a:noAutofit/>
                      </wps:bodyPr>
                    </wps:wsp>
                    <wps:wsp>
                      <wps:cNvPr id="5" name="Rectangle 21"/>
                      <wps:cNvSpPr>
                        <a:spLocks noChangeArrowheads="1"/>
                      </wps:cNvSpPr>
                      <wps:spPr bwMode="auto">
                        <a:xfrm>
                          <a:off x="182" y="5224"/>
                          <a:ext cx="422" cy="1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10AC0" w14:textId="77777777" w:rsidR="00550880" w:rsidRDefault="00550880" w:rsidP="00550880">
                            <w:r>
                              <w:rPr>
                                <w:rFonts w:cs="Calibri"/>
                              </w:rPr>
                              <w:t xml:space="preserve"> </w:t>
                            </w:r>
                          </w:p>
                        </w:txbxContent>
                      </wps:txbx>
                      <wps:bodyPr rot="0" vert="horz" wrap="square" lIns="0" tIns="0" rIns="0" bIns="0" anchor="t" anchorCtr="0" upright="1">
                        <a:noAutofit/>
                      </wps:bodyPr>
                    </wps:wsp>
                    <wps:wsp>
                      <wps:cNvPr id="6" name="Shape 45269"/>
                      <wps:cNvSpPr>
                        <a:spLocks/>
                      </wps:cNvSpPr>
                      <wps:spPr bwMode="auto">
                        <a:xfrm>
                          <a:off x="0" y="7052"/>
                          <a:ext cx="57981" cy="183"/>
                        </a:xfrm>
                        <a:custGeom>
                          <a:avLst/>
                          <a:gdLst>
                            <a:gd name="T0" fmla="*/ 0 w 5798185"/>
                            <a:gd name="T1" fmla="*/ 0 h 18288"/>
                            <a:gd name="T2" fmla="*/ 5798185 w 5798185"/>
                            <a:gd name="T3" fmla="*/ 0 h 18288"/>
                            <a:gd name="T4" fmla="*/ 5798185 w 5798185"/>
                            <a:gd name="T5" fmla="*/ 18288 h 18288"/>
                            <a:gd name="T6" fmla="*/ 0 w 5798185"/>
                            <a:gd name="T7" fmla="*/ 18288 h 18288"/>
                            <a:gd name="T8" fmla="*/ 0 w 5798185"/>
                            <a:gd name="T9" fmla="*/ 0 h 18288"/>
                            <a:gd name="T10" fmla="*/ 0 w 5798185"/>
                            <a:gd name="T11" fmla="*/ 0 h 18288"/>
                            <a:gd name="T12" fmla="*/ 5798185 w 5798185"/>
                            <a:gd name="T13" fmla="*/ 18288 h 18288"/>
                          </a:gdLst>
                          <a:ahLst/>
                          <a:cxnLst>
                            <a:cxn ang="0">
                              <a:pos x="T0" y="T1"/>
                            </a:cxn>
                            <a:cxn ang="0">
                              <a:pos x="T2" y="T3"/>
                            </a:cxn>
                            <a:cxn ang="0">
                              <a:pos x="T4" y="T5"/>
                            </a:cxn>
                            <a:cxn ang="0">
                              <a:pos x="T6" y="T7"/>
                            </a:cxn>
                            <a:cxn ang="0">
                              <a:pos x="T8" y="T9"/>
                            </a:cxn>
                          </a:cxnLst>
                          <a:rect l="T10" t="T11" r="T12" b="T13"/>
                          <a:pathLst>
                            <a:path w="5798185" h="18288">
                              <a:moveTo>
                                <a:pt x="0" y="0"/>
                              </a:moveTo>
                              <a:lnTo>
                                <a:pt x="5798185" y="0"/>
                              </a:lnTo>
                              <a:lnTo>
                                <a:pt x="5798185"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pic:pic xmlns:pic="http://schemas.openxmlformats.org/drawingml/2006/picture">
                      <pic:nvPicPr>
                        <pic:cNvPr id="7" name="Picture 2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86" y="0"/>
                          <a:ext cx="16373" cy="437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 name="Picture 21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9689" y="0"/>
                          <a:ext cx="8153" cy="406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22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32853" y="0"/>
                          <a:ext cx="6610" cy="437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 name="Picture 2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42743" y="0"/>
                          <a:ext cx="14999" cy="4940"/>
                        </a:xfrm>
                        <a:prstGeom prst="rect">
                          <a:avLst/>
                        </a:prstGeom>
                        <a:noFill/>
                        <a:extLst>
                          <a:ext uri="{909E8E84-426E-40DD-AFC4-6F175D3DCCD1}">
                            <a14:hiddenFill xmlns:a14="http://schemas.microsoft.com/office/drawing/2010/main">
                              <a:solidFill>
                                <a:srgbClr val="FFFFFF"/>
                              </a:solidFill>
                            </a14:hiddenFill>
                          </a:ext>
                        </a:extLst>
                      </pic:spPr>
                    </pic:pic>
                    <wps:wsp>
                      <wps:cNvPr id="11" name="Rectangle 223"/>
                      <wps:cNvSpPr>
                        <a:spLocks noChangeArrowheads="1"/>
                      </wps:cNvSpPr>
                      <wps:spPr bwMode="auto">
                        <a:xfrm>
                          <a:off x="31523" y="4217"/>
                          <a:ext cx="283" cy="1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D661BC" w14:textId="77777777" w:rsidR="00550880" w:rsidRDefault="00550880" w:rsidP="00550880">
                            <w:r>
                              <w:rPr>
                                <w:rFonts w:cs="Calibri"/>
                                <w:sz w:val="15"/>
                              </w:rPr>
                              <w:t xml:space="preserve"> </w:t>
                            </w:r>
                          </w:p>
                        </w:txbxContent>
                      </wps:txbx>
                      <wps:bodyPr rot="0" vert="horz" wrap="square" lIns="0" tIns="0" rIns="0" bIns="0" anchor="t" anchorCtr="0" upright="1">
                        <a:noAutofit/>
                      </wps:bodyPr>
                    </wps:wsp>
                    <pic:pic xmlns:pic="http://schemas.openxmlformats.org/drawingml/2006/picture">
                      <pic:nvPicPr>
                        <pic:cNvPr id="12" name="Picture 22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31523" y="4412"/>
                          <a:ext cx="9497" cy="2181"/>
                        </a:xfrm>
                        <a:prstGeom prst="rect">
                          <a:avLst/>
                        </a:prstGeom>
                        <a:noFill/>
                        <a:extLst>
                          <a:ext uri="{909E8E84-426E-40DD-AFC4-6F175D3DCCD1}">
                            <a14:hiddenFill xmlns:a14="http://schemas.microsoft.com/office/drawing/2010/main">
                              <a:solidFill>
                                <a:srgbClr val="FFFFFF"/>
                              </a:solidFill>
                            </a14:hiddenFill>
                          </a:ext>
                        </a:extLst>
                      </pic:spPr>
                    </pic:pic>
                    <wps:wsp>
                      <wps:cNvPr id="13" name="Rectangle 227"/>
                      <wps:cNvSpPr>
                        <a:spLocks noChangeArrowheads="1"/>
                      </wps:cNvSpPr>
                      <wps:spPr bwMode="auto">
                        <a:xfrm>
                          <a:off x="33702" y="4618"/>
                          <a:ext cx="9778"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70380C" w14:textId="77777777" w:rsidR="00550880" w:rsidRDefault="00550880" w:rsidP="00550880">
                            <w:r>
                              <w:rPr>
                                <w:rFonts w:cs="Calibri"/>
                                <w:color w:val="0F243E"/>
                                <w:sz w:val="13"/>
                              </w:rPr>
                              <w:t xml:space="preserve">Europska unija            </w:t>
                            </w:r>
                          </w:p>
                        </w:txbxContent>
                      </wps:txbx>
                      <wps:bodyPr rot="0" vert="horz" wrap="square" lIns="0" tIns="0" rIns="0" bIns="0" anchor="t" anchorCtr="0" upright="1">
                        <a:noAutofit/>
                      </wps:bodyPr>
                    </wps:wsp>
                    <wps:wsp>
                      <wps:cNvPr id="14" name="Rectangle 228"/>
                      <wps:cNvSpPr>
                        <a:spLocks noChangeArrowheads="1"/>
                      </wps:cNvSpPr>
                      <wps:spPr bwMode="auto">
                        <a:xfrm>
                          <a:off x="32394" y="5606"/>
                          <a:ext cx="10443" cy="10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22FA87" w14:textId="77777777" w:rsidR="00550880" w:rsidRDefault="00550880" w:rsidP="00550880">
                            <w:r>
                              <w:rPr>
                                <w:rFonts w:cs="Calibri"/>
                                <w:color w:val="0F243E"/>
                                <w:sz w:val="13"/>
                              </w:rPr>
                              <w:t>Zajedno do fondova EU</w:t>
                            </w:r>
                          </w:p>
                        </w:txbxContent>
                      </wps:txbx>
                      <wps:bodyPr rot="0" vert="horz" wrap="square" lIns="0" tIns="0" rIns="0" bIns="0" anchor="t" anchorCtr="0" upright="1">
                        <a:noAutofit/>
                      </wps:bodyPr>
                    </wps:wsp>
                    <wps:wsp>
                      <wps:cNvPr id="15" name="Rectangle 229"/>
                      <wps:cNvSpPr>
                        <a:spLocks noChangeArrowheads="1"/>
                      </wps:cNvSpPr>
                      <wps:spPr bwMode="auto">
                        <a:xfrm>
                          <a:off x="40234" y="5606"/>
                          <a:ext cx="246" cy="10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1E289" w14:textId="77777777" w:rsidR="00550880" w:rsidRDefault="00550880" w:rsidP="00550880">
                            <w:r>
                              <w:rPr>
                                <w:rFonts w:cs="Calibri"/>
                                <w:color w:val="0F243E"/>
                                <w:sz w:val="13"/>
                              </w:rPr>
                              <w:t xml:space="preserve"> </w:t>
                            </w:r>
                          </w:p>
                        </w:txbxContent>
                      </wps:txbx>
                      <wps:bodyPr rot="0" vert="horz" wrap="square" lIns="0" tIns="0" rIns="0" bIns="0" anchor="t" anchorCtr="0" upright="1">
                        <a:noAutofit/>
                      </wps:bodyPr>
                    </wps:wsp>
                    <wps:wsp>
                      <wps:cNvPr id="16" name="Rectangle 230"/>
                      <wps:cNvSpPr>
                        <a:spLocks noChangeArrowheads="1"/>
                      </wps:cNvSpPr>
                      <wps:spPr bwMode="auto">
                        <a:xfrm>
                          <a:off x="32146" y="6561"/>
                          <a:ext cx="283" cy="12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8C8547" w14:textId="77777777" w:rsidR="00550880" w:rsidRDefault="00550880" w:rsidP="00550880">
                            <w:r>
                              <w:rPr>
                                <w:rFonts w:cs="Calibri"/>
                                <w:sz w:val="15"/>
                              </w:rPr>
                              <w:t xml:space="preserve"> </w:t>
                            </w:r>
                          </w:p>
                        </w:txbxContent>
                      </wps:txbx>
                      <wps:bodyPr rot="0" vert="horz" wrap="square" lIns="0" tIns="0" rIns="0" bIns="0" anchor="t" anchorCtr="0" upright="1">
                        <a:noAutofit/>
                      </wps:bodyPr>
                    </wps:wsp>
                  </wpg:wgp>
                </a:graphicData>
              </a:graphic>
            </wp:inline>
          </w:drawing>
        </mc:Choice>
        <mc:Fallback xmlns:oel="http://schemas.microsoft.com/office/2019/extlst">
          <w:pict>
            <v:group w14:anchorId="134D83A9" id="Grupa 37051" o:spid="_x0000_s1026" style="width:453.6pt;height:58.7pt;mso-position-horizontal-relative:char;mso-position-vertical-relative:line" coordsize="57981,750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">
              <v:rect id="Rectangle 17" o:spid="_x0000_s1027" style="position:absolute;left:16569;top:3319;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" filled="f" stroked="f">
                <v:textbox inset="0,0,0,0">
                  <w:txbxContent>
                    <w:p w14:paraId="4E993B17" w14:textId="77777777" w:rsidR="00550880" w:rsidRDefault="00550880" w:rsidP="00550880">
                      <w:r>
                        <w:rPr>
                          <w:rFonts w:cs="Calibri"/>
                        </w:rPr>
                        <w:t xml:space="preserve"> </w:t>
                      </w:r>
                    </w:p>
                  </w:txbxContent>
                </v:textbox>
              </v:rect>
              <v:rect id="Rectangle 18" o:spid="_x0000_s1028" style="position:absolute;left:27877;top:2998;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677CB499" w14:textId="77777777" w:rsidR="00550880" w:rsidRDefault="00550880" w:rsidP="00550880">
                      <w:r>
                        <w:rPr>
                          <w:rFonts w:cs="Calibri"/>
                        </w:rPr>
                        <w:t xml:space="preserve"> </w:t>
                      </w:r>
                    </w:p>
                  </w:txbxContent>
                </v:textbox>
              </v:rect>
              <v:rect id="Rectangle 19" o:spid="_x0000_s1029" style="position:absolute;left:39523;top:3319;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36294A38" w14:textId="77777777" w:rsidR="00550880" w:rsidRDefault="00550880" w:rsidP="00550880">
                      <w:r>
                        <w:rPr>
                          <w:rFonts w:cs="Calibri"/>
                        </w:rPr>
                        <w:t xml:space="preserve"> </w:t>
                      </w:r>
                    </w:p>
                  </w:txbxContent>
                </v:textbox>
              </v:rect>
              <v:rect id="Rectangle 21" o:spid="_x0000_s1030" style="position:absolute;left:182;top:5224;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5bCwgAAANoAAAAPAAAAZHJzL2Rvd25yZXYueG1sRI9Li8JA&#10;EITvgv9haGFvOlFw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Ape5bCwgAAANoAAAAPAAAA&#10;AAAAAAAAAAAAAAcCAABkcnMvZG93bnJldi54bWxQSwUGAAAAAAMAAwC3AAAA9gIAAAAA&#10;" filled="f" stroked="f">
                <v:textbox inset="0,0,0,0">
                  <w:txbxContent>
                    <w:p w14:paraId="69110AC0" w14:textId="77777777" w:rsidR="00550880" w:rsidRDefault="00550880" w:rsidP="00550880">
                      <w:r>
                        <w:rPr>
                          <w:rFonts w:cs="Calibri"/>
                        </w:rPr>
                        <w:t xml:space="preserve"> </w:t>
                      </w:r>
                    </w:p>
                  </w:txbxContent>
                </v:textbox>
              </v:rect>
              <v:shape id="Shape 45269" o:spid="_x0000_s1031" style="position:absolute;top:7052;width:57981;height:183;visibility:visible;mso-wrap-style:square;v-text-anchor:top" coordsize="5798185,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" path="m,l5798185,r,18288l,18288,,e" fillcolor="black" stroked="f" strokeweight="0">
                <v:stroke miterlimit="83231f" joinstyle="miter"/>
                <v:path arrowok="t" o:connecttype="custom" o:connectlocs="0,0;57981,0;57981,183;0,183;0,0" o:connectangles="0,0,0,0,0" textboxrect="0,0,5798185,18288"/>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6" o:spid="_x0000_s1032" type="#_x0000_t75" style="position:absolute;left:186;width:16373;height:43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">
                <v:imagedata r:id="rId6" o:title=""/>
              </v:shape>
              <v:shape id="Picture 218" o:spid="_x0000_s1033" type="#_x0000_t75" style="position:absolute;left:19689;width:8153;height:40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">
                <v:imagedata r:id="rId7" o:title=""/>
              </v:shape>
              <v:shape id="Picture 220" o:spid="_x0000_s1034" type="#_x0000_t75" style="position:absolute;left:32853;width:6610;height:4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">
                <v:imagedata r:id="rId8" o:title=""/>
              </v:shape>
              <v:shape id="Picture 222" o:spid="_x0000_s1035" type="#_x0000_t75" style="position:absolute;left:42743;width:14999;height:49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">
                <v:imagedata r:id="rId9" o:title=""/>
              </v:shape>
              <v:rect id="Rectangle 223" o:spid="_x0000_s1036" style="position:absolute;left:31523;top:4217;width:283;height:12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4DD661BC" w14:textId="77777777" w:rsidR="00550880" w:rsidRDefault="00550880" w:rsidP="00550880">
                      <w:r>
                        <w:rPr>
                          <w:rFonts w:cs="Calibri"/>
                          <w:sz w:val="15"/>
                        </w:rPr>
                        <w:t xml:space="preserve"> </w:t>
                      </w:r>
                    </w:p>
                  </w:txbxContent>
                </v:textbox>
              </v:rect>
              <v:shape id="Picture 225" o:spid="_x0000_s1037" type="#_x0000_t75" style="position:absolute;left:31523;top:4412;width:9497;height:21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">
                <v:imagedata r:id="rId10" o:title=""/>
              </v:shape>
              <v:rect id="Rectangle 227" o:spid="_x0000_s1038" style="position:absolute;left:33702;top:4618;width:9778;height:1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3470380C" w14:textId="77777777" w:rsidR="00550880" w:rsidRDefault="00550880" w:rsidP="00550880">
                      <w:r>
                        <w:rPr>
                          <w:rFonts w:cs="Calibri"/>
                          <w:color w:val="0F243E"/>
                          <w:sz w:val="13"/>
                        </w:rPr>
                        <w:t xml:space="preserve">Europska unija            </w:t>
                      </w:r>
                    </w:p>
                  </w:txbxContent>
                </v:textbox>
              </v:rect>
              <v:rect id="Rectangle 228" o:spid="_x0000_s1039" style="position:absolute;left:32394;top:5606;width:10443;height:1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5022FA87" w14:textId="77777777" w:rsidR="00550880" w:rsidRDefault="00550880" w:rsidP="00550880">
                      <w:r>
                        <w:rPr>
                          <w:rFonts w:cs="Calibri"/>
                          <w:color w:val="0F243E"/>
                          <w:sz w:val="13"/>
                        </w:rPr>
                        <w:t>Zajedno do fondova EU</w:t>
                      </w:r>
                    </w:p>
                  </w:txbxContent>
                </v:textbox>
              </v:rect>
              <v:rect id="Rectangle 229" o:spid="_x0000_s1040" style="position:absolute;left:40234;top:5606;width:246;height:1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68F1E289" w14:textId="77777777" w:rsidR="00550880" w:rsidRDefault="00550880" w:rsidP="00550880">
                      <w:r>
                        <w:rPr>
                          <w:rFonts w:cs="Calibri"/>
                          <w:color w:val="0F243E"/>
                          <w:sz w:val="13"/>
                        </w:rPr>
                        <w:t xml:space="preserve"> </w:t>
                      </w:r>
                    </w:p>
                  </w:txbxContent>
                </v:textbox>
              </v:rect>
              <v:rect id="Rectangle 230" o:spid="_x0000_s1041" style="position:absolute;left:32146;top:6561;width:283;height:1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228C8547" w14:textId="77777777" w:rsidR="00550880" w:rsidRDefault="00550880" w:rsidP="00550880">
                      <w:r>
                        <w:rPr>
                          <w:rFonts w:cs="Calibri"/>
                          <w:sz w:val="15"/>
                        </w:rPr>
                        <w:t xml:space="preserve"> </w:t>
                      </w:r>
                    </w:p>
                  </w:txbxContent>
                </v:textbox>
              </v:rect>
              <w10:anchorlock/>
            </v:group>
          </w:pict>
        </mc:Fallback>
      </mc:AlternateContent>
    </w:r>
    <w:bookmarkEnd w:id="35"/>
    <w:bookmarkEnd w:id="36"/>
  </w:p>
  <w:p w14:paraId="69844327" w14:textId="0E941363" w:rsidR="00D33171" w:rsidRPr="00550880" w:rsidRDefault="00550880" w:rsidP="00550880">
    <w:pPr>
      <w:pStyle w:val="Footer"/>
      <w:jc w:val="center"/>
    </w:pPr>
    <w:r>
      <w:fldChar w:fldCharType="begin"/>
    </w:r>
    <w:r>
      <w:instrText xml:space="preserve"> PAGE   \* MERGEFORMAT </w:instrText>
    </w:r>
    <w:r>
      <w:fldChar w:fldCharType="separate"/>
    </w:r>
    <w:r w:rsidR="00753771">
      <w:rPr>
        <w:noProof/>
      </w:rPr>
      <w:t>8</w:t>
    </w:r>
    <w:r>
      <w:fldChar w:fldCharType="end"/>
    </w:r>
    <w:r>
      <w:t>/</w:t>
    </w:r>
    <w:r w:rsidR="00EC3D0D">
      <w:fldChar w:fldCharType="begin"/>
    </w:r>
    <w:r w:rsidR="00EC3D0D">
      <w:instrText xml:space="preserve"> INFO  NumPages  \* MERGEFORMAT </w:instrText>
    </w:r>
    <w:r w:rsidR="00EC3D0D">
      <w:fldChar w:fldCharType="separate"/>
    </w:r>
    <w:r w:rsidR="00492CE4">
      <w:t>16</w:t>
    </w:r>
    <w:r w:rsidR="00EC3D0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0CA36" w14:textId="77777777" w:rsidR="00817BA3" w:rsidRDefault="00817BA3" w:rsidP="004755F2">
      <w:pPr>
        <w:spacing w:after="0" w:line="240" w:lineRule="auto"/>
      </w:pPr>
      <w:r>
        <w:separator/>
      </w:r>
    </w:p>
  </w:footnote>
  <w:footnote w:type="continuationSeparator" w:id="0">
    <w:p w14:paraId="41F34A6B" w14:textId="77777777" w:rsidR="00817BA3" w:rsidRDefault="00817BA3" w:rsidP="004755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2" w:name="_Hlk35500858"/>
  <w:bookmarkStart w:id="33" w:name="_Hlk84947923"/>
  <w:bookmarkStart w:id="34" w:name="_Hlk84947924"/>
  <w:p w14:paraId="20DE0899" w14:textId="4F8E17A1" w:rsidR="004F12C1" w:rsidRPr="00C77C5D" w:rsidRDefault="004F12C1" w:rsidP="004F12C1">
    <w:pPr>
      <w:autoSpaceDE w:val="0"/>
      <w:autoSpaceDN w:val="0"/>
      <w:adjustRightInd w:val="0"/>
      <w:spacing w:after="0" w:line="240" w:lineRule="auto"/>
      <w:jc w:val="center"/>
      <w:rPr>
        <w:rFonts w:ascii="Calibri" w:hAnsi="Calibri" w:cs="Calibri"/>
        <w:b/>
        <w:bCs/>
      </w:rPr>
    </w:pPr>
    <w:r>
      <w:rPr>
        <w:noProof/>
        <w:lang w:val="en-US"/>
      </w:rPr>
      <mc:AlternateContent>
        <mc:Choice Requires="wps">
          <w:drawing>
            <wp:anchor distT="4294967295" distB="4294967295" distL="114300" distR="114300" simplePos="0" relativeHeight="251659264" behindDoc="0" locked="0" layoutInCell="1" allowOverlap="1" wp14:anchorId="00FC8EC2" wp14:editId="73FD4C4A">
              <wp:simplePos x="0" y="0"/>
              <wp:positionH relativeFrom="margin">
                <wp:align>left</wp:align>
              </wp:positionH>
              <wp:positionV relativeFrom="page">
                <wp:posOffset>501015</wp:posOffset>
              </wp:positionV>
              <wp:extent cx="5638800" cy="0"/>
              <wp:effectExtent l="0" t="0" r="0" b="0"/>
              <wp:wrapNone/>
              <wp:docPr id="17" name="Ravni poveznik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38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6C405DAF" id="Ravni poveznik 8" o:spid="_x0000_s1026" style="position:absolute;z-index:251659264;visibility:visible;mso-wrap-style:square;mso-width-percent:0;mso-height-percent:0;mso-wrap-distance-left:9pt;mso-wrap-distance-top:-3e-5mm;mso-wrap-distance-right:9pt;mso-wrap-distance-bottom:-3e-5mm;mso-position-horizontal:left;mso-position-horizontal-relative:margin;mso-position-vertical:absolute;mso-position-vertical-relative:page;mso-width-percent:0;mso-height-percent:0;mso-width-relative:margin;mso-height-relative:margin" from="0,39.45pt" to="444pt,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" strokecolor="#5b9bd5 [3204]" strokeweight=".5pt">
              <v:stroke joinstyle="miter"/>
              <o:lock v:ext="edit" shapetype="f"/>
              <w10:wrap anchorx="margin" anchory="page"/>
            </v:line>
          </w:pict>
        </mc:Fallback>
      </mc:AlternateContent>
    </w:r>
    <w:bookmarkEnd w:id="32"/>
    <w:bookmarkEnd w:id="33"/>
    <w:bookmarkEnd w:id="34"/>
    <w:r w:rsidRPr="003F24D5">
      <w:rPr>
        <w:rFonts w:ascii="Calibri" w:hAnsi="Calibri" w:cs="Calibri"/>
        <w:b/>
        <w:bCs/>
      </w:rPr>
      <w:t xml:space="preserve"> </w:t>
    </w:r>
    <w:r w:rsidRPr="00465661">
      <w:rPr>
        <w:rFonts w:ascii="Calibri" w:hAnsi="Calibri" w:cs="Calibri"/>
        <w:b/>
        <w:bCs/>
      </w:rPr>
      <w:t>TOPOMATIKA - Jačanje konkurentnosti ulaganjem u digitalnu i zelenu tranziciju</w:t>
    </w:r>
    <w:r w:rsidR="00B72F23">
      <w:rPr>
        <w:rFonts w:ascii="Calibri" w:hAnsi="Calibri" w:cs="Calibri"/>
        <w:b/>
        <w:bCs/>
      </w:rPr>
      <w:t xml:space="preserve">; </w:t>
    </w:r>
    <w:r w:rsidR="00B72F23" w:rsidRPr="00B72F23">
      <w:rPr>
        <w:rFonts w:ascii="Calibri" w:hAnsi="Calibri" w:cs="Calibri"/>
        <w:b/>
        <w:bCs/>
      </w:rPr>
      <w:t>KK.11.1.1.01.0367</w:t>
    </w:r>
  </w:p>
  <w:p w14:paraId="13EDACFF" w14:textId="1B2E669C" w:rsidR="00D33171" w:rsidRPr="00550880" w:rsidRDefault="00D33171" w:rsidP="005508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9"/>
    <w:lvl w:ilvl="0">
      <w:start w:val="1"/>
      <w:numFmt w:val="bullet"/>
      <w:lvlText w:val="-"/>
      <w:lvlJc w:val="left"/>
      <w:pPr>
        <w:tabs>
          <w:tab w:val="num" w:pos="0"/>
        </w:tabs>
        <w:ind w:left="360" w:hanging="360"/>
      </w:pPr>
      <w:rPr>
        <w:rFonts w:ascii="Calibri" w:hAnsi="Calibri" w:cs="Calibri"/>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05"/>
    <w:multiLevelType w:val="multilevel"/>
    <w:tmpl w:val="00000005"/>
    <w:lvl w:ilvl="0">
      <w:start w:val="1"/>
      <w:numFmt w:val="bullet"/>
      <w:lvlText w:val="-"/>
      <w:lvlJc w:val="left"/>
      <w:pPr>
        <w:tabs>
          <w:tab w:val="num" w:pos="0"/>
        </w:tabs>
        <w:ind w:left="360" w:hanging="360"/>
      </w:pPr>
      <w:rPr>
        <w:rFonts w:ascii="Calibri" w:hAnsi="Calibri" w:cs="Calibri"/>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2" w15:restartNumberingAfterBreak="0">
    <w:nsid w:val="00000006"/>
    <w:multiLevelType w:val="multilevel"/>
    <w:tmpl w:val="00000006"/>
    <w:name w:val="WWNum11"/>
    <w:lvl w:ilvl="0">
      <w:start w:val="1"/>
      <w:numFmt w:val="bullet"/>
      <w:lvlText w:val="-"/>
      <w:lvlJc w:val="left"/>
      <w:pPr>
        <w:tabs>
          <w:tab w:val="num" w:pos="0"/>
        </w:tabs>
        <w:ind w:left="360" w:hanging="360"/>
      </w:pPr>
      <w:rPr>
        <w:rFonts w:ascii="Calibri" w:hAnsi="Calibri" w:cs="Calibri"/>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3" w15:restartNumberingAfterBreak="0">
    <w:nsid w:val="00000007"/>
    <w:multiLevelType w:val="multilevel"/>
    <w:tmpl w:val="00000007"/>
    <w:lvl w:ilvl="0">
      <w:start w:val="1"/>
      <w:numFmt w:val="bullet"/>
      <w:lvlText w:val="-"/>
      <w:lvlJc w:val="left"/>
      <w:pPr>
        <w:tabs>
          <w:tab w:val="num" w:pos="0"/>
        </w:tabs>
        <w:ind w:left="360" w:hanging="360"/>
      </w:pPr>
      <w:rPr>
        <w:rFonts w:ascii="Calibri" w:hAnsi="Calibri" w:cs="Calibri"/>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4" w15:restartNumberingAfterBreak="0">
    <w:nsid w:val="00000008"/>
    <w:multiLevelType w:val="multilevel"/>
    <w:tmpl w:val="00000008"/>
    <w:lvl w:ilvl="0">
      <w:start w:val="1"/>
      <w:numFmt w:val="bullet"/>
      <w:lvlText w:val="-"/>
      <w:lvlJc w:val="left"/>
      <w:pPr>
        <w:tabs>
          <w:tab w:val="num" w:pos="0"/>
        </w:tabs>
        <w:ind w:left="36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9"/>
    <w:multiLevelType w:val="multilevel"/>
    <w:tmpl w:val="00000009"/>
    <w:lvl w:ilvl="0">
      <w:start w:val="1"/>
      <w:numFmt w:val="bullet"/>
      <w:lvlText w:val="-"/>
      <w:lvlJc w:val="left"/>
      <w:pPr>
        <w:tabs>
          <w:tab w:val="num" w:pos="0"/>
        </w:tabs>
        <w:ind w:left="36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A"/>
    <w:multiLevelType w:val="multilevel"/>
    <w:tmpl w:val="0000000A"/>
    <w:lvl w:ilvl="0">
      <w:start w:val="1"/>
      <w:numFmt w:val="bullet"/>
      <w:lvlText w:val="-"/>
      <w:lvlJc w:val="left"/>
      <w:pPr>
        <w:tabs>
          <w:tab w:val="num" w:pos="0"/>
        </w:tabs>
        <w:ind w:left="360" w:hanging="360"/>
      </w:pPr>
      <w:rPr>
        <w:rFonts w:ascii="Calibri" w:hAnsi="Calibri" w:cs="Calibri"/>
      </w:rPr>
    </w:lvl>
    <w:lvl w:ilvl="1">
      <w:start w:val="1"/>
      <w:numFmt w:val="bullet"/>
      <w:lvlText w:val=""/>
      <w:lvlJc w:val="left"/>
      <w:pPr>
        <w:tabs>
          <w:tab w:val="num" w:pos="0"/>
        </w:tabs>
        <w:ind w:left="1440" w:hanging="360"/>
      </w:pPr>
      <w:rPr>
        <w:rFonts w:ascii="Symbol" w:hAnsi="Symbol" w:cs="Calibri"/>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C"/>
    <w:multiLevelType w:val="multilevel"/>
    <w:tmpl w:val="0000000C"/>
    <w:lvl w:ilvl="0">
      <w:start w:val="1"/>
      <w:numFmt w:val="bullet"/>
      <w:lvlText w:val="-"/>
      <w:lvlJc w:val="left"/>
      <w:pPr>
        <w:tabs>
          <w:tab w:val="num" w:pos="0"/>
        </w:tabs>
        <w:ind w:left="36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D"/>
    <w:multiLevelType w:val="multilevel"/>
    <w:tmpl w:val="0000000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AFF1699"/>
    <w:multiLevelType w:val="hybridMultilevel"/>
    <w:tmpl w:val="3BEAD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C131A8"/>
    <w:multiLevelType w:val="multilevel"/>
    <w:tmpl w:val="00000007"/>
    <w:lvl w:ilvl="0">
      <w:start w:val="1"/>
      <w:numFmt w:val="bullet"/>
      <w:lvlText w:val="-"/>
      <w:lvlJc w:val="left"/>
      <w:pPr>
        <w:tabs>
          <w:tab w:val="num" w:pos="0"/>
        </w:tabs>
        <w:ind w:left="360" w:hanging="360"/>
      </w:pPr>
      <w:rPr>
        <w:rFonts w:ascii="Calibri" w:hAnsi="Calibri" w:cs="Calibri"/>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1" w15:restartNumberingAfterBreak="0">
    <w:nsid w:val="17280D11"/>
    <w:multiLevelType w:val="multilevel"/>
    <w:tmpl w:val="00000007"/>
    <w:lvl w:ilvl="0">
      <w:start w:val="1"/>
      <w:numFmt w:val="bullet"/>
      <w:lvlText w:val="-"/>
      <w:lvlJc w:val="left"/>
      <w:pPr>
        <w:tabs>
          <w:tab w:val="num" w:pos="0"/>
        </w:tabs>
        <w:ind w:left="360" w:hanging="360"/>
      </w:pPr>
      <w:rPr>
        <w:rFonts w:ascii="Calibri" w:hAnsi="Calibri" w:cs="Calibri"/>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2" w15:restartNumberingAfterBreak="0">
    <w:nsid w:val="243E08D6"/>
    <w:multiLevelType w:val="hybridMultilevel"/>
    <w:tmpl w:val="1BC809A0"/>
    <w:lvl w:ilvl="0" w:tplc="21ECD668">
      <w:start w:val="1"/>
      <w:numFmt w:val="bullet"/>
      <w:lvlText w:val="-"/>
      <w:lvlJc w:val="left"/>
      <w:pPr>
        <w:ind w:left="720" w:hanging="360"/>
      </w:pPr>
      <w:rPr>
        <w:rFonts w:ascii="Courier New" w:hAnsi="Courier New" w:hint="default"/>
      </w:rPr>
    </w:lvl>
    <w:lvl w:ilvl="1" w:tplc="3800D692">
      <w:start w:val="2019"/>
      <w:numFmt w:val="bullet"/>
      <w:lvlText w:val="•"/>
      <w:lvlJc w:val="left"/>
      <w:pPr>
        <w:ind w:left="1788" w:hanging="708"/>
      </w:pPr>
      <w:rPr>
        <w:rFonts w:ascii="Calibri" w:eastAsiaTheme="minorHAnsi" w:hAnsi="Calibri" w:cs="Calibri"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7BD2A81"/>
    <w:multiLevelType w:val="hybridMultilevel"/>
    <w:tmpl w:val="B6A44E92"/>
    <w:lvl w:ilvl="0" w:tplc="0F56C6AE">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15:restartNumberingAfterBreak="0">
    <w:nsid w:val="2ED730ED"/>
    <w:multiLevelType w:val="hybridMultilevel"/>
    <w:tmpl w:val="A126D70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5" w15:restartNumberingAfterBreak="0">
    <w:nsid w:val="31FA03A3"/>
    <w:multiLevelType w:val="multilevel"/>
    <w:tmpl w:val="00000009"/>
    <w:lvl w:ilvl="0">
      <w:start w:val="1"/>
      <w:numFmt w:val="bullet"/>
      <w:lvlText w:val="-"/>
      <w:lvlJc w:val="left"/>
      <w:pPr>
        <w:tabs>
          <w:tab w:val="num" w:pos="0"/>
        </w:tabs>
        <w:ind w:left="36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34EB4F65"/>
    <w:multiLevelType w:val="hybridMultilevel"/>
    <w:tmpl w:val="E60C08F0"/>
    <w:lvl w:ilvl="0" w:tplc="21ECD668">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B43569F"/>
    <w:multiLevelType w:val="hybridMultilevel"/>
    <w:tmpl w:val="7C843BBA"/>
    <w:lvl w:ilvl="0" w:tplc="619CF84E">
      <w:numFmt w:val="bullet"/>
      <w:lvlText w:val=""/>
      <w:lvlJc w:val="left"/>
      <w:pPr>
        <w:ind w:left="720" w:hanging="360"/>
      </w:pPr>
      <w:rPr>
        <w:rFonts w:ascii="Symbol" w:eastAsiaTheme="minorHAnsi" w:hAnsi="Symbol" w:cstheme="minorHAns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9" w15:restartNumberingAfterBreak="0">
    <w:nsid w:val="694C562C"/>
    <w:multiLevelType w:val="hybridMultilevel"/>
    <w:tmpl w:val="BE1CEF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78D54BF8"/>
    <w:multiLevelType w:val="multilevel"/>
    <w:tmpl w:val="00000009"/>
    <w:lvl w:ilvl="0">
      <w:start w:val="1"/>
      <w:numFmt w:val="bullet"/>
      <w:lvlText w:val="-"/>
      <w:lvlJc w:val="left"/>
      <w:pPr>
        <w:tabs>
          <w:tab w:val="num" w:pos="0"/>
        </w:tabs>
        <w:ind w:left="36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7A3C222C"/>
    <w:multiLevelType w:val="multilevel"/>
    <w:tmpl w:val="00000007"/>
    <w:lvl w:ilvl="0">
      <w:start w:val="1"/>
      <w:numFmt w:val="bullet"/>
      <w:lvlText w:val="-"/>
      <w:lvlJc w:val="left"/>
      <w:pPr>
        <w:tabs>
          <w:tab w:val="num" w:pos="0"/>
        </w:tabs>
        <w:ind w:left="360" w:hanging="360"/>
      </w:pPr>
      <w:rPr>
        <w:rFonts w:ascii="Calibri" w:hAnsi="Calibri" w:cs="Calibri"/>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22" w15:restartNumberingAfterBreak="0">
    <w:nsid w:val="7CDF586A"/>
    <w:multiLevelType w:val="hybridMultilevel"/>
    <w:tmpl w:val="54AA9898"/>
    <w:lvl w:ilvl="0" w:tplc="619CF84E">
      <w:numFmt w:val="bullet"/>
      <w:lvlText w:val=""/>
      <w:lvlJc w:val="left"/>
      <w:pPr>
        <w:ind w:left="1080" w:hanging="360"/>
      </w:pPr>
      <w:rPr>
        <w:rFonts w:ascii="Symbol" w:eastAsiaTheme="minorHAnsi" w:hAnsi="Symbol" w:cstheme="minorHAns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3" w15:restartNumberingAfterBreak="0">
    <w:nsid w:val="7E2D6898"/>
    <w:multiLevelType w:val="multilevel"/>
    <w:tmpl w:val="0F36DD1E"/>
    <w:lvl w:ilvl="0">
      <w:start w:val="3"/>
      <w:numFmt w:val="decimal"/>
      <w:pStyle w:val="Heading1"/>
      <w:lvlText w:val="%1."/>
      <w:lvlJc w:val="left"/>
      <w:pPr>
        <w:tabs>
          <w:tab w:val="num" w:pos="720"/>
        </w:tabs>
        <w:ind w:left="720" w:hanging="720"/>
      </w:pPr>
      <w:rPr>
        <w:rFonts w:hint="default"/>
      </w:rPr>
    </w:lvl>
    <w:lvl w:ilvl="1">
      <w:start w:val="1"/>
      <w:numFmt w:val="decimal"/>
      <w:pStyle w:val="Heading2"/>
      <w:lvlText w:val="%2."/>
      <w:lvlJc w:val="left"/>
      <w:pPr>
        <w:tabs>
          <w:tab w:val="num" w:pos="-829"/>
        </w:tabs>
        <w:ind w:left="-829" w:hanging="720"/>
      </w:pPr>
      <w:rPr>
        <w:rFonts w:hint="default"/>
      </w:rPr>
    </w:lvl>
    <w:lvl w:ilvl="2">
      <w:start w:val="1"/>
      <w:numFmt w:val="decimal"/>
      <w:pStyle w:val="Heading3"/>
      <w:lvlText w:val="%3."/>
      <w:lvlJc w:val="left"/>
      <w:pPr>
        <w:tabs>
          <w:tab w:val="num" w:pos="-109"/>
        </w:tabs>
        <w:ind w:left="-109" w:hanging="720"/>
      </w:pPr>
      <w:rPr>
        <w:rFonts w:hint="default"/>
      </w:rPr>
    </w:lvl>
    <w:lvl w:ilvl="3">
      <w:start w:val="1"/>
      <w:numFmt w:val="decimal"/>
      <w:pStyle w:val="Heading4"/>
      <w:lvlText w:val="%4."/>
      <w:lvlJc w:val="left"/>
      <w:pPr>
        <w:tabs>
          <w:tab w:val="num" w:pos="611"/>
        </w:tabs>
        <w:ind w:left="611" w:hanging="720"/>
      </w:pPr>
      <w:rPr>
        <w:rFonts w:hint="default"/>
      </w:rPr>
    </w:lvl>
    <w:lvl w:ilvl="4">
      <w:start w:val="1"/>
      <w:numFmt w:val="decimal"/>
      <w:pStyle w:val="Heading5"/>
      <w:lvlText w:val="%5."/>
      <w:lvlJc w:val="left"/>
      <w:pPr>
        <w:tabs>
          <w:tab w:val="num" w:pos="1331"/>
        </w:tabs>
        <w:ind w:left="1331" w:hanging="720"/>
      </w:pPr>
      <w:rPr>
        <w:rFonts w:hint="default"/>
      </w:rPr>
    </w:lvl>
    <w:lvl w:ilvl="5">
      <w:start w:val="1"/>
      <w:numFmt w:val="decimal"/>
      <w:pStyle w:val="Heading6"/>
      <w:lvlText w:val="%6."/>
      <w:lvlJc w:val="left"/>
      <w:pPr>
        <w:tabs>
          <w:tab w:val="num" w:pos="2051"/>
        </w:tabs>
        <w:ind w:left="2051" w:hanging="720"/>
      </w:pPr>
      <w:rPr>
        <w:rFonts w:hint="default"/>
      </w:rPr>
    </w:lvl>
    <w:lvl w:ilvl="6">
      <w:start w:val="1"/>
      <w:numFmt w:val="decimal"/>
      <w:pStyle w:val="Heading7"/>
      <w:lvlText w:val="%7."/>
      <w:lvlJc w:val="left"/>
      <w:pPr>
        <w:tabs>
          <w:tab w:val="num" w:pos="2771"/>
        </w:tabs>
        <w:ind w:left="2771" w:hanging="720"/>
      </w:pPr>
      <w:rPr>
        <w:rFonts w:hint="default"/>
      </w:rPr>
    </w:lvl>
    <w:lvl w:ilvl="7">
      <w:start w:val="1"/>
      <w:numFmt w:val="decimal"/>
      <w:pStyle w:val="Heading8"/>
      <w:lvlText w:val="%8."/>
      <w:lvlJc w:val="left"/>
      <w:pPr>
        <w:tabs>
          <w:tab w:val="num" w:pos="3491"/>
        </w:tabs>
        <w:ind w:left="3491" w:hanging="720"/>
      </w:pPr>
      <w:rPr>
        <w:rFonts w:hint="default"/>
      </w:rPr>
    </w:lvl>
    <w:lvl w:ilvl="8">
      <w:start w:val="1"/>
      <w:numFmt w:val="decimal"/>
      <w:pStyle w:val="Heading9"/>
      <w:lvlText w:val="%9."/>
      <w:lvlJc w:val="left"/>
      <w:pPr>
        <w:tabs>
          <w:tab w:val="num" w:pos="4211"/>
        </w:tabs>
        <w:ind w:left="4211" w:hanging="720"/>
      </w:pPr>
      <w:rPr>
        <w:rFonts w:hint="default"/>
      </w:rPr>
    </w:lvl>
  </w:abstractNum>
  <w:num w:numId="1">
    <w:abstractNumId w:val="23"/>
  </w:num>
  <w:num w:numId="2">
    <w:abstractNumId w:val="12"/>
  </w:num>
  <w:num w:numId="3">
    <w:abstractNumId w:val="13"/>
  </w:num>
  <w:num w:numId="4">
    <w:abstractNumId w:val="16"/>
  </w:num>
  <w:num w:numId="5">
    <w:abstractNumId w:val="14"/>
  </w:num>
  <w:num w:numId="6">
    <w:abstractNumId w:val="0"/>
  </w:num>
  <w:num w:numId="7">
    <w:abstractNumId w:val="1"/>
  </w:num>
  <w:num w:numId="8">
    <w:abstractNumId w:val="2"/>
  </w:num>
  <w:num w:numId="9">
    <w:abstractNumId w:val="3"/>
  </w:num>
  <w:num w:numId="10">
    <w:abstractNumId w:val="8"/>
  </w:num>
  <w:num w:numId="11">
    <w:abstractNumId w:val="4"/>
  </w:num>
  <w:num w:numId="12">
    <w:abstractNumId w:val="5"/>
  </w:num>
  <w:num w:numId="13">
    <w:abstractNumId w:val="6"/>
  </w:num>
  <w:num w:numId="14">
    <w:abstractNumId w:val="7"/>
  </w:num>
  <w:num w:numId="15">
    <w:abstractNumId w:val="10"/>
  </w:num>
  <w:num w:numId="16">
    <w:abstractNumId w:val="21"/>
  </w:num>
  <w:num w:numId="17">
    <w:abstractNumId w:val="11"/>
  </w:num>
  <w:num w:numId="18">
    <w:abstractNumId w:val="20"/>
  </w:num>
  <w:num w:numId="19">
    <w:abstractNumId w:val="15"/>
  </w:num>
  <w:num w:numId="20">
    <w:abstractNumId w:val="18"/>
  </w:num>
  <w:num w:numId="21">
    <w:abstractNumId w:val="23"/>
  </w:num>
  <w:num w:numId="22">
    <w:abstractNumId w:val="18"/>
  </w:num>
  <w:num w:numId="23">
    <w:abstractNumId w:val="12"/>
  </w:num>
  <w:num w:numId="24">
    <w:abstractNumId w:val="16"/>
  </w:num>
  <w:num w:numId="25">
    <w:abstractNumId w:val="19"/>
  </w:num>
  <w:num w:numId="26">
    <w:abstractNumId w:val="17"/>
  </w:num>
  <w:num w:numId="27">
    <w:abstractNumId w:val="22"/>
  </w:num>
  <w:num w:numId="28">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5F2"/>
    <w:rsid w:val="00000779"/>
    <w:rsid w:val="000059D7"/>
    <w:rsid w:val="0000724A"/>
    <w:rsid w:val="000117BA"/>
    <w:rsid w:val="0001254C"/>
    <w:rsid w:val="000143DF"/>
    <w:rsid w:val="00015F2B"/>
    <w:rsid w:val="00020ACD"/>
    <w:rsid w:val="00030CE3"/>
    <w:rsid w:val="0003297F"/>
    <w:rsid w:val="0004058D"/>
    <w:rsid w:val="000473DE"/>
    <w:rsid w:val="00053219"/>
    <w:rsid w:val="000541DC"/>
    <w:rsid w:val="00056803"/>
    <w:rsid w:val="00061033"/>
    <w:rsid w:val="00067DD9"/>
    <w:rsid w:val="00071405"/>
    <w:rsid w:val="00075DAE"/>
    <w:rsid w:val="00084CFE"/>
    <w:rsid w:val="000916C1"/>
    <w:rsid w:val="00096927"/>
    <w:rsid w:val="000A294F"/>
    <w:rsid w:val="000A33CE"/>
    <w:rsid w:val="000B05C1"/>
    <w:rsid w:val="000B091B"/>
    <w:rsid w:val="000C07CD"/>
    <w:rsid w:val="000C3601"/>
    <w:rsid w:val="000D035A"/>
    <w:rsid w:val="000E2464"/>
    <w:rsid w:val="000F0CB4"/>
    <w:rsid w:val="000F54C3"/>
    <w:rsid w:val="000F65A3"/>
    <w:rsid w:val="000F73B4"/>
    <w:rsid w:val="001045F6"/>
    <w:rsid w:val="0011291B"/>
    <w:rsid w:val="00122F21"/>
    <w:rsid w:val="001251C4"/>
    <w:rsid w:val="00131C64"/>
    <w:rsid w:val="0013213A"/>
    <w:rsid w:val="001321AF"/>
    <w:rsid w:val="0014376E"/>
    <w:rsid w:val="00143FDF"/>
    <w:rsid w:val="0014656D"/>
    <w:rsid w:val="00162AC6"/>
    <w:rsid w:val="00167F3C"/>
    <w:rsid w:val="00176777"/>
    <w:rsid w:val="0019027B"/>
    <w:rsid w:val="001903F6"/>
    <w:rsid w:val="001A0105"/>
    <w:rsid w:val="001A06A8"/>
    <w:rsid w:val="001A127F"/>
    <w:rsid w:val="001A3F42"/>
    <w:rsid w:val="001A5431"/>
    <w:rsid w:val="001A658B"/>
    <w:rsid w:val="001D02C0"/>
    <w:rsid w:val="001D5102"/>
    <w:rsid w:val="001D70CF"/>
    <w:rsid w:val="001E226A"/>
    <w:rsid w:val="001E36D0"/>
    <w:rsid w:val="001E7E59"/>
    <w:rsid w:val="001F1A0C"/>
    <w:rsid w:val="001F2C0D"/>
    <w:rsid w:val="001F426B"/>
    <w:rsid w:val="00202DC2"/>
    <w:rsid w:val="0020614C"/>
    <w:rsid w:val="00207E1B"/>
    <w:rsid w:val="00215889"/>
    <w:rsid w:val="002161D9"/>
    <w:rsid w:val="00217C44"/>
    <w:rsid w:val="00220F95"/>
    <w:rsid w:val="002222E4"/>
    <w:rsid w:val="00222DED"/>
    <w:rsid w:val="00234837"/>
    <w:rsid w:val="00245810"/>
    <w:rsid w:val="00250A00"/>
    <w:rsid w:val="0025662B"/>
    <w:rsid w:val="00256E32"/>
    <w:rsid w:val="00265B68"/>
    <w:rsid w:val="00271715"/>
    <w:rsid w:val="00275D8C"/>
    <w:rsid w:val="00276FAF"/>
    <w:rsid w:val="00281694"/>
    <w:rsid w:val="0028796C"/>
    <w:rsid w:val="00294EFD"/>
    <w:rsid w:val="002957F9"/>
    <w:rsid w:val="00296AF9"/>
    <w:rsid w:val="002A01CC"/>
    <w:rsid w:val="002A038A"/>
    <w:rsid w:val="002B0989"/>
    <w:rsid w:val="002B5468"/>
    <w:rsid w:val="002B5C26"/>
    <w:rsid w:val="002B7AD4"/>
    <w:rsid w:val="002C18C9"/>
    <w:rsid w:val="002C3293"/>
    <w:rsid w:val="002D0401"/>
    <w:rsid w:val="002D2306"/>
    <w:rsid w:val="002F6B53"/>
    <w:rsid w:val="00303E0D"/>
    <w:rsid w:val="00307A19"/>
    <w:rsid w:val="00314C2A"/>
    <w:rsid w:val="0031714E"/>
    <w:rsid w:val="003301E0"/>
    <w:rsid w:val="0034049B"/>
    <w:rsid w:val="00342EF9"/>
    <w:rsid w:val="003517B6"/>
    <w:rsid w:val="0035730F"/>
    <w:rsid w:val="003619FF"/>
    <w:rsid w:val="00365574"/>
    <w:rsid w:val="00370814"/>
    <w:rsid w:val="0037558E"/>
    <w:rsid w:val="0037581A"/>
    <w:rsid w:val="0038784B"/>
    <w:rsid w:val="003934C5"/>
    <w:rsid w:val="00395BA9"/>
    <w:rsid w:val="003A1D9A"/>
    <w:rsid w:val="003B00C2"/>
    <w:rsid w:val="003B072F"/>
    <w:rsid w:val="003C0688"/>
    <w:rsid w:val="003C3690"/>
    <w:rsid w:val="003C3B93"/>
    <w:rsid w:val="003C5B27"/>
    <w:rsid w:val="003D5772"/>
    <w:rsid w:val="003E1E48"/>
    <w:rsid w:val="003E231C"/>
    <w:rsid w:val="003F747F"/>
    <w:rsid w:val="00401DF8"/>
    <w:rsid w:val="00411E3F"/>
    <w:rsid w:val="0041426B"/>
    <w:rsid w:val="00414639"/>
    <w:rsid w:val="004176C0"/>
    <w:rsid w:val="0042459D"/>
    <w:rsid w:val="00432EBE"/>
    <w:rsid w:val="00434485"/>
    <w:rsid w:val="00434FF6"/>
    <w:rsid w:val="00436B0D"/>
    <w:rsid w:val="004413FD"/>
    <w:rsid w:val="0044158F"/>
    <w:rsid w:val="004438C0"/>
    <w:rsid w:val="004470C4"/>
    <w:rsid w:val="00465FC9"/>
    <w:rsid w:val="004676CD"/>
    <w:rsid w:val="00470426"/>
    <w:rsid w:val="0047282E"/>
    <w:rsid w:val="004755F2"/>
    <w:rsid w:val="00480B04"/>
    <w:rsid w:val="00490415"/>
    <w:rsid w:val="0049296F"/>
    <w:rsid w:val="00492CE4"/>
    <w:rsid w:val="00493701"/>
    <w:rsid w:val="00497B1C"/>
    <w:rsid w:val="004A0178"/>
    <w:rsid w:val="004A3270"/>
    <w:rsid w:val="004A57FB"/>
    <w:rsid w:val="004A6D23"/>
    <w:rsid w:val="004C24DD"/>
    <w:rsid w:val="004C5211"/>
    <w:rsid w:val="004D0651"/>
    <w:rsid w:val="004D2D47"/>
    <w:rsid w:val="004D5019"/>
    <w:rsid w:val="004D55D0"/>
    <w:rsid w:val="004F12C1"/>
    <w:rsid w:val="004F47CA"/>
    <w:rsid w:val="004F4D21"/>
    <w:rsid w:val="004F7125"/>
    <w:rsid w:val="00503398"/>
    <w:rsid w:val="00506E1F"/>
    <w:rsid w:val="00507614"/>
    <w:rsid w:val="005102FF"/>
    <w:rsid w:val="00512EE5"/>
    <w:rsid w:val="00515354"/>
    <w:rsid w:val="00525757"/>
    <w:rsid w:val="00526D33"/>
    <w:rsid w:val="005343F4"/>
    <w:rsid w:val="005400D5"/>
    <w:rsid w:val="00540B68"/>
    <w:rsid w:val="00543413"/>
    <w:rsid w:val="00550880"/>
    <w:rsid w:val="005535BC"/>
    <w:rsid w:val="005604AF"/>
    <w:rsid w:val="0056339F"/>
    <w:rsid w:val="00575E43"/>
    <w:rsid w:val="00580E81"/>
    <w:rsid w:val="0058551A"/>
    <w:rsid w:val="00596CBF"/>
    <w:rsid w:val="005A03B9"/>
    <w:rsid w:val="005B4E87"/>
    <w:rsid w:val="005C133F"/>
    <w:rsid w:val="005C4E8E"/>
    <w:rsid w:val="005D05A2"/>
    <w:rsid w:val="005D3C2A"/>
    <w:rsid w:val="005F0FA3"/>
    <w:rsid w:val="005F333A"/>
    <w:rsid w:val="005F7DE3"/>
    <w:rsid w:val="006148A5"/>
    <w:rsid w:val="00616412"/>
    <w:rsid w:val="0061723B"/>
    <w:rsid w:val="00621674"/>
    <w:rsid w:val="00622BA3"/>
    <w:rsid w:val="00633DFF"/>
    <w:rsid w:val="006369C8"/>
    <w:rsid w:val="00637CE4"/>
    <w:rsid w:val="00640A01"/>
    <w:rsid w:val="00642ACF"/>
    <w:rsid w:val="006650DF"/>
    <w:rsid w:val="00673B81"/>
    <w:rsid w:val="006752F8"/>
    <w:rsid w:val="0067621E"/>
    <w:rsid w:val="00682A51"/>
    <w:rsid w:val="006904CA"/>
    <w:rsid w:val="00691851"/>
    <w:rsid w:val="0069323C"/>
    <w:rsid w:val="00694580"/>
    <w:rsid w:val="00694C40"/>
    <w:rsid w:val="006A1E8D"/>
    <w:rsid w:val="006A4060"/>
    <w:rsid w:val="006A51DB"/>
    <w:rsid w:val="006B1954"/>
    <w:rsid w:val="006B1F8F"/>
    <w:rsid w:val="006B2668"/>
    <w:rsid w:val="006B6A4E"/>
    <w:rsid w:val="006B7D61"/>
    <w:rsid w:val="006C1A44"/>
    <w:rsid w:val="006C6398"/>
    <w:rsid w:val="006C7542"/>
    <w:rsid w:val="006D7D12"/>
    <w:rsid w:val="006E0089"/>
    <w:rsid w:val="006E211E"/>
    <w:rsid w:val="006E265A"/>
    <w:rsid w:val="006E2A73"/>
    <w:rsid w:val="006F534E"/>
    <w:rsid w:val="00703A46"/>
    <w:rsid w:val="007057C4"/>
    <w:rsid w:val="0070680C"/>
    <w:rsid w:val="00710A12"/>
    <w:rsid w:val="00716FDB"/>
    <w:rsid w:val="0071716B"/>
    <w:rsid w:val="00724DB5"/>
    <w:rsid w:val="00727100"/>
    <w:rsid w:val="00727D50"/>
    <w:rsid w:val="0073778B"/>
    <w:rsid w:val="007403D2"/>
    <w:rsid w:val="00746B49"/>
    <w:rsid w:val="00747E5D"/>
    <w:rsid w:val="00747ECC"/>
    <w:rsid w:val="00753771"/>
    <w:rsid w:val="00753B3A"/>
    <w:rsid w:val="00754C35"/>
    <w:rsid w:val="00755075"/>
    <w:rsid w:val="007577A6"/>
    <w:rsid w:val="007617CD"/>
    <w:rsid w:val="007628DC"/>
    <w:rsid w:val="007736BE"/>
    <w:rsid w:val="00776548"/>
    <w:rsid w:val="0078550D"/>
    <w:rsid w:val="00786850"/>
    <w:rsid w:val="007A6D35"/>
    <w:rsid w:val="007B3957"/>
    <w:rsid w:val="007C2651"/>
    <w:rsid w:val="007D1407"/>
    <w:rsid w:val="007D1AD8"/>
    <w:rsid w:val="007D651E"/>
    <w:rsid w:val="007D76FB"/>
    <w:rsid w:val="007F1D2C"/>
    <w:rsid w:val="00806CC5"/>
    <w:rsid w:val="00813620"/>
    <w:rsid w:val="00813C0F"/>
    <w:rsid w:val="00817BA3"/>
    <w:rsid w:val="00822482"/>
    <w:rsid w:val="00823137"/>
    <w:rsid w:val="0082597B"/>
    <w:rsid w:val="00830CF6"/>
    <w:rsid w:val="008317FB"/>
    <w:rsid w:val="00837C2A"/>
    <w:rsid w:val="008474D2"/>
    <w:rsid w:val="00852188"/>
    <w:rsid w:val="0086209C"/>
    <w:rsid w:val="00865828"/>
    <w:rsid w:val="008662D8"/>
    <w:rsid w:val="008664D1"/>
    <w:rsid w:val="00870325"/>
    <w:rsid w:val="00891135"/>
    <w:rsid w:val="00896D99"/>
    <w:rsid w:val="008A31D1"/>
    <w:rsid w:val="008B0F66"/>
    <w:rsid w:val="008C1A52"/>
    <w:rsid w:val="008C57DC"/>
    <w:rsid w:val="008D3203"/>
    <w:rsid w:val="008D5EE3"/>
    <w:rsid w:val="008E2094"/>
    <w:rsid w:val="008E737F"/>
    <w:rsid w:val="008F130B"/>
    <w:rsid w:val="008F2CE2"/>
    <w:rsid w:val="008F3C62"/>
    <w:rsid w:val="008F5DA7"/>
    <w:rsid w:val="00903106"/>
    <w:rsid w:val="009063CE"/>
    <w:rsid w:val="00912888"/>
    <w:rsid w:val="00915171"/>
    <w:rsid w:val="00934395"/>
    <w:rsid w:val="009411B0"/>
    <w:rsid w:val="009446E9"/>
    <w:rsid w:val="0094501A"/>
    <w:rsid w:val="0094679C"/>
    <w:rsid w:val="00950BE7"/>
    <w:rsid w:val="00952A14"/>
    <w:rsid w:val="00967EC2"/>
    <w:rsid w:val="00971636"/>
    <w:rsid w:val="009768AA"/>
    <w:rsid w:val="009818C1"/>
    <w:rsid w:val="0098632B"/>
    <w:rsid w:val="00986407"/>
    <w:rsid w:val="00993EFD"/>
    <w:rsid w:val="009A1425"/>
    <w:rsid w:val="009A2FAA"/>
    <w:rsid w:val="009A5EE0"/>
    <w:rsid w:val="009B441E"/>
    <w:rsid w:val="009B68C2"/>
    <w:rsid w:val="009B75FE"/>
    <w:rsid w:val="009C0678"/>
    <w:rsid w:val="009C4737"/>
    <w:rsid w:val="009D0917"/>
    <w:rsid w:val="009F18FD"/>
    <w:rsid w:val="009F6288"/>
    <w:rsid w:val="00A00681"/>
    <w:rsid w:val="00A02004"/>
    <w:rsid w:val="00A219A8"/>
    <w:rsid w:val="00A23472"/>
    <w:rsid w:val="00A24893"/>
    <w:rsid w:val="00A32F54"/>
    <w:rsid w:val="00A35B74"/>
    <w:rsid w:val="00A41DF5"/>
    <w:rsid w:val="00A4320F"/>
    <w:rsid w:val="00A51724"/>
    <w:rsid w:val="00A53CA9"/>
    <w:rsid w:val="00A61653"/>
    <w:rsid w:val="00A62952"/>
    <w:rsid w:val="00A67290"/>
    <w:rsid w:val="00A7152D"/>
    <w:rsid w:val="00A745C5"/>
    <w:rsid w:val="00A75853"/>
    <w:rsid w:val="00A778B4"/>
    <w:rsid w:val="00A8290C"/>
    <w:rsid w:val="00A93244"/>
    <w:rsid w:val="00A967A3"/>
    <w:rsid w:val="00AA2286"/>
    <w:rsid w:val="00AA75B0"/>
    <w:rsid w:val="00AA7628"/>
    <w:rsid w:val="00AB32E6"/>
    <w:rsid w:val="00AB365F"/>
    <w:rsid w:val="00AC5739"/>
    <w:rsid w:val="00AC5866"/>
    <w:rsid w:val="00AE03E8"/>
    <w:rsid w:val="00AE2DF9"/>
    <w:rsid w:val="00AF4898"/>
    <w:rsid w:val="00AF5DA0"/>
    <w:rsid w:val="00B02888"/>
    <w:rsid w:val="00B10BF9"/>
    <w:rsid w:val="00B15D17"/>
    <w:rsid w:val="00B236B2"/>
    <w:rsid w:val="00B341CA"/>
    <w:rsid w:val="00B37E3F"/>
    <w:rsid w:val="00B4266C"/>
    <w:rsid w:val="00B42C35"/>
    <w:rsid w:val="00B43AE1"/>
    <w:rsid w:val="00B4435A"/>
    <w:rsid w:val="00B452E4"/>
    <w:rsid w:val="00B5141F"/>
    <w:rsid w:val="00B5217D"/>
    <w:rsid w:val="00B56064"/>
    <w:rsid w:val="00B645A6"/>
    <w:rsid w:val="00B65448"/>
    <w:rsid w:val="00B661FB"/>
    <w:rsid w:val="00B72F23"/>
    <w:rsid w:val="00B95455"/>
    <w:rsid w:val="00B97FF7"/>
    <w:rsid w:val="00BB6DC4"/>
    <w:rsid w:val="00BC003F"/>
    <w:rsid w:val="00BC0EAF"/>
    <w:rsid w:val="00BC3326"/>
    <w:rsid w:val="00BC33F4"/>
    <w:rsid w:val="00BC531C"/>
    <w:rsid w:val="00BD0215"/>
    <w:rsid w:val="00BE0C26"/>
    <w:rsid w:val="00BE119E"/>
    <w:rsid w:val="00BE2F1E"/>
    <w:rsid w:val="00BF0D29"/>
    <w:rsid w:val="00BF34F4"/>
    <w:rsid w:val="00C103DA"/>
    <w:rsid w:val="00C14200"/>
    <w:rsid w:val="00C35A7C"/>
    <w:rsid w:val="00C436B2"/>
    <w:rsid w:val="00C46D64"/>
    <w:rsid w:val="00C50A00"/>
    <w:rsid w:val="00C5240D"/>
    <w:rsid w:val="00C54D7A"/>
    <w:rsid w:val="00C56473"/>
    <w:rsid w:val="00C56786"/>
    <w:rsid w:val="00C64285"/>
    <w:rsid w:val="00C8015C"/>
    <w:rsid w:val="00C83D69"/>
    <w:rsid w:val="00C900AE"/>
    <w:rsid w:val="00C94F08"/>
    <w:rsid w:val="00C96310"/>
    <w:rsid w:val="00CA0929"/>
    <w:rsid w:val="00CA1460"/>
    <w:rsid w:val="00CA339F"/>
    <w:rsid w:val="00CC60EE"/>
    <w:rsid w:val="00CD6653"/>
    <w:rsid w:val="00CE0C08"/>
    <w:rsid w:val="00CE755F"/>
    <w:rsid w:val="00CF155F"/>
    <w:rsid w:val="00CF4EE9"/>
    <w:rsid w:val="00CF7F06"/>
    <w:rsid w:val="00D03DE1"/>
    <w:rsid w:val="00D053D6"/>
    <w:rsid w:val="00D0689A"/>
    <w:rsid w:val="00D1156A"/>
    <w:rsid w:val="00D33171"/>
    <w:rsid w:val="00D42744"/>
    <w:rsid w:val="00D553BF"/>
    <w:rsid w:val="00D55424"/>
    <w:rsid w:val="00D64563"/>
    <w:rsid w:val="00D76C5F"/>
    <w:rsid w:val="00D76C6A"/>
    <w:rsid w:val="00D838BA"/>
    <w:rsid w:val="00D8412F"/>
    <w:rsid w:val="00D95938"/>
    <w:rsid w:val="00DA1B01"/>
    <w:rsid w:val="00DA3D7F"/>
    <w:rsid w:val="00DB655B"/>
    <w:rsid w:val="00DD4262"/>
    <w:rsid w:val="00DD6B44"/>
    <w:rsid w:val="00DE210E"/>
    <w:rsid w:val="00DF0F7B"/>
    <w:rsid w:val="00DF1BD0"/>
    <w:rsid w:val="00E071DF"/>
    <w:rsid w:val="00E10274"/>
    <w:rsid w:val="00E13FD9"/>
    <w:rsid w:val="00E20938"/>
    <w:rsid w:val="00E2762A"/>
    <w:rsid w:val="00E333C1"/>
    <w:rsid w:val="00E3361F"/>
    <w:rsid w:val="00E35D11"/>
    <w:rsid w:val="00E3696F"/>
    <w:rsid w:val="00E40089"/>
    <w:rsid w:val="00E4095A"/>
    <w:rsid w:val="00E43C1D"/>
    <w:rsid w:val="00E46F42"/>
    <w:rsid w:val="00E5149C"/>
    <w:rsid w:val="00E52109"/>
    <w:rsid w:val="00E55645"/>
    <w:rsid w:val="00E6492C"/>
    <w:rsid w:val="00E704F5"/>
    <w:rsid w:val="00E715AE"/>
    <w:rsid w:val="00E8567C"/>
    <w:rsid w:val="00E86927"/>
    <w:rsid w:val="00E8705C"/>
    <w:rsid w:val="00E873E2"/>
    <w:rsid w:val="00E90B1B"/>
    <w:rsid w:val="00EA302E"/>
    <w:rsid w:val="00EA6E6A"/>
    <w:rsid w:val="00EB60AC"/>
    <w:rsid w:val="00EB616C"/>
    <w:rsid w:val="00EB6F3E"/>
    <w:rsid w:val="00EC2218"/>
    <w:rsid w:val="00EC3D0D"/>
    <w:rsid w:val="00EC65E1"/>
    <w:rsid w:val="00ED22E9"/>
    <w:rsid w:val="00ED4AD8"/>
    <w:rsid w:val="00EE5DAF"/>
    <w:rsid w:val="00EF5965"/>
    <w:rsid w:val="00F03D1E"/>
    <w:rsid w:val="00F0468A"/>
    <w:rsid w:val="00F10379"/>
    <w:rsid w:val="00F120AA"/>
    <w:rsid w:val="00F1216F"/>
    <w:rsid w:val="00F17428"/>
    <w:rsid w:val="00F21CE1"/>
    <w:rsid w:val="00F24B6C"/>
    <w:rsid w:val="00F24C91"/>
    <w:rsid w:val="00F321F1"/>
    <w:rsid w:val="00F35B66"/>
    <w:rsid w:val="00F37A13"/>
    <w:rsid w:val="00F42A77"/>
    <w:rsid w:val="00F45243"/>
    <w:rsid w:val="00F4577B"/>
    <w:rsid w:val="00F45979"/>
    <w:rsid w:val="00F50894"/>
    <w:rsid w:val="00F51AE7"/>
    <w:rsid w:val="00F53A7B"/>
    <w:rsid w:val="00F53CFD"/>
    <w:rsid w:val="00F5669D"/>
    <w:rsid w:val="00F714EF"/>
    <w:rsid w:val="00F77425"/>
    <w:rsid w:val="00F82863"/>
    <w:rsid w:val="00F8493A"/>
    <w:rsid w:val="00F93DD3"/>
    <w:rsid w:val="00F96884"/>
    <w:rsid w:val="00FA308D"/>
    <w:rsid w:val="00FA56DF"/>
    <w:rsid w:val="00FB254E"/>
    <w:rsid w:val="00FB3597"/>
    <w:rsid w:val="00FB453A"/>
    <w:rsid w:val="00FB54C9"/>
    <w:rsid w:val="00FB6C21"/>
    <w:rsid w:val="00FC207E"/>
    <w:rsid w:val="00FE021E"/>
    <w:rsid w:val="00FE2509"/>
    <w:rsid w:val="00FE2BD7"/>
    <w:rsid w:val="00FF04D6"/>
    <w:rsid w:val="00FF24B4"/>
    <w:rsid w:val="00FF4687"/>
    <w:rsid w:val="00FF59F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DD8FE7"/>
  <w15:docId w15:val="{8217E2AC-762A-4299-A1ED-0197F52E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3D1E"/>
  </w:style>
  <w:style w:type="paragraph" w:styleId="Heading1">
    <w:name w:val="heading 1"/>
    <w:basedOn w:val="Normal"/>
    <w:next w:val="Normal"/>
    <w:link w:val="Heading1Char"/>
    <w:uiPriority w:val="9"/>
    <w:qFormat/>
    <w:rsid w:val="00727100"/>
    <w:pPr>
      <w:keepNext/>
      <w:numPr>
        <w:numId w:val="1"/>
      </w:numPr>
      <w:spacing w:before="240" w:after="60" w:line="240" w:lineRule="auto"/>
      <w:outlineLvl w:val="0"/>
    </w:pPr>
    <w:rPr>
      <w:rFonts w:asciiTheme="majorHAnsi" w:eastAsiaTheme="majorEastAsia" w:hAnsiTheme="majorHAnsi" w:cstheme="majorBidi"/>
      <w:b/>
      <w:bCs/>
      <w:kern w:val="32"/>
      <w:sz w:val="32"/>
      <w:szCs w:val="32"/>
      <w:lang w:val="en-US"/>
    </w:rPr>
  </w:style>
  <w:style w:type="paragraph" w:styleId="Heading2">
    <w:name w:val="heading 2"/>
    <w:basedOn w:val="Normal"/>
    <w:next w:val="Normal"/>
    <w:link w:val="Heading2Char"/>
    <w:uiPriority w:val="9"/>
    <w:unhideWhenUsed/>
    <w:qFormat/>
    <w:rsid w:val="00727100"/>
    <w:pPr>
      <w:keepNext/>
      <w:numPr>
        <w:ilvl w:val="1"/>
        <w:numId w:val="1"/>
      </w:numPr>
      <w:spacing w:before="240" w:after="60" w:line="240" w:lineRule="auto"/>
      <w:outlineLvl w:val="1"/>
    </w:pPr>
    <w:rPr>
      <w:rFonts w:asciiTheme="majorHAnsi" w:eastAsiaTheme="majorEastAsia" w:hAnsiTheme="majorHAnsi" w:cstheme="majorBidi"/>
      <w:b/>
      <w:bCs/>
      <w:i/>
      <w:iCs/>
      <w:sz w:val="28"/>
      <w:szCs w:val="28"/>
      <w:lang w:val="en-US"/>
    </w:rPr>
  </w:style>
  <w:style w:type="paragraph" w:styleId="Heading3">
    <w:name w:val="heading 3"/>
    <w:basedOn w:val="Normal"/>
    <w:next w:val="Normal"/>
    <w:link w:val="Heading3Char"/>
    <w:uiPriority w:val="9"/>
    <w:semiHidden/>
    <w:unhideWhenUsed/>
    <w:qFormat/>
    <w:rsid w:val="00727100"/>
    <w:pPr>
      <w:keepNext/>
      <w:numPr>
        <w:ilvl w:val="2"/>
        <w:numId w:val="1"/>
      </w:numPr>
      <w:spacing w:before="240" w:after="60" w:line="240" w:lineRule="auto"/>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semiHidden/>
    <w:unhideWhenUsed/>
    <w:qFormat/>
    <w:rsid w:val="00727100"/>
    <w:pPr>
      <w:keepNext/>
      <w:numPr>
        <w:ilvl w:val="3"/>
        <w:numId w:val="1"/>
      </w:numPr>
      <w:spacing w:before="240" w:after="60" w:line="240" w:lineRule="auto"/>
      <w:outlineLvl w:val="3"/>
    </w:pPr>
    <w:rPr>
      <w:rFonts w:eastAsiaTheme="minorEastAsia"/>
      <w:b/>
      <w:bCs/>
      <w:sz w:val="28"/>
      <w:szCs w:val="28"/>
      <w:lang w:val="en-US"/>
    </w:rPr>
  </w:style>
  <w:style w:type="paragraph" w:styleId="Heading5">
    <w:name w:val="heading 5"/>
    <w:basedOn w:val="Normal"/>
    <w:next w:val="Normal"/>
    <w:link w:val="Heading5Char"/>
    <w:uiPriority w:val="9"/>
    <w:semiHidden/>
    <w:unhideWhenUsed/>
    <w:qFormat/>
    <w:rsid w:val="00727100"/>
    <w:pPr>
      <w:numPr>
        <w:ilvl w:val="4"/>
        <w:numId w:val="1"/>
      </w:numPr>
      <w:spacing w:before="240" w:after="60" w:line="240" w:lineRule="auto"/>
      <w:outlineLvl w:val="4"/>
    </w:pPr>
    <w:rPr>
      <w:rFonts w:eastAsiaTheme="minorEastAsia"/>
      <w:b/>
      <w:bCs/>
      <w:i/>
      <w:iCs/>
      <w:sz w:val="26"/>
      <w:szCs w:val="26"/>
      <w:lang w:val="en-US"/>
    </w:rPr>
  </w:style>
  <w:style w:type="paragraph" w:styleId="Heading6">
    <w:name w:val="heading 6"/>
    <w:basedOn w:val="Normal"/>
    <w:next w:val="Normal"/>
    <w:link w:val="Heading6Char"/>
    <w:qFormat/>
    <w:rsid w:val="00727100"/>
    <w:pPr>
      <w:numPr>
        <w:ilvl w:val="5"/>
        <w:numId w:val="1"/>
      </w:numPr>
      <w:spacing w:before="240" w:after="60" w:line="240" w:lineRule="auto"/>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727100"/>
    <w:pPr>
      <w:numPr>
        <w:ilvl w:val="6"/>
        <w:numId w:val="1"/>
      </w:numPr>
      <w:spacing w:before="240" w:after="60" w:line="240" w:lineRule="auto"/>
      <w:outlineLvl w:val="6"/>
    </w:pPr>
    <w:rPr>
      <w:rFonts w:eastAsiaTheme="minorEastAsia"/>
      <w:sz w:val="24"/>
      <w:szCs w:val="24"/>
      <w:lang w:val="en-US"/>
    </w:rPr>
  </w:style>
  <w:style w:type="paragraph" w:styleId="Heading8">
    <w:name w:val="heading 8"/>
    <w:basedOn w:val="Normal"/>
    <w:next w:val="Normal"/>
    <w:link w:val="Heading8Char"/>
    <w:uiPriority w:val="9"/>
    <w:semiHidden/>
    <w:unhideWhenUsed/>
    <w:qFormat/>
    <w:rsid w:val="00727100"/>
    <w:pPr>
      <w:numPr>
        <w:ilvl w:val="7"/>
        <w:numId w:val="1"/>
      </w:numPr>
      <w:spacing w:before="240" w:after="60" w:line="240" w:lineRule="auto"/>
      <w:outlineLvl w:val="7"/>
    </w:pPr>
    <w:rPr>
      <w:rFonts w:eastAsiaTheme="minorEastAsia"/>
      <w:i/>
      <w:iCs/>
      <w:sz w:val="24"/>
      <w:szCs w:val="24"/>
      <w:lang w:val="en-US"/>
    </w:rPr>
  </w:style>
  <w:style w:type="paragraph" w:styleId="Heading9">
    <w:name w:val="heading 9"/>
    <w:basedOn w:val="Normal"/>
    <w:next w:val="Normal"/>
    <w:link w:val="Heading9Char"/>
    <w:uiPriority w:val="9"/>
    <w:semiHidden/>
    <w:unhideWhenUsed/>
    <w:qFormat/>
    <w:rsid w:val="00727100"/>
    <w:pPr>
      <w:numPr>
        <w:ilvl w:val="8"/>
        <w:numId w:val="1"/>
      </w:numPr>
      <w:spacing w:before="240" w:after="60" w:line="240" w:lineRule="auto"/>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55F2"/>
    <w:pPr>
      <w:tabs>
        <w:tab w:val="center" w:pos="4536"/>
        <w:tab w:val="right" w:pos="9072"/>
      </w:tabs>
      <w:spacing w:after="0" w:line="240" w:lineRule="auto"/>
    </w:pPr>
  </w:style>
  <w:style w:type="character" w:customStyle="1" w:styleId="HeaderChar">
    <w:name w:val="Header Char"/>
    <w:basedOn w:val="DefaultParagraphFont"/>
    <w:link w:val="Header"/>
    <w:uiPriority w:val="99"/>
    <w:rsid w:val="004755F2"/>
  </w:style>
  <w:style w:type="paragraph" w:styleId="Footer">
    <w:name w:val="footer"/>
    <w:basedOn w:val="Normal"/>
    <w:link w:val="FooterChar"/>
    <w:unhideWhenUsed/>
    <w:rsid w:val="004755F2"/>
    <w:pPr>
      <w:tabs>
        <w:tab w:val="center" w:pos="4536"/>
        <w:tab w:val="right" w:pos="9072"/>
      </w:tabs>
      <w:spacing w:after="0" w:line="240" w:lineRule="auto"/>
    </w:pPr>
  </w:style>
  <w:style w:type="character" w:customStyle="1" w:styleId="FooterChar">
    <w:name w:val="Footer Char"/>
    <w:basedOn w:val="DefaultParagraphFont"/>
    <w:link w:val="Footer"/>
    <w:rsid w:val="004755F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99"/>
    <w:qFormat/>
    <w:rsid w:val="001251C4"/>
    <w:pPr>
      <w:ind w:left="720"/>
      <w:contextualSpacing/>
    </w:pPr>
  </w:style>
  <w:style w:type="character" w:styleId="Hyperlink">
    <w:name w:val="Hyperlink"/>
    <w:basedOn w:val="DefaultParagraphFont"/>
    <w:uiPriority w:val="99"/>
    <w:unhideWhenUsed/>
    <w:rsid w:val="008F5DA7"/>
    <w:rPr>
      <w:color w:val="0563C1" w:themeColor="hyperlink"/>
      <w:u w:val="single"/>
    </w:rPr>
  </w:style>
  <w:style w:type="paragraph" w:customStyle="1" w:styleId="Default">
    <w:name w:val="Default"/>
    <w:rsid w:val="001D02C0"/>
    <w:pPr>
      <w:autoSpaceDE w:val="0"/>
      <w:autoSpaceDN w:val="0"/>
      <w:adjustRightInd w:val="0"/>
      <w:spacing w:after="0" w:line="240" w:lineRule="auto"/>
    </w:pPr>
    <w:rPr>
      <w:rFonts w:ascii="Lucida Sans Unicode" w:hAnsi="Lucida Sans Unicode" w:cs="Lucida Sans Unicode"/>
      <w:color w:val="000000"/>
      <w:sz w:val="24"/>
      <w:szCs w:val="24"/>
    </w:rPr>
  </w:style>
  <w:style w:type="character" w:customStyle="1" w:styleId="Heading1Char">
    <w:name w:val="Heading 1 Char"/>
    <w:basedOn w:val="DefaultParagraphFont"/>
    <w:link w:val="Heading1"/>
    <w:uiPriority w:val="9"/>
    <w:rsid w:val="00727100"/>
    <w:rPr>
      <w:rFonts w:asciiTheme="majorHAnsi" w:eastAsiaTheme="majorEastAsia" w:hAnsiTheme="majorHAnsi" w:cstheme="majorBidi"/>
      <w:b/>
      <w:bCs/>
      <w:kern w:val="32"/>
      <w:sz w:val="32"/>
      <w:szCs w:val="32"/>
      <w:lang w:val="en-US"/>
    </w:rPr>
  </w:style>
  <w:style w:type="character" w:customStyle="1" w:styleId="Heading2Char">
    <w:name w:val="Heading 2 Char"/>
    <w:basedOn w:val="DefaultParagraphFont"/>
    <w:link w:val="Heading2"/>
    <w:uiPriority w:val="9"/>
    <w:rsid w:val="00727100"/>
    <w:rPr>
      <w:rFonts w:asciiTheme="majorHAnsi" w:eastAsiaTheme="majorEastAsia" w:hAnsiTheme="majorHAnsi" w:cstheme="majorBidi"/>
      <w:b/>
      <w:bCs/>
      <w:i/>
      <w:iCs/>
      <w:sz w:val="28"/>
      <w:szCs w:val="28"/>
      <w:lang w:val="en-US"/>
    </w:rPr>
  </w:style>
  <w:style w:type="character" w:customStyle="1" w:styleId="Heading3Char">
    <w:name w:val="Heading 3 Char"/>
    <w:basedOn w:val="DefaultParagraphFont"/>
    <w:link w:val="Heading3"/>
    <w:uiPriority w:val="9"/>
    <w:semiHidden/>
    <w:rsid w:val="00727100"/>
    <w:rPr>
      <w:rFonts w:asciiTheme="majorHAnsi" w:eastAsiaTheme="majorEastAsia" w:hAnsiTheme="majorHAnsi" w:cstheme="majorBidi"/>
      <w:b/>
      <w:bCs/>
      <w:sz w:val="26"/>
      <w:szCs w:val="26"/>
      <w:lang w:val="en-US"/>
    </w:rPr>
  </w:style>
  <w:style w:type="character" w:customStyle="1" w:styleId="Heading4Char">
    <w:name w:val="Heading 4 Char"/>
    <w:basedOn w:val="DefaultParagraphFont"/>
    <w:link w:val="Heading4"/>
    <w:uiPriority w:val="9"/>
    <w:semiHidden/>
    <w:rsid w:val="00727100"/>
    <w:rPr>
      <w:rFonts w:eastAsiaTheme="minorEastAsia"/>
      <w:b/>
      <w:bCs/>
      <w:sz w:val="28"/>
      <w:szCs w:val="28"/>
      <w:lang w:val="en-US"/>
    </w:rPr>
  </w:style>
  <w:style w:type="character" w:customStyle="1" w:styleId="Heading5Char">
    <w:name w:val="Heading 5 Char"/>
    <w:basedOn w:val="DefaultParagraphFont"/>
    <w:link w:val="Heading5"/>
    <w:uiPriority w:val="9"/>
    <w:semiHidden/>
    <w:rsid w:val="00727100"/>
    <w:rPr>
      <w:rFonts w:eastAsiaTheme="minorEastAsia"/>
      <w:b/>
      <w:bCs/>
      <w:i/>
      <w:iCs/>
      <w:sz w:val="26"/>
      <w:szCs w:val="26"/>
      <w:lang w:val="en-US"/>
    </w:rPr>
  </w:style>
  <w:style w:type="character" w:customStyle="1" w:styleId="Heading6Char">
    <w:name w:val="Heading 6 Char"/>
    <w:basedOn w:val="DefaultParagraphFont"/>
    <w:link w:val="Heading6"/>
    <w:rsid w:val="00727100"/>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727100"/>
    <w:rPr>
      <w:rFonts w:eastAsiaTheme="minorEastAsia"/>
      <w:sz w:val="24"/>
      <w:szCs w:val="24"/>
      <w:lang w:val="en-US"/>
    </w:rPr>
  </w:style>
  <w:style w:type="character" w:customStyle="1" w:styleId="Heading8Char">
    <w:name w:val="Heading 8 Char"/>
    <w:basedOn w:val="DefaultParagraphFont"/>
    <w:link w:val="Heading8"/>
    <w:uiPriority w:val="9"/>
    <w:semiHidden/>
    <w:rsid w:val="00727100"/>
    <w:rPr>
      <w:rFonts w:eastAsiaTheme="minorEastAsia"/>
      <w:i/>
      <w:iCs/>
      <w:sz w:val="24"/>
      <w:szCs w:val="24"/>
      <w:lang w:val="en-US"/>
    </w:rPr>
  </w:style>
  <w:style w:type="character" w:customStyle="1" w:styleId="Heading9Char">
    <w:name w:val="Heading 9 Char"/>
    <w:basedOn w:val="DefaultParagraphFont"/>
    <w:link w:val="Heading9"/>
    <w:uiPriority w:val="9"/>
    <w:semiHidden/>
    <w:rsid w:val="00727100"/>
    <w:rPr>
      <w:rFonts w:asciiTheme="majorHAnsi" w:eastAsiaTheme="majorEastAsia" w:hAnsiTheme="majorHAnsi" w:cstheme="majorBidi"/>
      <w:lang w:val="en-US"/>
    </w:rPr>
  </w:style>
  <w:style w:type="paragraph" w:styleId="BalloonText">
    <w:name w:val="Balloon Text"/>
    <w:basedOn w:val="Normal"/>
    <w:link w:val="BalloonTextChar"/>
    <w:uiPriority w:val="99"/>
    <w:semiHidden/>
    <w:unhideWhenUsed/>
    <w:rsid w:val="00727100"/>
    <w:pPr>
      <w:spacing w:after="0" w:line="240" w:lineRule="auto"/>
    </w:pPr>
    <w:rPr>
      <w:rFonts w:ascii="Segoe UI" w:eastAsia="Times New Roman" w:hAnsi="Segoe UI" w:cs="Segoe UI"/>
      <w:sz w:val="18"/>
      <w:szCs w:val="18"/>
      <w:lang w:val="en-US"/>
    </w:rPr>
  </w:style>
  <w:style w:type="character" w:customStyle="1" w:styleId="BalloonTextChar">
    <w:name w:val="Balloon Text Char"/>
    <w:basedOn w:val="DefaultParagraphFont"/>
    <w:link w:val="BalloonText"/>
    <w:uiPriority w:val="99"/>
    <w:semiHidden/>
    <w:rsid w:val="00727100"/>
    <w:rPr>
      <w:rFonts w:ascii="Segoe UI" w:eastAsia="Times New Roman" w:hAnsi="Segoe UI" w:cs="Segoe UI"/>
      <w:sz w:val="18"/>
      <w:szCs w:val="18"/>
      <w:lang w:val="en-US"/>
    </w:rPr>
  </w:style>
  <w:style w:type="table" w:styleId="TableGrid">
    <w:name w:val="Table Grid"/>
    <w:basedOn w:val="TableNormal"/>
    <w:uiPriority w:val="59"/>
    <w:rsid w:val="00727100"/>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727100"/>
    <w:pPr>
      <w:spacing w:after="0" w:line="240" w:lineRule="auto"/>
    </w:pPr>
    <w:rPr>
      <w:rFonts w:ascii="Calibri" w:eastAsia="Calibri" w:hAnsi="Calibri" w:cs="Arial"/>
      <w:sz w:val="20"/>
      <w:szCs w:val="20"/>
      <w:lang w:eastAsia="hr-HR"/>
    </w:rPr>
  </w:style>
  <w:style w:type="paragraph" w:styleId="FootnoteText">
    <w:name w:val="footnote text"/>
    <w:basedOn w:val="Normal"/>
    <w:link w:val="FootnoteTextChar"/>
    <w:uiPriority w:val="99"/>
    <w:semiHidden/>
    <w:unhideWhenUsed/>
    <w:rsid w:val="00727100"/>
    <w:pPr>
      <w:spacing w:after="0" w:line="240" w:lineRule="auto"/>
    </w:pPr>
    <w:rPr>
      <w:rFonts w:ascii="Calibri" w:eastAsia="Calibri" w:hAnsi="Calibri" w:cs="Arial"/>
      <w:sz w:val="20"/>
      <w:szCs w:val="20"/>
      <w:lang w:eastAsia="hr-HR"/>
    </w:rPr>
  </w:style>
  <w:style w:type="character" w:customStyle="1" w:styleId="FootnoteTextChar">
    <w:name w:val="Footnote Text Char"/>
    <w:basedOn w:val="DefaultParagraphFont"/>
    <w:link w:val="FootnoteText"/>
    <w:uiPriority w:val="99"/>
    <w:semiHidden/>
    <w:rsid w:val="00727100"/>
    <w:rPr>
      <w:rFonts w:ascii="Calibri" w:eastAsia="Calibri" w:hAnsi="Calibri" w:cs="Arial"/>
      <w:sz w:val="20"/>
      <w:szCs w:val="20"/>
      <w:lang w:eastAsia="hr-HR"/>
    </w:rPr>
  </w:style>
  <w:style w:type="character" w:styleId="FootnoteReference">
    <w:name w:val="footnote reference"/>
    <w:uiPriority w:val="99"/>
    <w:semiHidden/>
    <w:unhideWhenUsed/>
    <w:rsid w:val="00727100"/>
    <w:rPr>
      <w:vertAlign w:val="superscript"/>
    </w:rPr>
  </w:style>
  <w:style w:type="character" w:styleId="CommentReference">
    <w:name w:val="annotation reference"/>
    <w:basedOn w:val="DefaultParagraphFont"/>
    <w:uiPriority w:val="99"/>
    <w:semiHidden/>
    <w:unhideWhenUsed/>
    <w:rsid w:val="00FA308D"/>
    <w:rPr>
      <w:sz w:val="16"/>
      <w:szCs w:val="16"/>
    </w:rPr>
  </w:style>
  <w:style w:type="paragraph" w:styleId="CommentText">
    <w:name w:val="annotation text"/>
    <w:basedOn w:val="Normal"/>
    <w:link w:val="CommentTextChar"/>
    <w:uiPriority w:val="99"/>
    <w:semiHidden/>
    <w:unhideWhenUsed/>
    <w:rsid w:val="00FA308D"/>
    <w:pPr>
      <w:spacing w:line="240" w:lineRule="auto"/>
    </w:pPr>
    <w:rPr>
      <w:sz w:val="20"/>
      <w:szCs w:val="20"/>
    </w:rPr>
  </w:style>
  <w:style w:type="character" w:customStyle="1" w:styleId="CommentTextChar">
    <w:name w:val="Comment Text Char"/>
    <w:basedOn w:val="DefaultParagraphFont"/>
    <w:link w:val="CommentText"/>
    <w:uiPriority w:val="99"/>
    <w:semiHidden/>
    <w:rsid w:val="00FA308D"/>
    <w:rPr>
      <w:sz w:val="20"/>
      <w:szCs w:val="20"/>
    </w:rPr>
  </w:style>
  <w:style w:type="paragraph" w:styleId="CommentSubject">
    <w:name w:val="annotation subject"/>
    <w:basedOn w:val="CommentText"/>
    <w:next w:val="CommentText"/>
    <w:link w:val="CommentSubjectChar"/>
    <w:uiPriority w:val="99"/>
    <w:semiHidden/>
    <w:unhideWhenUsed/>
    <w:rsid w:val="00FA308D"/>
    <w:rPr>
      <w:b/>
      <w:bCs/>
    </w:rPr>
  </w:style>
  <w:style w:type="character" w:customStyle="1" w:styleId="CommentSubjectChar">
    <w:name w:val="Comment Subject Char"/>
    <w:basedOn w:val="CommentTextChar"/>
    <w:link w:val="CommentSubject"/>
    <w:uiPriority w:val="99"/>
    <w:semiHidden/>
    <w:rsid w:val="00FA308D"/>
    <w:rPr>
      <w:b/>
      <w:bCs/>
      <w:sz w:val="20"/>
      <w:szCs w:val="20"/>
    </w:rPr>
  </w:style>
  <w:style w:type="character" w:styleId="Strong">
    <w:name w:val="Strong"/>
    <w:basedOn w:val="DefaultParagraphFont"/>
    <w:uiPriority w:val="22"/>
    <w:qFormat/>
    <w:rsid w:val="009F18FD"/>
    <w:rPr>
      <w:b/>
      <w:bCs/>
    </w:rPr>
  </w:style>
  <w:style w:type="character" w:customStyle="1" w:styleId="UnresolvedMention1">
    <w:name w:val="Unresolved Mention1"/>
    <w:basedOn w:val="DefaultParagraphFont"/>
    <w:uiPriority w:val="99"/>
    <w:semiHidden/>
    <w:unhideWhenUsed/>
    <w:rsid w:val="00C8015C"/>
    <w:rPr>
      <w:color w:val="808080"/>
      <w:shd w:val="clear" w:color="auto" w:fill="E6E6E6"/>
    </w:rPr>
  </w:style>
  <w:style w:type="paragraph" w:styleId="BodyText2">
    <w:name w:val="Body Text 2"/>
    <w:basedOn w:val="Normal"/>
    <w:link w:val="BodyText2Char"/>
    <w:rsid w:val="001321AF"/>
    <w:pPr>
      <w:spacing w:after="0" w:line="240" w:lineRule="auto"/>
      <w:jc w:val="center"/>
    </w:pPr>
    <w:rPr>
      <w:rFonts w:ascii="Arial" w:eastAsia="Times New Roman" w:hAnsi="Arial" w:cs="Times New Roman"/>
      <w:sz w:val="20"/>
      <w:szCs w:val="20"/>
    </w:rPr>
  </w:style>
  <w:style w:type="character" w:customStyle="1" w:styleId="BodyText2Char">
    <w:name w:val="Body Text 2 Char"/>
    <w:basedOn w:val="DefaultParagraphFont"/>
    <w:link w:val="BodyText2"/>
    <w:rsid w:val="001321AF"/>
    <w:rPr>
      <w:rFonts w:ascii="Arial" w:eastAsia="Times New Roman" w:hAnsi="Arial" w:cs="Times New Roman"/>
      <w:sz w:val="20"/>
      <w:szCs w:val="20"/>
    </w:rPr>
  </w:style>
  <w:style w:type="character" w:customStyle="1" w:styleId="Nerijeenospominjanje1">
    <w:name w:val="Neriješeno spominjanje1"/>
    <w:basedOn w:val="DefaultParagraphFont"/>
    <w:uiPriority w:val="99"/>
    <w:semiHidden/>
    <w:unhideWhenUsed/>
    <w:rsid w:val="001F2C0D"/>
    <w:rPr>
      <w:color w:val="605E5C"/>
      <w:shd w:val="clear" w:color="auto" w:fill="E1DFDD"/>
    </w:rPr>
  </w:style>
  <w:style w:type="paragraph" w:customStyle="1" w:styleId="Odlomakpopisa1">
    <w:name w:val="Odlomak popisa1"/>
    <w:basedOn w:val="Normal"/>
    <w:rsid w:val="00AC5739"/>
    <w:pPr>
      <w:suppressAutoHyphens/>
      <w:spacing w:after="0" w:line="240" w:lineRule="auto"/>
      <w:ind w:left="720"/>
    </w:pPr>
    <w:rPr>
      <w:rFonts w:ascii="Calibri" w:eastAsia="SimSun" w:hAnsi="Calibri" w:cs="Times New Roman"/>
      <w:lang w:eastAsia="ar-SA"/>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99"/>
    <w:rsid w:val="00BC33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61516">
      <w:bodyDiv w:val="1"/>
      <w:marLeft w:val="0"/>
      <w:marRight w:val="0"/>
      <w:marTop w:val="0"/>
      <w:marBottom w:val="0"/>
      <w:divBdr>
        <w:top w:val="none" w:sz="0" w:space="0" w:color="auto"/>
        <w:left w:val="none" w:sz="0" w:space="0" w:color="auto"/>
        <w:bottom w:val="none" w:sz="0" w:space="0" w:color="auto"/>
        <w:right w:val="none" w:sz="0" w:space="0" w:color="auto"/>
      </w:divBdr>
    </w:div>
    <w:div w:id="248315946">
      <w:bodyDiv w:val="1"/>
      <w:marLeft w:val="0"/>
      <w:marRight w:val="0"/>
      <w:marTop w:val="0"/>
      <w:marBottom w:val="0"/>
      <w:divBdr>
        <w:top w:val="none" w:sz="0" w:space="0" w:color="auto"/>
        <w:left w:val="none" w:sz="0" w:space="0" w:color="auto"/>
        <w:bottom w:val="none" w:sz="0" w:space="0" w:color="auto"/>
        <w:right w:val="none" w:sz="0" w:space="0" w:color="auto"/>
      </w:divBdr>
    </w:div>
    <w:div w:id="323551698">
      <w:bodyDiv w:val="1"/>
      <w:marLeft w:val="0"/>
      <w:marRight w:val="0"/>
      <w:marTop w:val="0"/>
      <w:marBottom w:val="0"/>
      <w:divBdr>
        <w:top w:val="none" w:sz="0" w:space="0" w:color="auto"/>
        <w:left w:val="none" w:sz="0" w:space="0" w:color="auto"/>
        <w:bottom w:val="none" w:sz="0" w:space="0" w:color="auto"/>
        <w:right w:val="none" w:sz="0" w:space="0" w:color="auto"/>
      </w:divBdr>
    </w:div>
    <w:div w:id="342515484">
      <w:bodyDiv w:val="1"/>
      <w:marLeft w:val="0"/>
      <w:marRight w:val="0"/>
      <w:marTop w:val="0"/>
      <w:marBottom w:val="0"/>
      <w:divBdr>
        <w:top w:val="none" w:sz="0" w:space="0" w:color="auto"/>
        <w:left w:val="none" w:sz="0" w:space="0" w:color="auto"/>
        <w:bottom w:val="none" w:sz="0" w:space="0" w:color="auto"/>
        <w:right w:val="none" w:sz="0" w:space="0" w:color="auto"/>
      </w:divBdr>
    </w:div>
    <w:div w:id="467548874">
      <w:bodyDiv w:val="1"/>
      <w:marLeft w:val="0"/>
      <w:marRight w:val="0"/>
      <w:marTop w:val="0"/>
      <w:marBottom w:val="0"/>
      <w:divBdr>
        <w:top w:val="none" w:sz="0" w:space="0" w:color="auto"/>
        <w:left w:val="none" w:sz="0" w:space="0" w:color="auto"/>
        <w:bottom w:val="none" w:sz="0" w:space="0" w:color="auto"/>
        <w:right w:val="none" w:sz="0" w:space="0" w:color="auto"/>
      </w:divBdr>
    </w:div>
    <w:div w:id="497312111">
      <w:bodyDiv w:val="1"/>
      <w:marLeft w:val="0"/>
      <w:marRight w:val="0"/>
      <w:marTop w:val="0"/>
      <w:marBottom w:val="0"/>
      <w:divBdr>
        <w:top w:val="none" w:sz="0" w:space="0" w:color="auto"/>
        <w:left w:val="none" w:sz="0" w:space="0" w:color="auto"/>
        <w:bottom w:val="none" w:sz="0" w:space="0" w:color="auto"/>
        <w:right w:val="none" w:sz="0" w:space="0" w:color="auto"/>
      </w:divBdr>
    </w:div>
    <w:div w:id="525171880">
      <w:bodyDiv w:val="1"/>
      <w:marLeft w:val="0"/>
      <w:marRight w:val="0"/>
      <w:marTop w:val="0"/>
      <w:marBottom w:val="0"/>
      <w:divBdr>
        <w:top w:val="none" w:sz="0" w:space="0" w:color="auto"/>
        <w:left w:val="none" w:sz="0" w:space="0" w:color="auto"/>
        <w:bottom w:val="none" w:sz="0" w:space="0" w:color="auto"/>
        <w:right w:val="none" w:sz="0" w:space="0" w:color="auto"/>
      </w:divBdr>
    </w:div>
    <w:div w:id="537356639">
      <w:bodyDiv w:val="1"/>
      <w:marLeft w:val="0"/>
      <w:marRight w:val="0"/>
      <w:marTop w:val="0"/>
      <w:marBottom w:val="0"/>
      <w:divBdr>
        <w:top w:val="none" w:sz="0" w:space="0" w:color="auto"/>
        <w:left w:val="none" w:sz="0" w:space="0" w:color="auto"/>
        <w:bottom w:val="none" w:sz="0" w:space="0" w:color="auto"/>
        <w:right w:val="none" w:sz="0" w:space="0" w:color="auto"/>
      </w:divBdr>
    </w:div>
    <w:div w:id="635573409">
      <w:bodyDiv w:val="1"/>
      <w:marLeft w:val="0"/>
      <w:marRight w:val="0"/>
      <w:marTop w:val="0"/>
      <w:marBottom w:val="0"/>
      <w:divBdr>
        <w:top w:val="none" w:sz="0" w:space="0" w:color="auto"/>
        <w:left w:val="none" w:sz="0" w:space="0" w:color="auto"/>
        <w:bottom w:val="none" w:sz="0" w:space="0" w:color="auto"/>
        <w:right w:val="none" w:sz="0" w:space="0" w:color="auto"/>
      </w:divBdr>
    </w:div>
    <w:div w:id="705329005">
      <w:bodyDiv w:val="1"/>
      <w:marLeft w:val="0"/>
      <w:marRight w:val="0"/>
      <w:marTop w:val="0"/>
      <w:marBottom w:val="0"/>
      <w:divBdr>
        <w:top w:val="none" w:sz="0" w:space="0" w:color="auto"/>
        <w:left w:val="none" w:sz="0" w:space="0" w:color="auto"/>
        <w:bottom w:val="none" w:sz="0" w:space="0" w:color="auto"/>
        <w:right w:val="none" w:sz="0" w:space="0" w:color="auto"/>
      </w:divBdr>
    </w:div>
    <w:div w:id="722558055">
      <w:bodyDiv w:val="1"/>
      <w:marLeft w:val="0"/>
      <w:marRight w:val="0"/>
      <w:marTop w:val="0"/>
      <w:marBottom w:val="0"/>
      <w:divBdr>
        <w:top w:val="none" w:sz="0" w:space="0" w:color="auto"/>
        <w:left w:val="none" w:sz="0" w:space="0" w:color="auto"/>
        <w:bottom w:val="none" w:sz="0" w:space="0" w:color="auto"/>
        <w:right w:val="none" w:sz="0" w:space="0" w:color="auto"/>
      </w:divBdr>
    </w:div>
    <w:div w:id="976372811">
      <w:bodyDiv w:val="1"/>
      <w:marLeft w:val="0"/>
      <w:marRight w:val="0"/>
      <w:marTop w:val="0"/>
      <w:marBottom w:val="0"/>
      <w:divBdr>
        <w:top w:val="none" w:sz="0" w:space="0" w:color="auto"/>
        <w:left w:val="none" w:sz="0" w:space="0" w:color="auto"/>
        <w:bottom w:val="none" w:sz="0" w:space="0" w:color="auto"/>
        <w:right w:val="none" w:sz="0" w:space="0" w:color="auto"/>
      </w:divBdr>
    </w:div>
    <w:div w:id="1020204128">
      <w:bodyDiv w:val="1"/>
      <w:marLeft w:val="0"/>
      <w:marRight w:val="0"/>
      <w:marTop w:val="0"/>
      <w:marBottom w:val="0"/>
      <w:divBdr>
        <w:top w:val="none" w:sz="0" w:space="0" w:color="auto"/>
        <w:left w:val="none" w:sz="0" w:space="0" w:color="auto"/>
        <w:bottom w:val="none" w:sz="0" w:space="0" w:color="auto"/>
        <w:right w:val="none" w:sz="0" w:space="0" w:color="auto"/>
      </w:divBdr>
    </w:div>
    <w:div w:id="1031538163">
      <w:bodyDiv w:val="1"/>
      <w:marLeft w:val="0"/>
      <w:marRight w:val="0"/>
      <w:marTop w:val="0"/>
      <w:marBottom w:val="0"/>
      <w:divBdr>
        <w:top w:val="none" w:sz="0" w:space="0" w:color="auto"/>
        <w:left w:val="none" w:sz="0" w:space="0" w:color="auto"/>
        <w:bottom w:val="none" w:sz="0" w:space="0" w:color="auto"/>
        <w:right w:val="none" w:sz="0" w:space="0" w:color="auto"/>
      </w:divBdr>
    </w:div>
    <w:div w:id="1049647469">
      <w:bodyDiv w:val="1"/>
      <w:marLeft w:val="0"/>
      <w:marRight w:val="0"/>
      <w:marTop w:val="0"/>
      <w:marBottom w:val="0"/>
      <w:divBdr>
        <w:top w:val="none" w:sz="0" w:space="0" w:color="auto"/>
        <w:left w:val="none" w:sz="0" w:space="0" w:color="auto"/>
        <w:bottom w:val="none" w:sz="0" w:space="0" w:color="auto"/>
        <w:right w:val="none" w:sz="0" w:space="0" w:color="auto"/>
      </w:divBdr>
    </w:div>
    <w:div w:id="1239251379">
      <w:bodyDiv w:val="1"/>
      <w:marLeft w:val="0"/>
      <w:marRight w:val="0"/>
      <w:marTop w:val="0"/>
      <w:marBottom w:val="0"/>
      <w:divBdr>
        <w:top w:val="none" w:sz="0" w:space="0" w:color="auto"/>
        <w:left w:val="none" w:sz="0" w:space="0" w:color="auto"/>
        <w:bottom w:val="none" w:sz="0" w:space="0" w:color="auto"/>
        <w:right w:val="none" w:sz="0" w:space="0" w:color="auto"/>
      </w:divBdr>
    </w:div>
    <w:div w:id="1438793695">
      <w:bodyDiv w:val="1"/>
      <w:marLeft w:val="0"/>
      <w:marRight w:val="0"/>
      <w:marTop w:val="0"/>
      <w:marBottom w:val="0"/>
      <w:divBdr>
        <w:top w:val="none" w:sz="0" w:space="0" w:color="auto"/>
        <w:left w:val="none" w:sz="0" w:space="0" w:color="auto"/>
        <w:bottom w:val="none" w:sz="0" w:space="0" w:color="auto"/>
        <w:right w:val="none" w:sz="0" w:space="0" w:color="auto"/>
      </w:divBdr>
    </w:div>
    <w:div w:id="1648633806">
      <w:bodyDiv w:val="1"/>
      <w:marLeft w:val="0"/>
      <w:marRight w:val="0"/>
      <w:marTop w:val="0"/>
      <w:marBottom w:val="0"/>
      <w:divBdr>
        <w:top w:val="none" w:sz="0" w:space="0" w:color="auto"/>
        <w:left w:val="none" w:sz="0" w:space="0" w:color="auto"/>
        <w:bottom w:val="none" w:sz="0" w:space="0" w:color="auto"/>
        <w:right w:val="none" w:sz="0" w:space="0" w:color="auto"/>
      </w:divBdr>
    </w:div>
    <w:div w:id="1851797889">
      <w:bodyDiv w:val="1"/>
      <w:marLeft w:val="0"/>
      <w:marRight w:val="0"/>
      <w:marTop w:val="0"/>
      <w:marBottom w:val="0"/>
      <w:divBdr>
        <w:top w:val="none" w:sz="0" w:space="0" w:color="auto"/>
        <w:left w:val="none" w:sz="0" w:space="0" w:color="auto"/>
        <w:bottom w:val="none" w:sz="0" w:space="0" w:color="auto"/>
        <w:right w:val="none" w:sz="0" w:space="0" w:color="auto"/>
      </w:divBdr>
    </w:div>
    <w:div w:id="1875120010">
      <w:bodyDiv w:val="1"/>
      <w:marLeft w:val="0"/>
      <w:marRight w:val="0"/>
      <w:marTop w:val="0"/>
      <w:marBottom w:val="0"/>
      <w:divBdr>
        <w:top w:val="none" w:sz="0" w:space="0" w:color="auto"/>
        <w:left w:val="none" w:sz="0" w:space="0" w:color="auto"/>
        <w:bottom w:val="none" w:sz="0" w:space="0" w:color="auto"/>
        <w:right w:val="none" w:sz="0" w:space="0" w:color="auto"/>
      </w:divBdr>
    </w:div>
    <w:div w:id="1892500737">
      <w:bodyDiv w:val="1"/>
      <w:marLeft w:val="0"/>
      <w:marRight w:val="0"/>
      <w:marTop w:val="0"/>
      <w:marBottom w:val="0"/>
      <w:divBdr>
        <w:top w:val="none" w:sz="0" w:space="0" w:color="auto"/>
        <w:left w:val="none" w:sz="0" w:space="0" w:color="auto"/>
        <w:bottom w:val="none" w:sz="0" w:space="0" w:color="auto"/>
        <w:right w:val="none" w:sz="0" w:space="0" w:color="auto"/>
      </w:divBdr>
    </w:div>
    <w:div w:id="2067953170">
      <w:bodyDiv w:val="1"/>
      <w:marLeft w:val="0"/>
      <w:marRight w:val="0"/>
      <w:marTop w:val="0"/>
      <w:marBottom w:val="0"/>
      <w:divBdr>
        <w:top w:val="none" w:sz="0" w:space="0" w:color="auto"/>
        <w:left w:val="none" w:sz="0" w:space="0" w:color="auto"/>
        <w:bottom w:val="none" w:sz="0" w:space="0" w:color="auto"/>
        <w:right w:val="none" w:sz="0" w:space="0" w:color="auto"/>
      </w:divBdr>
    </w:div>
    <w:div w:id="2073501142">
      <w:bodyDiv w:val="1"/>
      <w:marLeft w:val="0"/>
      <w:marRight w:val="0"/>
      <w:marTop w:val="0"/>
      <w:marBottom w:val="0"/>
      <w:divBdr>
        <w:top w:val="none" w:sz="0" w:space="0" w:color="auto"/>
        <w:left w:val="none" w:sz="0" w:space="0" w:color="auto"/>
        <w:bottom w:val="none" w:sz="0" w:space="0" w:color="auto"/>
        <w:right w:val="none" w:sz="0" w:space="0" w:color="auto"/>
      </w:divBdr>
    </w:div>
    <w:div w:id="2089644591">
      <w:bodyDiv w:val="1"/>
      <w:marLeft w:val="0"/>
      <w:marRight w:val="0"/>
      <w:marTop w:val="0"/>
      <w:marBottom w:val="0"/>
      <w:divBdr>
        <w:top w:val="none" w:sz="0" w:space="0" w:color="auto"/>
        <w:left w:val="none" w:sz="0" w:space="0" w:color="auto"/>
        <w:bottom w:val="none" w:sz="0" w:space="0" w:color="auto"/>
        <w:right w:val="none" w:sz="0" w:space="0" w:color="auto"/>
      </w:divBdr>
    </w:div>
    <w:div w:id="2098669943">
      <w:bodyDiv w:val="1"/>
      <w:marLeft w:val="0"/>
      <w:marRight w:val="0"/>
      <w:marTop w:val="0"/>
      <w:marBottom w:val="0"/>
      <w:divBdr>
        <w:top w:val="none" w:sz="0" w:space="0" w:color="auto"/>
        <w:left w:val="none" w:sz="0" w:space="0" w:color="auto"/>
        <w:bottom w:val="none" w:sz="0" w:space="0" w:color="auto"/>
        <w:right w:val="none" w:sz="0" w:space="0" w:color="auto"/>
      </w:divBdr>
    </w:div>
    <w:div w:id="213111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6E4E4-1CFD-49CC-A6A1-72D681B6D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1601</Words>
  <Characters>9127</Characters>
  <Application>Microsoft Office Word</Application>
  <DocSecurity>0</DocSecurity>
  <Lines>76</Lines>
  <Paragraphs>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dc:creator>
  <cp:lastModifiedBy>Tomislav Hercigonja</cp:lastModifiedBy>
  <cp:revision>6</cp:revision>
  <cp:lastPrinted>2021-12-06T15:14:00Z</cp:lastPrinted>
  <dcterms:created xsi:type="dcterms:W3CDTF">2022-06-13T06:53:00Z</dcterms:created>
  <dcterms:modified xsi:type="dcterms:W3CDTF">2022-06-28T06:26:00Z</dcterms:modified>
</cp:coreProperties>
</file>