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9D94D" w14:textId="4E7BD91A" w:rsidR="00D67F70" w:rsidRPr="00EA50F9" w:rsidRDefault="00D67F70" w:rsidP="00D67F70">
      <w:pPr>
        <w:jc w:val="center"/>
        <w:rPr>
          <w:b/>
        </w:rPr>
      </w:pPr>
      <w:bookmarkStart w:id="0" w:name="_Toc445465861"/>
      <w:r w:rsidRPr="00EA50F9">
        <w:rPr>
          <w:b/>
          <w:bCs/>
          <w:iCs/>
        </w:rPr>
        <w:t>P</w:t>
      </w:r>
      <w:r w:rsidR="009515F9">
        <w:rPr>
          <w:b/>
          <w:bCs/>
          <w:iCs/>
        </w:rPr>
        <w:t xml:space="preserve">rilog </w:t>
      </w:r>
      <w:r w:rsidR="00933ED2">
        <w:rPr>
          <w:b/>
          <w:bCs/>
          <w:iCs/>
        </w:rPr>
        <w:t>4</w:t>
      </w:r>
      <w:r w:rsidRPr="00EA50F9">
        <w:rPr>
          <w:b/>
          <w:bCs/>
          <w:iCs/>
        </w:rPr>
        <w:t xml:space="preserve"> </w:t>
      </w:r>
      <w:r w:rsidR="00A502E8" w:rsidRPr="00EA50F9">
        <w:rPr>
          <w:b/>
          <w:bCs/>
          <w:iCs/>
        </w:rPr>
        <w:t>–</w:t>
      </w:r>
      <w:r w:rsidRPr="00EA50F9">
        <w:rPr>
          <w:b/>
          <w:bCs/>
          <w:iCs/>
        </w:rPr>
        <w:t xml:space="preserve"> </w:t>
      </w:r>
      <w:bookmarkEnd w:id="0"/>
      <w:r w:rsidR="00353494">
        <w:rPr>
          <w:b/>
          <w:bCs/>
          <w:iCs/>
        </w:rPr>
        <w:t>Specifikacija aktivnosti</w:t>
      </w:r>
    </w:p>
    <w:p w14:paraId="1B525450" w14:textId="77777777" w:rsidR="00933ED2" w:rsidRPr="00EE25B5" w:rsidRDefault="009676E5" w:rsidP="00933ED2">
      <w:pPr>
        <w:tabs>
          <w:tab w:val="left" w:pos="567"/>
        </w:tabs>
        <w:jc w:val="center"/>
        <w:rPr>
          <w:bCs/>
          <w:lang w:bidi="hr-HR"/>
        </w:rPr>
      </w:pPr>
      <w:r w:rsidRPr="00EA50F9">
        <w:rPr>
          <w:bCs/>
          <w:lang w:bidi="hr-HR"/>
        </w:rPr>
        <w:t xml:space="preserve">Broj </w:t>
      </w:r>
      <w:r w:rsidRPr="00EA50F9">
        <w:t xml:space="preserve">projekta: </w:t>
      </w:r>
      <w:r w:rsidR="00933ED2" w:rsidRPr="00EE25B5">
        <w:rPr>
          <w:b/>
        </w:rPr>
        <w:t>KK.03.2.</w:t>
      </w:r>
      <w:r w:rsidR="00933ED2">
        <w:rPr>
          <w:b/>
        </w:rPr>
        <w:t>2.06.0084</w:t>
      </w:r>
    </w:p>
    <w:p w14:paraId="407945C6" w14:textId="45635BEB" w:rsidR="00933ED2" w:rsidRDefault="00933ED2" w:rsidP="00933ED2">
      <w:pPr>
        <w:tabs>
          <w:tab w:val="left" w:pos="567"/>
        </w:tabs>
        <w:jc w:val="both"/>
        <w:rPr>
          <w:bCs/>
          <w:lang w:bidi="hr-HR"/>
        </w:rPr>
      </w:pPr>
      <w:r w:rsidRPr="00EE25B5">
        <w:rPr>
          <w:bCs/>
          <w:lang w:bidi="hr-HR"/>
        </w:rPr>
        <w:t xml:space="preserve">Naziv nabave: </w:t>
      </w:r>
      <w:r w:rsidR="0070065B" w:rsidRPr="0070065B">
        <w:rPr>
          <w:bCs/>
          <w:lang w:bidi="hr-HR"/>
        </w:rPr>
        <w:t>Nabava usluge istraživanja tržišta</w:t>
      </w:r>
      <w:r w:rsidR="0070065B">
        <w:rPr>
          <w:bCs/>
          <w:lang w:bidi="hr-HR"/>
        </w:rPr>
        <w:t xml:space="preserve"> i marketinških aktivnosti</w:t>
      </w:r>
      <w:r w:rsidR="0070065B" w:rsidRPr="0070065B">
        <w:rPr>
          <w:bCs/>
          <w:lang w:bidi="hr-HR"/>
        </w:rPr>
        <w:t xml:space="preserve"> u svrhu komercijalizacije novih proizvoda </w:t>
      </w:r>
      <w:r>
        <w:rPr>
          <w:bCs/>
          <w:lang w:bidi="hr-HR"/>
        </w:rPr>
        <w:t xml:space="preserve">za društvo </w:t>
      </w:r>
      <w:r w:rsidRPr="00134FE2">
        <w:rPr>
          <w:bCs/>
          <w:lang w:bidi="hr-HR"/>
        </w:rPr>
        <w:t>Ancona Grupa d.o.o. u sklopu projekta „NUNC - inovativni namještaj za globalno tržište”</w:t>
      </w:r>
    </w:p>
    <w:p w14:paraId="07768610" w14:textId="77777777" w:rsidR="00857A3A" w:rsidRPr="00EA50F9" w:rsidRDefault="00857A3A" w:rsidP="00933ED2">
      <w:pPr>
        <w:tabs>
          <w:tab w:val="left" w:pos="567"/>
        </w:tabs>
        <w:jc w:val="center"/>
        <w:rPr>
          <w:bCs/>
        </w:rPr>
      </w:pPr>
    </w:p>
    <w:p w14:paraId="6901D213" w14:textId="77777777" w:rsidR="0064076A" w:rsidRPr="00EA50F9" w:rsidRDefault="0064076A" w:rsidP="0064076A">
      <w:pPr>
        <w:jc w:val="center"/>
        <w:rPr>
          <w:rFonts w:cs="Tahoma"/>
          <w:sz w:val="32"/>
          <w:szCs w:val="32"/>
        </w:rPr>
      </w:pPr>
    </w:p>
    <w:p w14:paraId="05E520F0" w14:textId="77777777" w:rsidR="0064076A" w:rsidRPr="00EA50F9" w:rsidRDefault="0064076A" w:rsidP="0064076A">
      <w:pPr>
        <w:jc w:val="center"/>
        <w:rPr>
          <w:rFonts w:cs="Tahoma"/>
          <w:sz w:val="32"/>
          <w:szCs w:val="32"/>
        </w:rPr>
      </w:pPr>
    </w:p>
    <w:p w14:paraId="422D383B" w14:textId="77777777" w:rsidR="0064076A" w:rsidRPr="00EA50F9" w:rsidRDefault="0064076A" w:rsidP="0064076A">
      <w:pPr>
        <w:jc w:val="center"/>
        <w:rPr>
          <w:rFonts w:cs="Tahoma"/>
          <w:sz w:val="32"/>
          <w:szCs w:val="32"/>
        </w:rPr>
      </w:pPr>
    </w:p>
    <w:p w14:paraId="5BD30D3E" w14:textId="77777777" w:rsidR="0064076A" w:rsidRPr="00EA50F9" w:rsidRDefault="0064076A" w:rsidP="0064076A">
      <w:pPr>
        <w:jc w:val="center"/>
        <w:rPr>
          <w:rFonts w:cs="Tahoma"/>
          <w:sz w:val="32"/>
          <w:szCs w:val="32"/>
        </w:rPr>
      </w:pPr>
    </w:p>
    <w:p w14:paraId="4AAFED3F" w14:textId="77777777" w:rsidR="0064076A" w:rsidRPr="00EA50F9" w:rsidRDefault="0064076A" w:rsidP="0064076A">
      <w:pPr>
        <w:jc w:val="center"/>
        <w:rPr>
          <w:rFonts w:cs="Tahoma"/>
          <w:sz w:val="32"/>
          <w:szCs w:val="32"/>
        </w:rPr>
      </w:pPr>
    </w:p>
    <w:p w14:paraId="5A2D6F0A" w14:textId="5CE6AFF5" w:rsidR="0064076A" w:rsidRPr="00EA50F9" w:rsidRDefault="00933ED2" w:rsidP="0064076A">
      <w:pPr>
        <w:jc w:val="center"/>
        <w:rPr>
          <w:rFonts w:cs="Tahoma"/>
        </w:rPr>
      </w:pPr>
      <w:r>
        <w:rPr>
          <w:rFonts w:cs="Tahoma"/>
          <w:sz w:val="32"/>
          <w:szCs w:val="32"/>
        </w:rPr>
        <w:t xml:space="preserve">Opis posla i </w:t>
      </w:r>
      <w:r w:rsidR="0070065B">
        <w:rPr>
          <w:rFonts w:cs="Tahoma"/>
          <w:sz w:val="32"/>
          <w:szCs w:val="32"/>
        </w:rPr>
        <w:t>specifikacija aktivnosti</w:t>
      </w:r>
    </w:p>
    <w:p w14:paraId="1C09B4B7" w14:textId="77777777" w:rsidR="0064076A" w:rsidRPr="00EA50F9" w:rsidRDefault="0064076A" w:rsidP="0064076A">
      <w:pPr>
        <w:rPr>
          <w:rFonts w:cs="Tahoma"/>
        </w:rPr>
      </w:pPr>
    </w:p>
    <w:p w14:paraId="3B66A167" w14:textId="77777777" w:rsidR="0064076A" w:rsidRPr="00EA50F9" w:rsidRDefault="0064076A" w:rsidP="0064076A">
      <w:pPr>
        <w:rPr>
          <w:rFonts w:cs="Tahoma"/>
        </w:rPr>
      </w:pPr>
    </w:p>
    <w:p w14:paraId="0237A0B1" w14:textId="4643C1FF" w:rsidR="00892A95" w:rsidRDefault="00892A95" w:rsidP="00892A95">
      <w:pPr>
        <w:jc w:val="both"/>
        <w:rPr>
          <w:rFonts w:cs="Tahoma"/>
        </w:rPr>
      </w:pPr>
    </w:p>
    <w:p w14:paraId="30762F6D" w14:textId="77777777" w:rsidR="00576B4E" w:rsidRDefault="00576B4E" w:rsidP="00892A95">
      <w:pPr>
        <w:jc w:val="both"/>
        <w:rPr>
          <w:rFonts w:cs="Tahoma"/>
        </w:rPr>
      </w:pPr>
    </w:p>
    <w:p w14:paraId="09633D30" w14:textId="4371DCFD" w:rsidR="00892A95" w:rsidRPr="004D763B" w:rsidRDefault="00892A95" w:rsidP="00892A95">
      <w:pPr>
        <w:jc w:val="both"/>
        <w:rPr>
          <w:rFonts w:cs="Tahoma"/>
        </w:rPr>
      </w:pPr>
      <w:r w:rsidRPr="004D763B">
        <w:rPr>
          <w:rFonts w:cs="Tahoma"/>
        </w:rPr>
        <w:t xml:space="preserve">Zahtjevi definirani </w:t>
      </w:r>
      <w:r>
        <w:rPr>
          <w:rFonts w:cs="Tahoma"/>
        </w:rPr>
        <w:t>u ovom prilogu</w:t>
      </w:r>
      <w:r w:rsidRPr="004D763B">
        <w:rPr>
          <w:rFonts w:cs="Tahoma"/>
        </w:rPr>
        <w:t xml:space="preserve"> predstavljaju minimalne tehničke</w:t>
      </w:r>
      <w:r>
        <w:rPr>
          <w:rFonts w:cs="Tahoma"/>
        </w:rPr>
        <w:t>/funkcionalne</w:t>
      </w:r>
      <w:r w:rsidRPr="004D763B">
        <w:rPr>
          <w:rFonts w:cs="Tahoma"/>
        </w:rPr>
        <w:t xml:space="preserve"> zahtjeve koje ponuđena roba/usluge moraju zadovoljavati te se iste ne smiju mijenjati od strane ponuditelja. </w:t>
      </w:r>
    </w:p>
    <w:p w14:paraId="3F2F16AE" w14:textId="31924096" w:rsidR="00892A95" w:rsidRPr="004D763B" w:rsidRDefault="00892A95" w:rsidP="00892A95">
      <w:pPr>
        <w:jc w:val="both"/>
        <w:rPr>
          <w:rFonts w:cs="Tahoma"/>
        </w:rPr>
      </w:pPr>
      <w:r w:rsidRPr="004D763B">
        <w:rPr>
          <w:rFonts w:cs="Tahoma"/>
        </w:rPr>
        <w:t>Ponuditelj obavezno popunjava stupac «Ponuđeno</w:t>
      </w:r>
      <w:r>
        <w:rPr>
          <w:rFonts w:cs="Tahoma"/>
        </w:rPr>
        <w:t xml:space="preserve"> (DA/NE)</w:t>
      </w:r>
      <w:r w:rsidRPr="004D763B">
        <w:rPr>
          <w:rFonts w:cs="Tahoma"/>
        </w:rPr>
        <w:t>» definirajući funkcionalnosti ponuđene robe/usluga (napomena: ponuditelj popunjava specifikacije upisujući</w:t>
      </w:r>
      <w:r>
        <w:rPr>
          <w:rFonts w:cs="Tahoma"/>
        </w:rPr>
        <w:t xml:space="preserve"> </w:t>
      </w:r>
      <w:r w:rsidRPr="004D763B">
        <w:rPr>
          <w:rFonts w:cs="Tahoma"/>
        </w:rPr>
        <w:t>odgov</w:t>
      </w:r>
      <w:r>
        <w:rPr>
          <w:rFonts w:cs="Tahoma"/>
        </w:rPr>
        <w:t>or</w:t>
      </w:r>
      <w:r w:rsidRPr="004D763B">
        <w:rPr>
          <w:rFonts w:cs="Tahoma"/>
        </w:rPr>
        <w:t xml:space="preserve"> „DA ili NE“ ovisno zadovoljava li tražene uvjete ili ne te po potrebi upisuje i dodatno obrazloženje).</w:t>
      </w:r>
    </w:p>
    <w:p w14:paraId="0C85EC8D" w14:textId="6C1CEAF1" w:rsidR="00892A95" w:rsidRDefault="00892A95" w:rsidP="00892A95">
      <w:pPr>
        <w:jc w:val="both"/>
        <w:rPr>
          <w:rFonts w:cs="Tahoma"/>
        </w:rPr>
      </w:pPr>
      <w:r w:rsidRPr="004D763B">
        <w:rPr>
          <w:rFonts w:cs="Tahoma"/>
        </w:rPr>
        <w:t>Ponuditelj je obvezan zadovoljiti sve tražene tehničke zahtjeve/specifikacije</w:t>
      </w:r>
      <w:r w:rsidR="00BE06AB">
        <w:rPr>
          <w:rFonts w:cs="Tahoma"/>
        </w:rPr>
        <w:t>/funkcionalnosti</w:t>
      </w:r>
      <w:r w:rsidRPr="004D763B">
        <w:rPr>
          <w:rFonts w:cs="Tahoma"/>
        </w:rPr>
        <w:t xml:space="preserve"> određene u ovom dokumentu i u dokumentaciji za nadmetanje.</w:t>
      </w:r>
    </w:p>
    <w:p w14:paraId="56B57E01" w14:textId="7E1A3D86" w:rsidR="00892A95" w:rsidRDefault="00892A95" w:rsidP="00892A95">
      <w:pPr>
        <w:rPr>
          <w:rFonts w:cs="Tahoma"/>
        </w:rPr>
      </w:pPr>
      <w:r w:rsidRPr="00EA50F9">
        <w:rPr>
          <w:rFonts w:cs="Tahoma"/>
        </w:rPr>
        <w:t>Napominjemo kako za sve proizvođače, tipove proizvoda, standarde ili norme koji su navedeni u Pozivu ili prilozima ovog Poziva, primjenjuje se „ili jednakovrijedno“. Na sve takve i slične primjere primjenjuje se načelo jednakovrijednosti te su ponuditelji slobodni nuditi jednakovrijedna rješenja</w:t>
      </w:r>
      <w:r>
        <w:rPr>
          <w:rFonts w:cs="Tahoma"/>
        </w:rPr>
        <w:t xml:space="preserve"> </w:t>
      </w:r>
      <w:r w:rsidRPr="00D651BB">
        <w:rPr>
          <w:rFonts w:cs="Tahoma"/>
        </w:rPr>
        <w:t>za koje Naručitelj u slučaju potrebe može tražiti dokaz jednakovrijednosti.</w:t>
      </w:r>
    </w:p>
    <w:p w14:paraId="36768DEA" w14:textId="46B5F8E5" w:rsidR="00933ED2" w:rsidRPr="003C3351" w:rsidRDefault="00933ED2" w:rsidP="00933ED2">
      <w:pPr>
        <w:pStyle w:val="Naslov2"/>
        <w:jc w:val="center"/>
        <w:rPr>
          <w:rFonts w:asciiTheme="minorHAnsi" w:hAnsiTheme="minorHAnsi" w:cstheme="minorHAnsi"/>
          <w:sz w:val="24"/>
          <w:szCs w:val="24"/>
        </w:rPr>
      </w:pPr>
      <w:r w:rsidRPr="003C3351">
        <w:rPr>
          <w:rFonts w:asciiTheme="minorHAnsi" w:hAnsiTheme="minorHAnsi" w:cstheme="minorHAnsi"/>
          <w:sz w:val="24"/>
          <w:szCs w:val="24"/>
        </w:rPr>
        <w:lastRenderedPageBreak/>
        <w:t>OPIS POSLA</w:t>
      </w:r>
    </w:p>
    <w:p w14:paraId="7D2F2977" w14:textId="77777777" w:rsidR="00933ED2" w:rsidRPr="003C3351" w:rsidRDefault="00933ED2" w:rsidP="0064076A">
      <w:pPr>
        <w:pStyle w:val="Naslov2"/>
        <w:rPr>
          <w:rFonts w:asciiTheme="minorHAnsi" w:hAnsiTheme="minorHAnsi" w:cstheme="minorHAnsi"/>
          <w:sz w:val="22"/>
          <w:szCs w:val="22"/>
        </w:rPr>
      </w:pPr>
    </w:p>
    <w:p w14:paraId="1556A3CF" w14:textId="77777777" w:rsidR="00933ED2" w:rsidRPr="003C3351" w:rsidRDefault="00933ED2" w:rsidP="0064076A">
      <w:pPr>
        <w:pStyle w:val="Naslov2"/>
        <w:rPr>
          <w:rFonts w:asciiTheme="minorHAnsi" w:hAnsiTheme="minorHAnsi" w:cstheme="minorHAnsi"/>
          <w:sz w:val="22"/>
          <w:szCs w:val="22"/>
        </w:rPr>
      </w:pPr>
    </w:p>
    <w:p w14:paraId="052D43CE" w14:textId="0E7BFA19" w:rsidR="00205FB0" w:rsidRPr="00205FB0" w:rsidRDefault="00205FB0" w:rsidP="00205FB0">
      <w:pPr>
        <w:widowControl w:val="0"/>
        <w:autoSpaceDE w:val="0"/>
        <w:autoSpaceDN w:val="0"/>
        <w:spacing w:after="0" w:line="240" w:lineRule="auto"/>
        <w:ind w:right="-46"/>
        <w:jc w:val="both"/>
        <w:rPr>
          <w:rFonts w:cs="Tahoma"/>
        </w:rPr>
      </w:pPr>
      <w:r w:rsidRPr="00205FB0">
        <w:rPr>
          <w:rFonts w:cs="Tahoma"/>
        </w:rPr>
        <w:t xml:space="preserve">Predmet nadmetanja je </w:t>
      </w:r>
      <w:r w:rsidR="0070065B">
        <w:rPr>
          <w:rFonts w:cs="Tahoma"/>
        </w:rPr>
        <w:t>n</w:t>
      </w:r>
      <w:r w:rsidR="0070065B" w:rsidRPr="0070065B">
        <w:rPr>
          <w:rFonts w:cs="Tahoma"/>
        </w:rPr>
        <w:t>abava usluge istraživanja tržišta</w:t>
      </w:r>
      <w:r w:rsidR="0080081E">
        <w:rPr>
          <w:rFonts w:cs="Tahoma"/>
        </w:rPr>
        <w:t xml:space="preserve"> i marketinških aktivnosti</w:t>
      </w:r>
      <w:r w:rsidR="0070065B" w:rsidRPr="0070065B">
        <w:rPr>
          <w:rFonts w:cs="Tahoma"/>
        </w:rPr>
        <w:t xml:space="preserve"> u svrhu komercijalizacije novih proizvoda</w:t>
      </w:r>
      <w:r w:rsidRPr="00205FB0">
        <w:rPr>
          <w:rFonts w:cs="Tahoma"/>
        </w:rPr>
        <w:t xml:space="preserve">. </w:t>
      </w:r>
    </w:p>
    <w:p w14:paraId="348EE68A" w14:textId="77777777" w:rsidR="00205FB0" w:rsidRPr="00205FB0" w:rsidRDefault="00205FB0" w:rsidP="00205FB0">
      <w:pPr>
        <w:widowControl w:val="0"/>
        <w:autoSpaceDE w:val="0"/>
        <w:autoSpaceDN w:val="0"/>
        <w:spacing w:after="0" w:line="240" w:lineRule="auto"/>
        <w:ind w:right="-46"/>
        <w:jc w:val="both"/>
        <w:rPr>
          <w:rFonts w:cs="Tahoma"/>
        </w:rPr>
      </w:pPr>
    </w:p>
    <w:p w14:paraId="1C6ACA72" w14:textId="44CE1D2D" w:rsidR="0070065B" w:rsidRPr="0070065B" w:rsidRDefault="0070065B" w:rsidP="0070065B">
      <w:pPr>
        <w:pStyle w:val="Naslov2"/>
        <w:jc w:val="both"/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</w:pPr>
      <w:r w:rsidRPr="0070065B"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>U okviru predmetnoga projekta, kroz komercijalizaciju</w:t>
      </w:r>
      <w:r w:rsidR="00576B4E"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 xml:space="preserve"> triju</w:t>
      </w:r>
      <w:r w:rsidRPr="0070065B"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 xml:space="preserve"> proizvoda branda NUNC, za krajnji cilj postavljeni su pokazatelji koji ukazuju na povećanje prihoda, tržišnog udjela i zadovoljstva kupaca.</w:t>
      </w:r>
    </w:p>
    <w:p w14:paraId="32606911" w14:textId="77777777" w:rsidR="0070065B" w:rsidRDefault="0070065B" w:rsidP="0070065B">
      <w:pPr>
        <w:pStyle w:val="Naslov2"/>
        <w:jc w:val="both"/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</w:pPr>
    </w:p>
    <w:p w14:paraId="3D5843A7" w14:textId="45D1462C" w:rsidR="00205FB0" w:rsidRDefault="0070065B" w:rsidP="0070065B">
      <w:pPr>
        <w:pStyle w:val="Naslov2"/>
        <w:jc w:val="both"/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</w:pPr>
      <w:r w:rsidRPr="0070065B"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>Kako bi se osigurala njihova realizacija, potrebno je provesti niz aktivnosti za koje će tvrtka, uz postojeće interne, angažirati i vanjske stručnjake.</w:t>
      </w:r>
    </w:p>
    <w:p w14:paraId="087DDF87" w14:textId="5FF4F3D7" w:rsidR="0070065B" w:rsidRDefault="0070065B" w:rsidP="0070065B">
      <w:pPr>
        <w:pStyle w:val="Naslov2"/>
        <w:jc w:val="both"/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</w:pPr>
    </w:p>
    <w:p w14:paraId="533B68FA" w14:textId="69F268B9" w:rsidR="0070065B" w:rsidRDefault="0070065B" w:rsidP="0070065B">
      <w:pPr>
        <w:pStyle w:val="Naslov2"/>
        <w:jc w:val="both"/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 xml:space="preserve">Aktivnosti se sastoji od nekoliko faza počevši od </w:t>
      </w:r>
      <w:r w:rsidR="0080081E"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 xml:space="preserve">istraživanja tržišta i </w:t>
      </w:r>
      <w:r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>definiranja ciljne skupine potrošača gdje će se d</w:t>
      </w:r>
      <w:r w:rsidRPr="0070065B"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 xml:space="preserve">etaljnim i temeljitim pristupom </w:t>
      </w:r>
      <w:r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>maksimizirati</w:t>
      </w:r>
      <w:r w:rsidRPr="0070065B"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 xml:space="preserve"> vjerojatnost za usmjeravanje komunikacije prema odgovarajućoj ciljnoj skupini</w:t>
      </w:r>
      <w:r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 xml:space="preserve"> čime se osigurava</w:t>
      </w:r>
      <w:r w:rsidRPr="0070065B"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 xml:space="preserve"> adekvatn</w:t>
      </w:r>
      <w:r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>a potrošnja</w:t>
      </w:r>
      <w:r w:rsidRPr="0070065B"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 xml:space="preserve"> sredstava odnosno povećava</w:t>
      </w:r>
      <w:r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 xml:space="preserve"> se</w:t>
      </w:r>
      <w:r w:rsidRPr="0070065B"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 xml:space="preserve"> mogućnost povrata uloženih sredstava.</w:t>
      </w:r>
    </w:p>
    <w:p w14:paraId="1E0BC237" w14:textId="44267A11" w:rsidR="0070065B" w:rsidRDefault="0070065B" w:rsidP="0070065B">
      <w:pPr>
        <w:pStyle w:val="Naslov2"/>
        <w:jc w:val="both"/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</w:pPr>
    </w:p>
    <w:p w14:paraId="1325BFF6" w14:textId="46E7E519" w:rsidR="0070065B" w:rsidRDefault="0070065B" w:rsidP="0070065B">
      <w:pPr>
        <w:pStyle w:val="Naslov2"/>
        <w:jc w:val="both"/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>Druga faza je izrada marketinške strategije što će omogućit a</w:t>
      </w:r>
      <w:r w:rsidRPr="0070065B"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>dekva</w:t>
      </w:r>
      <w:r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>tnu pripremljenost poduzeća z</w:t>
      </w:r>
      <w:r w:rsidRPr="0070065B"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>a predstavljanje odabranih novih proizvoda na tržišt</w:t>
      </w:r>
      <w:r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>u</w:t>
      </w:r>
      <w:r w:rsidRPr="0070065B"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 xml:space="preserve"> i kontinuirano poboljšavanje njihove pozicije na tržištu</w:t>
      </w:r>
      <w:r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>.</w:t>
      </w:r>
    </w:p>
    <w:p w14:paraId="494CC2CD" w14:textId="20DA20B2" w:rsidR="0070065B" w:rsidRDefault="0070065B" w:rsidP="0070065B">
      <w:pPr>
        <w:pStyle w:val="Naslov2"/>
        <w:jc w:val="both"/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</w:pPr>
    </w:p>
    <w:p w14:paraId="6B25078E" w14:textId="02FFB182" w:rsidR="0070065B" w:rsidRDefault="0070065B" w:rsidP="0070065B">
      <w:pPr>
        <w:pStyle w:val="Naslov2"/>
        <w:jc w:val="both"/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 xml:space="preserve">Potom će se izraditi strategija prodaje čijim će se ispravnim postavljanjem osigurati učinkovitost i kontinuitet, </w:t>
      </w:r>
      <w:r w:rsidRPr="0070065B"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>odnosno</w:t>
      </w:r>
      <w:r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>,</w:t>
      </w:r>
      <w:r w:rsidRPr="0070065B"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 xml:space="preserve"> pridržavanje strategije koja će brand pratiti kroz duži vremenski period. Uz to, kreirat će se i kratkoročne, mjesečne planske aktivnosti, prilagođene sezonalnosti</w:t>
      </w:r>
      <w:r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 xml:space="preserve"> koje</w:t>
      </w:r>
      <w:r w:rsidRPr="0070065B"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 xml:space="preserve"> moraju u svakom trenutku biti usklađene s dugoročnom prodajnom strategijom</w:t>
      </w:r>
      <w:r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>.</w:t>
      </w:r>
    </w:p>
    <w:p w14:paraId="26498AB1" w14:textId="6E5A6032" w:rsidR="0070065B" w:rsidRDefault="0070065B" w:rsidP="0070065B">
      <w:pPr>
        <w:pStyle w:val="Naslov2"/>
        <w:jc w:val="both"/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</w:pPr>
    </w:p>
    <w:p w14:paraId="1C296257" w14:textId="3B372337" w:rsidR="0070065B" w:rsidRDefault="0070065B" w:rsidP="0070065B">
      <w:pPr>
        <w:pStyle w:val="Naslov2"/>
        <w:jc w:val="both"/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</w:pPr>
      <w:r>
        <w:rPr>
          <w:rFonts w:asciiTheme="minorHAnsi" w:eastAsiaTheme="minorHAnsi" w:hAnsiTheme="minorHAnsi" w:cs="Tahoma"/>
          <w:b w:val="0"/>
          <w:kern w:val="0"/>
          <w:sz w:val="22"/>
          <w:szCs w:val="22"/>
          <w:lang w:eastAsia="en-US"/>
        </w:rPr>
        <w:t>Uz to će se provesti oglašavanje i zakup medija kako bi se proizvod prezentirao ciljnoj skupini te analiza i  izvještavanje kako bi se donijelo zaključke i procjene za buduće poslovanje.</w:t>
      </w:r>
    </w:p>
    <w:p w14:paraId="3FD93EB6" w14:textId="77777777" w:rsidR="0070065B" w:rsidRPr="00205FB0" w:rsidRDefault="0070065B" w:rsidP="0070065B">
      <w:pPr>
        <w:pStyle w:val="Naslov2"/>
        <w:jc w:val="both"/>
        <w:rPr>
          <w:rFonts w:asciiTheme="minorHAnsi" w:hAnsiTheme="minorHAnsi" w:cstheme="minorHAnsi"/>
          <w:b w:val="0"/>
          <w:sz w:val="24"/>
          <w:szCs w:val="24"/>
        </w:rPr>
      </w:pPr>
    </w:p>
    <w:p w14:paraId="2B6DA66D" w14:textId="02DC6DC3" w:rsidR="00933ED2" w:rsidRPr="00211929" w:rsidRDefault="00933ED2" w:rsidP="00211929">
      <w:pPr>
        <w:widowControl w:val="0"/>
        <w:autoSpaceDE w:val="0"/>
        <w:autoSpaceDN w:val="0"/>
        <w:spacing w:after="0" w:line="240" w:lineRule="auto"/>
        <w:ind w:right="-46"/>
        <w:jc w:val="both"/>
        <w:rPr>
          <w:rFonts w:cs="Tahoma"/>
        </w:rPr>
      </w:pPr>
      <w:r w:rsidRPr="00211929">
        <w:rPr>
          <w:rFonts w:cs="Tahoma"/>
        </w:rPr>
        <w:t xml:space="preserve">U nastavku je dan pregled </w:t>
      </w:r>
      <w:r w:rsidR="0070065B">
        <w:rPr>
          <w:rFonts w:cs="Tahoma"/>
        </w:rPr>
        <w:t>aktivnosti</w:t>
      </w:r>
      <w:r w:rsidRPr="00211929">
        <w:rPr>
          <w:rFonts w:cs="Tahoma"/>
        </w:rPr>
        <w:t xml:space="preserve"> koje je potrebno zadovoljiti kako bi opisani predmet nabave bio izvršen na odgovarajući način.</w:t>
      </w:r>
    </w:p>
    <w:p w14:paraId="28967F29" w14:textId="77777777" w:rsidR="00933ED2" w:rsidRPr="003C3351" w:rsidRDefault="00933ED2" w:rsidP="0064076A">
      <w:pPr>
        <w:pStyle w:val="Naslov2"/>
        <w:rPr>
          <w:rFonts w:asciiTheme="minorHAnsi" w:hAnsiTheme="minorHAnsi" w:cstheme="minorHAnsi"/>
          <w:sz w:val="22"/>
          <w:szCs w:val="22"/>
        </w:rPr>
      </w:pPr>
    </w:p>
    <w:p w14:paraId="30992063" w14:textId="77777777" w:rsidR="00933ED2" w:rsidRPr="003C3351" w:rsidRDefault="00933ED2" w:rsidP="0064076A">
      <w:pPr>
        <w:pStyle w:val="Naslov2"/>
        <w:rPr>
          <w:rFonts w:asciiTheme="minorHAnsi" w:hAnsiTheme="minorHAnsi" w:cstheme="minorHAnsi"/>
          <w:sz w:val="22"/>
          <w:szCs w:val="22"/>
        </w:rPr>
      </w:pPr>
    </w:p>
    <w:p w14:paraId="1E80BC47" w14:textId="6DCDD3CE" w:rsidR="0064076A" w:rsidRDefault="0064076A" w:rsidP="0064076A">
      <w:pPr>
        <w:pStyle w:val="Naslov2"/>
        <w:rPr>
          <w:rFonts w:asciiTheme="minorHAnsi" w:hAnsiTheme="minorHAnsi" w:cstheme="minorHAnsi"/>
          <w:b w:val="0"/>
          <w:sz w:val="22"/>
          <w:szCs w:val="22"/>
        </w:rPr>
      </w:pPr>
    </w:p>
    <w:p w14:paraId="0C437F39" w14:textId="14746B14" w:rsidR="005D4B7B" w:rsidRDefault="005D4B7B" w:rsidP="0064076A">
      <w:pPr>
        <w:pStyle w:val="Naslov2"/>
        <w:rPr>
          <w:rFonts w:asciiTheme="minorHAnsi" w:hAnsiTheme="minorHAnsi" w:cstheme="minorHAnsi"/>
          <w:b w:val="0"/>
          <w:sz w:val="22"/>
          <w:szCs w:val="22"/>
        </w:rPr>
      </w:pPr>
    </w:p>
    <w:p w14:paraId="513C88AD" w14:textId="1A542759" w:rsidR="005D4B7B" w:rsidRDefault="005D4B7B" w:rsidP="0064076A">
      <w:pPr>
        <w:pStyle w:val="Naslov2"/>
        <w:rPr>
          <w:rFonts w:asciiTheme="minorHAnsi" w:hAnsiTheme="minorHAnsi" w:cstheme="minorHAnsi"/>
          <w:b w:val="0"/>
          <w:sz w:val="22"/>
          <w:szCs w:val="22"/>
        </w:rPr>
      </w:pPr>
    </w:p>
    <w:p w14:paraId="29763449" w14:textId="36C09BC7" w:rsidR="005D4B7B" w:rsidRDefault="005D4B7B" w:rsidP="0064076A">
      <w:pPr>
        <w:pStyle w:val="Naslov2"/>
        <w:rPr>
          <w:rFonts w:asciiTheme="minorHAnsi" w:hAnsiTheme="minorHAnsi" w:cstheme="minorHAnsi"/>
          <w:b w:val="0"/>
          <w:sz w:val="22"/>
          <w:szCs w:val="22"/>
        </w:rPr>
      </w:pPr>
    </w:p>
    <w:p w14:paraId="1624F12B" w14:textId="2244CA3A" w:rsidR="005D4B7B" w:rsidRDefault="005D4B7B" w:rsidP="0064076A">
      <w:pPr>
        <w:pStyle w:val="Naslov2"/>
        <w:rPr>
          <w:rFonts w:asciiTheme="minorHAnsi" w:hAnsiTheme="minorHAnsi" w:cstheme="minorHAnsi"/>
          <w:b w:val="0"/>
          <w:sz w:val="22"/>
          <w:szCs w:val="22"/>
        </w:rPr>
      </w:pPr>
    </w:p>
    <w:p w14:paraId="440ED11C" w14:textId="32421E6A" w:rsidR="005D4B7B" w:rsidRDefault="005D4B7B" w:rsidP="0064076A">
      <w:pPr>
        <w:pStyle w:val="Naslov2"/>
        <w:rPr>
          <w:rFonts w:asciiTheme="minorHAnsi" w:hAnsiTheme="minorHAnsi" w:cstheme="minorHAnsi"/>
          <w:b w:val="0"/>
          <w:sz w:val="22"/>
          <w:szCs w:val="22"/>
        </w:rPr>
      </w:pPr>
    </w:p>
    <w:p w14:paraId="2D95A4E5" w14:textId="60E3BD9B" w:rsidR="00576B4E" w:rsidRDefault="00576B4E" w:rsidP="0064076A">
      <w:pPr>
        <w:pStyle w:val="Naslov2"/>
        <w:rPr>
          <w:rFonts w:asciiTheme="minorHAnsi" w:hAnsiTheme="minorHAnsi" w:cstheme="minorHAnsi"/>
          <w:b w:val="0"/>
          <w:sz w:val="22"/>
          <w:szCs w:val="22"/>
        </w:rPr>
      </w:pPr>
    </w:p>
    <w:p w14:paraId="1BEDCA0A" w14:textId="77777777" w:rsidR="00576B4E" w:rsidRDefault="00576B4E" w:rsidP="0064076A">
      <w:pPr>
        <w:pStyle w:val="Naslov2"/>
        <w:rPr>
          <w:rFonts w:asciiTheme="minorHAnsi" w:hAnsiTheme="minorHAnsi" w:cstheme="minorHAnsi"/>
          <w:b w:val="0"/>
          <w:sz w:val="22"/>
          <w:szCs w:val="22"/>
        </w:rPr>
      </w:pPr>
    </w:p>
    <w:p w14:paraId="49401F61" w14:textId="77777777" w:rsidR="005D4B7B" w:rsidRPr="003C3351" w:rsidRDefault="005D4B7B" w:rsidP="0064076A">
      <w:pPr>
        <w:pStyle w:val="Naslov2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W w:w="9591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3"/>
        <w:gridCol w:w="5953"/>
        <w:gridCol w:w="2835"/>
      </w:tblGrid>
      <w:tr w:rsidR="005D4B7B" w:rsidRPr="003C3351" w14:paraId="4201DD03" w14:textId="77777777" w:rsidTr="00304C1F">
        <w:trPr>
          <w:cantSplit/>
          <w:tblHeader/>
        </w:trPr>
        <w:tc>
          <w:tcPr>
            <w:tcW w:w="9591" w:type="dxa"/>
            <w:gridSpan w:val="3"/>
            <w:shd w:val="clear" w:color="auto" w:fill="E6E6E6"/>
            <w:vAlign w:val="center"/>
          </w:tcPr>
          <w:p w14:paraId="4BF99CD1" w14:textId="48D1EC3A" w:rsidR="005D4B7B" w:rsidRPr="005D4B7B" w:rsidRDefault="005D4B7B" w:rsidP="005D4B7B">
            <w:pPr>
              <w:snapToGrid w:val="0"/>
              <w:spacing w:before="60" w:after="60"/>
              <w:rPr>
                <w:rFonts w:cstheme="minorHAnsi"/>
                <w:b/>
                <w:sz w:val="24"/>
                <w:szCs w:val="24"/>
              </w:rPr>
            </w:pPr>
            <w:r w:rsidRPr="005D4B7B">
              <w:rPr>
                <w:rFonts w:cstheme="minorHAnsi"/>
                <w:b/>
                <w:sz w:val="24"/>
                <w:szCs w:val="24"/>
              </w:rPr>
              <w:lastRenderedPageBreak/>
              <w:t>Definiranje ciljne skupine istraživanjem tržišta</w:t>
            </w:r>
          </w:p>
        </w:tc>
      </w:tr>
      <w:tr w:rsidR="00EA50F9" w:rsidRPr="003C3351" w14:paraId="58BD821F" w14:textId="77777777" w:rsidTr="003C3351">
        <w:trPr>
          <w:cantSplit/>
          <w:tblHeader/>
        </w:trPr>
        <w:tc>
          <w:tcPr>
            <w:tcW w:w="803" w:type="dxa"/>
            <w:shd w:val="clear" w:color="auto" w:fill="E6E6E6"/>
            <w:vAlign w:val="center"/>
          </w:tcPr>
          <w:p w14:paraId="4BC3A298" w14:textId="4B2CA1BE" w:rsidR="00EA50F9" w:rsidRPr="003C3351" w:rsidRDefault="00AD6391" w:rsidP="003C3351">
            <w:pPr>
              <w:snapToGrid w:val="0"/>
              <w:spacing w:before="60" w:after="60"/>
              <w:jc w:val="center"/>
              <w:rPr>
                <w:rFonts w:cstheme="minorHAnsi"/>
                <w:b/>
              </w:rPr>
            </w:pPr>
            <w:r w:rsidRPr="003C3351">
              <w:rPr>
                <w:rFonts w:cstheme="minorHAnsi"/>
                <w:b/>
              </w:rPr>
              <w:t>Redni</w:t>
            </w:r>
            <w:r w:rsidR="003C3351">
              <w:rPr>
                <w:rFonts w:cstheme="minorHAnsi"/>
                <w:b/>
              </w:rPr>
              <w:t xml:space="preserve"> </w:t>
            </w:r>
            <w:r w:rsidRPr="003C3351">
              <w:rPr>
                <w:rFonts w:cstheme="minorHAnsi"/>
                <w:b/>
              </w:rPr>
              <w:t>broj</w:t>
            </w:r>
          </w:p>
        </w:tc>
        <w:tc>
          <w:tcPr>
            <w:tcW w:w="5953" w:type="dxa"/>
            <w:shd w:val="clear" w:color="auto" w:fill="E6E6E6"/>
            <w:vAlign w:val="center"/>
          </w:tcPr>
          <w:p w14:paraId="2B4180E7" w14:textId="009847DA" w:rsidR="00EA50F9" w:rsidRPr="00892A95" w:rsidRDefault="00933ED2" w:rsidP="00171F8B">
            <w:pPr>
              <w:snapToGrid w:val="0"/>
              <w:spacing w:before="60" w:after="60"/>
              <w:jc w:val="center"/>
              <w:rPr>
                <w:rFonts w:cstheme="minorHAnsi"/>
                <w:b/>
              </w:rPr>
            </w:pPr>
            <w:r w:rsidRPr="00892A95">
              <w:rPr>
                <w:rFonts w:cstheme="minorHAnsi"/>
                <w:b/>
              </w:rPr>
              <w:t>Opis posla</w:t>
            </w:r>
            <w:r w:rsidR="00892A95">
              <w:rPr>
                <w:rFonts w:cstheme="minorHAnsi"/>
                <w:b/>
              </w:rPr>
              <w:t>/</w:t>
            </w:r>
            <w:r w:rsidR="00171F8B">
              <w:rPr>
                <w:rFonts w:cstheme="minorHAnsi"/>
                <w:b/>
              </w:rPr>
              <w:t>S</w:t>
            </w:r>
            <w:r w:rsidR="00892A95">
              <w:rPr>
                <w:rFonts w:cstheme="minorHAnsi"/>
                <w:b/>
              </w:rPr>
              <w:t>pecifikacije</w:t>
            </w:r>
            <w:r w:rsidR="00171F8B">
              <w:rPr>
                <w:rFonts w:cstheme="minorHAnsi"/>
                <w:b/>
              </w:rPr>
              <w:t xml:space="preserve"> aktivnosti</w:t>
            </w:r>
          </w:p>
        </w:tc>
        <w:tc>
          <w:tcPr>
            <w:tcW w:w="2835" w:type="dxa"/>
            <w:shd w:val="clear" w:color="auto" w:fill="E6E6E6"/>
            <w:vAlign w:val="center"/>
          </w:tcPr>
          <w:p w14:paraId="0AFAF60A" w14:textId="77777777" w:rsidR="00EA50F9" w:rsidRPr="00892A95" w:rsidRDefault="00EA50F9" w:rsidP="003C3351">
            <w:pPr>
              <w:snapToGrid w:val="0"/>
              <w:spacing w:before="60" w:after="60"/>
              <w:jc w:val="center"/>
              <w:rPr>
                <w:rFonts w:cstheme="minorHAnsi"/>
                <w:b/>
              </w:rPr>
            </w:pPr>
            <w:r w:rsidRPr="00892A95">
              <w:rPr>
                <w:rFonts w:cstheme="minorHAnsi"/>
                <w:b/>
              </w:rPr>
              <w:t>Ponuđen</w:t>
            </w:r>
            <w:r w:rsidR="00933ED2" w:rsidRPr="00892A95">
              <w:rPr>
                <w:rFonts w:cstheme="minorHAnsi"/>
                <w:b/>
              </w:rPr>
              <w:t xml:space="preserve">o </w:t>
            </w:r>
            <w:r w:rsidRPr="00892A95">
              <w:rPr>
                <w:rFonts w:cstheme="minorHAnsi"/>
                <w:b/>
              </w:rPr>
              <w:t>(DA/NE)</w:t>
            </w:r>
          </w:p>
        </w:tc>
      </w:tr>
      <w:tr w:rsidR="0070065B" w:rsidRPr="003C3351" w14:paraId="7C54A8A0" w14:textId="77777777" w:rsidTr="003A7CC5">
        <w:trPr>
          <w:cantSplit/>
        </w:trPr>
        <w:tc>
          <w:tcPr>
            <w:tcW w:w="803" w:type="dxa"/>
            <w:shd w:val="clear" w:color="auto" w:fill="auto"/>
            <w:vAlign w:val="center"/>
          </w:tcPr>
          <w:p w14:paraId="7935CAB5" w14:textId="77777777" w:rsidR="0070065B" w:rsidRPr="003C3351" w:rsidRDefault="0070065B" w:rsidP="00025364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 w:rsidRPr="003C3351">
              <w:rPr>
                <w:rFonts w:cstheme="minorHAnsi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14:paraId="1FAE6DBA" w14:textId="577AD3FB" w:rsidR="0070065B" w:rsidRPr="003C3351" w:rsidRDefault="0070065B" w:rsidP="005D4B7B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 w:rsidRPr="00025364">
              <w:rPr>
                <w:rFonts w:cstheme="minorHAnsi"/>
              </w:rPr>
              <w:t xml:space="preserve">Analiza tržišta dizajnerskog namještaja na lokalnoj i globalnoj analizi </w:t>
            </w:r>
            <w:r w:rsidR="005D4B7B">
              <w:rPr>
                <w:rFonts w:cstheme="minorHAnsi"/>
              </w:rPr>
              <w:t xml:space="preserve">kojom se </w:t>
            </w:r>
            <w:r w:rsidRPr="00025364">
              <w:rPr>
                <w:rFonts w:cstheme="minorHAnsi"/>
              </w:rPr>
              <w:t xml:space="preserve"> smanjuje vjerojatnost krivih procjena i propusta.</w:t>
            </w:r>
          </w:p>
        </w:tc>
        <w:tc>
          <w:tcPr>
            <w:tcW w:w="2835" w:type="dxa"/>
            <w:shd w:val="clear" w:color="auto" w:fill="auto"/>
          </w:tcPr>
          <w:p w14:paraId="01B448AC" w14:textId="77777777" w:rsidR="0070065B" w:rsidRPr="003C3351" w:rsidRDefault="0070065B" w:rsidP="0070065B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</w:p>
        </w:tc>
      </w:tr>
      <w:tr w:rsidR="0070065B" w:rsidRPr="003C3351" w14:paraId="04B25ED0" w14:textId="77777777" w:rsidTr="003A7CC5">
        <w:trPr>
          <w:cantSplit/>
        </w:trPr>
        <w:tc>
          <w:tcPr>
            <w:tcW w:w="803" w:type="dxa"/>
            <w:shd w:val="clear" w:color="auto" w:fill="auto"/>
            <w:vAlign w:val="center"/>
          </w:tcPr>
          <w:p w14:paraId="56D60088" w14:textId="77777777" w:rsidR="0070065B" w:rsidRPr="003C3351" w:rsidRDefault="0070065B" w:rsidP="00025364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 w:rsidRPr="003C3351">
              <w:rPr>
                <w:rFonts w:cstheme="minorHAnsi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14:paraId="6ADF3C4B" w14:textId="1359DDFE" w:rsidR="0070065B" w:rsidRPr="003C3351" w:rsidRDefault="005D4B7B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Proučavanje</w:t>
            </w:r>
            <w:r w:rsidR="0070065B" w:rsidRPr="00025364">
              <w:rPr>
                <w:rFonts w:cstheme="minorHAnsi"/>
              </w:rPr>
              <w:t xml:space="preserve"> situacija na tržištu proizvodnje namještaja i uređenja interijera</w:t>
            </w:r>
          </w:p>
        </w:tc>
        <w:tc>
          <w:tcPr>
            <w:tcW w:w="2835" w:type="dxa"/>
            <w:shd w:val="clear" w:color="auto" w:fill="auto"/>
          </w:tcPr>
          <w:p w14:paraId="1118EFC0" w14:textId="77777777" w:rsidR="0070065B" w:rsidRPr="003C3351" w:rsidRDefault="0070065B" w:rsidP="0070065B">
            <w:pPr>
              <w:snapToGrid w:val="0"/>
              <w:spacing w:before="60" w:after="60"/>
              <w:rPr>
                <w:rFonts w:cstheme="minorHAnsi"/>
                <w:b/>
                <w:color w:val="000000"/>
              </w:rPr>
            </w:pPr>
          </w:p>
        </w:tc>
      </w:tr>
      <w:tr w:rsidR="0070065B" w:rsidRPr="003C3351" w14:paraId="32A08390" w14:textId="77777777" w:rsidTr="003A7CC5">
        <w:trPr>
          <w:cantSplit/>
        </w:trPr>
        <w:tc>
          <w:tcPr>
            <w:tcW w:w="803" w:type="dxa"/>
            <w:shd w:val="clear" w:color="auto" w:fill="auto"/>
            <w:vAlign w:val="center"/>
          </w:tcPr>
          <w:p w14:paraId="49EBFEAB" w14:textId="77777777" w:rsidR="0070065B" w:rsidRPr="003C3351" w:rsidRDefault="0070065B" w:rsidP="00025364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 w:rsidRPr="003C3351">
              <w:rPr>
                <w:rFonts w:cstheme="minorHAnsi"/>
              </w:rPr>
              <w:t>3</w:t>
            </w:r>
          </w:p>
        </w:tc>
        <w:tc>
          <w:tcPr>
            <w:tcW w:w="5953" w:type="dxa"/>
            <w:shd w:val="clear" w:color="auto" w:fill="auto"/>
          </w:tcPr>
          <w:p w14:paraId="7D95CD4B" w14:textId="29D7E8BD" w:rsidR="0070065B" w:rsidRPr="003C3351" w:rsidRDefault="0070065B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 w:rsidRPr="00025364">
              <w:rPr>
                <w:rFonts w:cstheme="minorHAnsi"/>
              </w:rPr>
              <w:t>Detektiranje prilika i prijetnji</w:t>
            </w:r>
            <w:r w:rsidR="005D4B7B">
              <w:rPr>
                <w:rFonts w:cstheme="minorHAnsi"/>
              </w:rPr>
              <w:t xml:space="preserve"> pozicioniranja novih proizvoda na tržištu</w:t>
            </w:r>
          </w:p>
        </w:tc>
        <w:tc>
          <w:tcPr>
            <w:tcW w:w="2835" w:type="dxa"/>
            <w:shd w:val="clear" w:color="auto" w:fill="auto"/>
          </w:tcPr>
          <w:p w14:paraId="76F1BB04" w14:textId="77777777" w:rsidR="0070065B" w:rsidRPr="003C3351" w:rsidRDefault="0070065B" w:rsidP="0070065B">
            <w:pPr>
              <w:snapToGrid w:val="0"/>
              <w:spacing w:before="60" w:after="60"/>
              <w:rPr>
                <w:rFonts w:cstheme="minorHAnsi"/>
                <w:b/>
                <w:color w:val="000000"/>
              </w:rPr>
            </w:pPr>
          </w:p>
        </w:tc>
      </w:tr>
      <w:tr w:rsidR="0070065B" w:rsidRPr="003C3351" w14:paraId="75F292F6" w14:textId="77777777" w:rsidTr="003A7CC5">
        <w:trPr>
          <w:cantSplit/>
        </w:trPr>
        <w:tc>
          <w:tcPr>
            <w:tcW w:w="803" w:type="dxa"/>
            <w:shd w:val="clear" w:color="auto" w:fill="auto"/>
            <w:vAlign w:val="center"/>
          </w:tcPr>
          <w:p w14:paraId="52E3EF92" w14:textId="77777777" w:rsidR="0070065B" w:rsidRPr="003C3351" w:rsidRDefault="0070065B" w:rsidP="00025364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 w:rsidRPr="003C3351">
              <w:rPr>
                <w:rFonts w:cstheme="minorHAnsi"/>
              </w:rPr>
              <w:t>4</w:t>
            </w:r>
          </w:p>
        </w:tc>
        <w:tc>
          <w:tcPr>
            <w:tcW w:w="5953" w:type="dxa"/>
            <w:shd w:val="clear" w:color="auto" w:fill="auto"/>
          </w:tcPr>
          <w:p w14:paraId="0D6AA017" w14:textId="18D755A0" w:rsidR="0070065B" w:rsidRPr="003C3351" w:rsidRDefault="0070065B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 w:rsidRPr="00025364">
              <w:rPr>
                <w:rFonts w:cstheme="minorHAnsi"/>
              </w:rPr>
              <w:t>Evaluiranje i pozicioniranje tvrtke</w:t>
            </w:r>
            <w:r w:rsidR="005D4B7B">
              <w:rPr>
                <w:rFonts w:cstheme="minorHAnsi"/>
              </w:rPr>
              <w:t xml:space="preserve"> na tržištu</w:t>
            </w:r>
          </w:p>
        </w:tc>
        <w:tc>
          <w:tcPr>
            <w:tcW w:w="2835" w:type="dxa"/>
            <w:shd w:val="clear" w:color="auto" w:fill="auto"/>
          </w:tcPr>
          <w:p w14:paraId="4E8C42FC" w14:textId="77777777" w:rsidR="0070065B" w:rsidRPr="003C3351" w:rsidRDefault="0070065B" w:rsidP="0070065B">
            <w:pPr>
              <w:snapToGrid w:val="0"/>
              <w:spacing w:before="60" w:after="60"/>
              <w:rPr>
                <w:rFonts w:cstheme="minorHAnsi"/>
                <w:b/>
                <w:color w:val="000000"/>
              </w:rPr>
            </w:pPr>
          </w:p>
        </w:tc>
      </w:tr>
      <w:tr w:rsidR="0070065B" w:rsidRPr="003C3351" w14:paraId="53626284" w14:textId="77777777" w:rsidTr="003A7CC5">
        <w:trPr>
          <w:cantSplit/>
        </w:trPr>
        <w:tc>
          <w:tcPr>
            <w:tcW w:w="803" w:type="dxa"/>
            <w:shd w:val="clear" w:color="auto" w:fill="auto"/>
            <w:vAlign w:val="center"/>
          </w:tcPr>
          <w:p w14:paraId="75FCEA44" w14:textId="77777777" w:rsidR="0070065B" w:rsidRPr="003C3351" w:rsidRDefault="0070065B" w:rsidP="00025364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 w:rsidRPr="003C3351">
              <w:rPr>
                <w:rFonts w:cstheme="minorHAnsi"/>
              </w:rPr>
              <w:t>5</w:t>
            </w:r>
          </w:p>
        </w:tc>
        <w:tc>
          <w:tcPr>
            <w:tcW w:w="5953" w:type="dxa"/>
            <w:shd w:val="clear" w:color="auto" w:fill="auto"/>
          </w:tcPr>
          <w:p w14:paraId="02B41922" w14:textId="38EFDCD9" w:rsidR="0070065B" w:rsidRPr="00025364" w:rsidRDefault="0070065B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 w:rsidRPr="00025364">
              <w:rPr>
                <w:rFonts w:cstheme="minorHAnsi"/>
              </w:rPr>
              <w:t>Istraživanje zakonitosti tržišta</w:t>
            </w:r>
          </w:p>
        </w:tc>
        <w:tc>
          <w:tcPr>
            <w:tcW w:w="2835" w:type="dxa"/>
            <w:shd w:val="clear" w:color="auto" w:fill="auto"/>
          </w:tcPr>
          <w:p w14:paraId="5234EC84" w14:textId="77777777" w:rsidR="0070065B" w:rsidRPr="003C3351" w:rsidRDefault="0070065B" w:rsidP="0070065B">
            <w:pPr>
              <w:snapToGrid w:val="0"/>
              <w:spacing w:before="60" w:after="60"/>
              <w:rPr>
                <w:rFonts w:cstheme="minorHAnsi"/>
                <w:b/>
                <w:color w:val="000000"/>
              </w:rPr>
            </w:pPr>
          </w:p>
        </w:tc>
      </w:tr>
      <w:tr w:rsidR="0070065B" w:rsidRPr="003C3351" w14:paraId="0458C86D" w14:textId="77777777" w:rsidTr="003A7CC5">
        <w:trPr>
          <w:cantSplit/>
        </w:trPr>
        <w:tc>
          <w:tcPr>
            <w:tcW w:w="803" w:type="dxa"/>
            <w:shd w:val="clear" w:color="auto" w:fill="auto"/>
            <w:vAlign w:val="center"/>
          </w:tcPr>
          <w:p w14:paraId="006A3547" w14:textId="77777777" w:rsidR="0070065B" w:rsidRPr="00025364" w:rsidRDefault="0070065B" w:rsidP="00025364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 w:rsidRPr="003C3351">
              <w:rPr>
                <w:rFonts w:cstheme="minorHAnsi"/>
              </w:rPr>
              <w:t>6</w:t>
            </w:r>
          </w:p>
        </w:tc>
        <w:tc>
          <w:tcPr>
            <w:tcW w:w="5953" w:type="dxa"/>
            <w:shd w:val="clear" w:color="auto" w:fill="auto"/>
          </w:tcPr>
          <w:p w14:paraId="058A97AC" w14:textId="336B594F" w:rsidR="0070065B" w:rsidRPr="003C3351" w:rsidRDefault="0070065B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 w:rsidRPr="00025364">
              <w:rPr>
                <w:rFonts w:cstheme="minorHAnsi"/>
              </w:rPr>
              <w:t>Definiranje konkurentskih poduzeća i proizvoda</w:t>
            </w:r>
          </w:p>
        </w:tc>
        <w:tc>
          <w:tcPr>
            <w:tcW w:w="2835" w:type="dxa"/>
            <w:shd w:val="clear" w:color="auto" w:fill="auto"/>
          </w:tcPr>
          <w:p w14:paraId="30E961C6" w14:textId="77777777" w:rsidR="0070065B" w:rsidRPr="003C3351" w:rsidRDefault="0070065B" w:rsidP="0070065B">
            <w:pPr>
              <w:snapToGrid w:val="0"/>
              <w:spacing w:before="60" w:after="60"/>
              <w:rPr>
                <w:rFonts w:cstheme="minorHAnsi"/>
                <w:b/>
                <w:color w:val="000000"/>
              </w:rPr>
            </w:pPr>
          </w:p>
        </w:tc>
      </w:tr>
      <w:tr w:rsidR="0070065B" w:rsidRPr="003C3351" w14:paraId="5A18F987" w14:textId="77777777" w:rsidTr="003A7CC5">
        <w:trPr>
          <w:cantSplit/>
        </w:trPr>
        <w:tc>
          <w:tcPr>
            <w:tcW w:w="803" w:type="dxa"/>
            <w:shd w:val="clear" w:color="auto" w:fill="auto"/>
            <w:vAlign w:val="center"/>
          </w:tcPr>
          <w:p w14:paraId="0F319748" w14:textId="0B299666" w:rsidR="0070065B" w:rsidRPr="003C3351" w:rsidRDefault="0070065B" w:rsidP="00025364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5953" w:type="dxa"/>
            <w:shd w:val="clear" w:color="auto" w:fill="auto"/>
          </w:tcPr>
          <w:p w14:paraId="7C854CB7" w14:textId="63AE45FB" w:rsidR="0070065B" w:rsidRPr="00025364" w:rsidRDefault="0070065B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 w:rsidRPr="00025364">
              <w:rPr>
                <w:rFonts w:cstheme="minorHAnsi"/>
              </w:rPr>
              <w:t>Definiranje potreba, očekivanja i razmišljanja ciljne skupine</w:t>
            </w:r>
          </w:p>
        </w:tc>
        <w:tc>
          <w:tcPr>
            <w:tcW w:w="2835" w:type="dxa"/>
            <w:shd w:val="clear" w:color="auto" w:fill="auto"/>
          </w:tcPr>
          <w:p w14:paraId="20DD0517" w14:textId="77777777" w:rsidR="0070065B" w:rsidRPr="003C3351" w:rsidRDefault="0070065B" w:rsidP="0070065B">
            <w:pPr>
              <w:snapToGrid w:val="0"/>
              <w:spacing w:before="60" w:after="60"/>
              <w:rPr>
                <w:rFonts w:cstheme="minorHAnsi"/>
                <w:b/>
                <w:color w:val="000000"/>
              </w:rPr>
            </w:pPr>
          </w:p>
        </w:tc>
      </w:tr>
      <w:tr w:rsidR="0070065B" w:rsidRPr="003C3351" w14:paraId="21B12C54" w14:textId="77777777" w:rsidTr="003A7CC5">
        <w:trPr>
          <w:cantSplit/>
        </w:trPr>
        <w:tc>
          <w:tcPr>
            <w:tcW w:w="803" w:type="dxa"/>
            <w:shd w:val="clear" w:color="auto" w:fill="auto"/>
            <w:vAlign w:val="center"/>
          </w:tcPr>
          <w:p w14:paraId="5D0DA977" w14:textId="6B417FF9" w:rsidR="0070065B" w:rsidRPr="003C3351" w:rsidRDefault="00171F8B" w:rsidP="00025364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5953" w:type="dxa"/>
            <w:shd w:val="clear" w:color="auto" w:fill="auto"/>
          </w:tcPr>
          <w:p w14:paraId="702B34B3" w14:textId="0C398944" w:rsidR="0070065B" w:rsidRPr="00025364" w:rsidRDefault="0070065B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 w:rsidRPr="00025364">
              <w:rPr>
                <w:rFonts w:cstheme="minorHAnsi"/>
              </w:rPr>
              <w:t>Usporedna analiza i dosadašnje aktivnosti branda NUNC</w:t>
            </w:r>
          </w:p>
        </w:tc>
        <w:tc>
          <w:tcPr>
            <w:tcW w:w="2835" w:type="dxa"/>
            <w:shd w:val="clear" w:color="auto" w:fill="auto"/>
          </w:tcPr>
          <w:p w14:paraId="44919FED" w14:textId="77777777" w:rsidR="0070065B" w:rsidRPr="003C3351" w:rsidRDefault="0070065B" w:rsidP="0070065B">
            <w:pPr>
              <w:snapToGrid w:val="0"/>
              <w:spacing w:before="60" w:after="60"/>
              <w:rPr>
                <w:rFonts w:cstheme="minorHAnsi"/>
                <w:b/>
                <w:color w:val="000000"/>
              </w:rPr>
            </w:pPr>
          </w:p>
        </w:tc>
      </w:tr>
      <w:tr w:rsidR="0070065B" w:rsidRPr="003C3351" w14:paraId="6BB0A2B8" w14:textId="77777777" w:rsidTr="003A7CC5">
        <w:trPr>
          <w:cantSplit/>
        </w:trPr>
        <w:tc>
          <w:tcPr>
            <w:tcW w:w="803" w:type="dxa"/>
            <w:shd w:val="clear" w:color="auto" w:fill="auto"/>
            <w:vAlign w:val="center"/>
          </w:tcPr>
          <w:p w14:paraId="24FE5534" w14:textId="77061B15" w:rsidR="0070065B" w:rsidRPr="003C3351" w:rsidRDefault="00171F8B" w:rsidP="00025364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5953" w:type="dxa"/>
            <w:shd w:val="clear" w:color="auto" w:fill="auto"/>
          </w:tcPr>
          <w:p w14:paraId="4C1778B1" w14:textId="3121FF27" w:rsidR="0070065B" w:rsidRPr="00025364" w:rsidRDefault="0070065B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 w:rsidRPr="00025364">
              <w:rPr>
                <w:rFonts w:cstheme="minorHAnsi"/>
              </w:rPr>
              <w:t>Prikupljanje što detaljnijih informacija o navikama potrošača kada je riječ o uređenju interijera (sezonalnost u kupovini namještaja, donošenje odluke o kupovini, koliko dugo traje planiranje kupovine, koji brandovi se najčešće razmatraju pri donošenju odluke o kupovini)</w:t>
            </w:r>
          </w:p>
        </w:tc>
        <w:tc>
          <w:tcPr>
            <w:tcW w:w="2835" w:type="dxa"/>
            <w:shd w:val="clear" w:color="auto" w:fill="auto"/>
          </w:tcPr>
          <w:p w14:paraId="3B7DFF1C" w14:textId="77777777" w:rsidR="0070065B" w:rsidRPr="003C3351" w:rsidRDefault="0070065B" w:rsidP="0070065B">
            <w:pPr>
              <w:snapToGrid w:val="0"/>
              <w:spacing w:before="60" w:after="60"/>
              <w:rPr>
                <w:rFonts w:cstheme="minorHAnsi"/>
                <w:b/>
                <w:color w:val="000000"/>
              </w:rPr>
            </w:pPr>
          </w:p>
        </w:tc>
      </w:tr>
      <w:tr w:rsidR="0070065B" w:rsidRPr="003C3351" w14:paraId="69632048" w14:textId="77777777" w:rsidTr="003A7CC5">
        <w:trPr>
          <w:cantSplit/>
        </w:trPr>
        <w:tc>
          <w:tcPr>
            <w:tcW w:w="803" w:type="dxa"/>
            <w:shd w:val="clear" w:color="auto" w:fill="auto"/>
            <w:vAlign w:val="center"/>
          </w:tcPr>
          <w:p w14:paraId="725F6CF8" w14:textId="5043B21D" w:rsidR="0070065B" w:rsidRPr="003C3351" w:rsidRDefault="00171F8B" w:rsidP="00025364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5953" w:type="dxa"/>
            <w:shd w:val="clear" w:color="auto" w:fill="auto"/>
          </w:tcPr>
          <w:p w14:paraId="51E4574F" w14:textId="4A5448C1" w:rsidR="0070065B" w:rsidRPr="00025364" w:rsidRDefault="0070065B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 w:rsidRPr="00025364">
              <w:rPr>
                <w:rFonts w:cstheme="minorHAnsi"/>
              </w:rPr>
              <w:t>Na temelju prikupljenih podataka definirati ciljane skupine potrošača za brand NUNC</w:t>
            </w:r>
          </w:p>
        </w:tc>
        <w:tc>
          <w:tcPr>
            <w:tcW w:w="2835" w:type="dxa"/>
            <w:shd w:val="clear" w:color="auto" w:fill="auto"/>
          </w:tcPr>
          <w:p w14:paraId="3FF65D39" w14:textId="77777777" w:rsidR="0070065B" w:rsidRPr="003C3351" w:rsidRDefault="0070065B" w:rsidP="0070065B">
            <w:pPr>
              <w:snapToGrid w:val="0"/>
              <w:spacing w:before="60" w:after="60"/>
              <w:rPr>
                <w:rFonts w:cstheme="minorHAnsi"/>
                <w:b/>
                <w:color w:val="000000"/>
              </w:rPr>
            </w:pPr>
          </w:p>
        </w:tc>
      </w:tr>
      <w:tr w:rsidR="0070065B" w:rsidRPr="003C3351" w14:paraId="13EAE9AF" w14:textId="77777777" w:rsidTr="003A7CC5">
        <w:trPr>
          <w:cantSplit/>
        </w:trPr>
        <w:tc>
          <w:tcPr>
            <w:tcW w:w="803" w:type="dxa"/>
            <w:shd w:val="clear" w:color="auto" w:fill="auto"/>
            <w:vAlign w:val="center"/>
          </w:tcPr>
          <w:p w14:paraId="1ADA5C6D" w14:textId="17A33311" w:rsidR="0070065B" w:rsidRPr="003C3351" w:rsidRDefault="00171F8B" w:rsidP="00025364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5953" w:type="dxa"/>
            <w:shd w:val="clear" w:color="auto" w:fill="auto"/>
          </w:tcPr>
          <w:p w14:paraId="46187526" w14:textId="2B560A0E" w:rsidR="0070065B" w:rsidRPr="00025364" w:rsidRDefault="0070065B" w:rsidP="005D4B7B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 w:rsidRPr="00025364">
              <w:rPr>
                <w:rFonts w:cstheme="minorHAnsi"/>
              </w:rPr>
              <w:t xml:space="preserve">Definirati i glavnu poruku te odgovarajući </w:t>
            </w:r>
            <w:r w:rsidR="005D4B7B">
              <w:rPr>
                <w:rFonts w:cstheme="minorHAnsi"/>
              </w:rPr>
              <w:t>način</w:t>
            </w:r>
            <w:r w:rsidRPr="00025364">
              <w:rPr>
                <w:rFonts w:cstheme="minorHAnsi"/>
              </w:rPr>
              <w:t xml:space="preserve"> komunikacije</w:t>
            </w:r>
          </w:p>
        </w:tc>
        <w:tc>
          <w:tcPr>
            <w:tcW w:w="2835" w:type="dxa"/>
            <w:shd w:val="clear" w:color="auto" w:fill="auto"/>
          </w:tcPr>
          <w:p w14:paraId="33530B72" w14:textId="77777777" w:rsidR="0070065B" w:rsidRPr="003C3351" w:rsidRDefault="0070065B" w:rsidP="0070065B">
            <w:pPr>
              <w:snapToGrid w:val="0"/>
              <w:spacing w:before="60" w:after="60"/>
              <w:rPr>
                <w:rFonts w:cstheme="minorHAnsi"/>
                <w:b/>
                <w:color w:val="000000"/>
              </w:rPr>
            </w:pPr>
          </w:p>
        </w:tc>
      </w:tr>
    </w:tbl>
    <w:p w14:paraId="5A8E8B5D" w14:textId="77777777" w:rsidR="00025364" w:rsidRPr="003C3351" w:rsidRDefault="00025364" w:rsidP="005D4B7B">
      <w:pPr>
        <w:pStyle w:val="Naslov2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W w:w="9589" w:type="dxa"/>
        <w:tblInd w:w="158" w:type="dxa"/>
        <w:tblLayout w:type="fixed"/>
        <w:tblLook w:val="0000" w:firstRow="0" w:lastRow="0" w:firstColumn="0" w:lastColumn="0" w:noHBand="0" w:noVBand="0"/>
      </w:tblPr>
      <w:tblGrid>
        <w:gridCol w:w="801"/>
        <w:gridCol w:w="5953"/>
        <w:gridCol w:w="2835"/>
      </w:tblGrid>
      <w:tr w:rsidR="005D4B7B" w:rsidRPr="003C3351" w14:paraId="258A8E93" w14:textId="77777777" w:rsidTr="004459BE">
        <w:trPr>
          <w:trHeight w:val="435"/>
        </w:trPr>
        <w:tc>
          <w:tcPr>
            <w:tcW w:w="9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5E5E5"/>
            <w:vAlign w:val="center"/>
          </w:tcPr>
          <w:p w14:paraId="1AD98330" w14:textId="73B768A5" w:rsidR="005D4B7B" w:rsidRPr="005D4B7B" w:rsidRDefault="005D4B7B" w:rsidP="005D4B7B">
            <w:pPr>
              <w:pStyle w:val="Podnaslov1"/>
              <w:pageBreakBefore/>
              <w:spacing w:before="0" w:after="0"/>
              <w:rPr>
                <w:rFonts w:asciiTheme="minorHAnsi" w:hAnsiTheme="minorHAnsi" w:cstheme="minorHAnsi"/>
                <w:szCs w:val="24"/>
              </w:rPr>
            </w:pPr>
            <w:r w:rsidRPr="003C3351">
              <w:rPr>
                <w:rFonts w:asciiTheme="minorHAnsi" w:hAnsiTheme="minorHAnsi" w:cstheme="minorHAnsi"/>
                <w:szCs w:val="24"/>
              </w:rPr>
              <w:lastRenderedPageBreak/>
              <w:t xml:space="preserve">Izrada </w:t>
            </w:r>
            <w:r>
              <w:rPr>
                <w:rFonts w:asciiTheme="minorHAnsi" w:hAnsiTheme="minorHAnsi" w:cstheme="minorHAnsi"/>
                <w:szCs w:val="24"/>
              </w:rPr>
              <w:t>marketinške strategije</w:t>
            </w:r>
          </w:p>
        </w:tc>
      </w:tr>
      <w:tr w:rsidR="00025364" w:rsidRPr="003C3351" w14:paraId="35631785" w14:textId="77777777" w:rsidTr="005B445B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298554B0" w14:textId="77777777" w:rsidR="00025364" w:rsidRPr="003C3351" w:rsidRDefault="00025364" w:rsidP="005B445B">
            <w:pPr>
              <w:snapToGrid w:val="0"/>
              <w:spacing w:before="60" w:after="60"/>
              <w:jc w:val="center"/>
              <w:rPr>
                <w:rFonts w:cstheme="minorHAnsi"/>
                <w:b/>
              </w:rPr>
            </w:pPr>
            <w:r w:rsidRPr="003C3351">
              <w:rPr>
                <w:rFonts w:cstheme="minorHAnsi"/>
                <w:b/>
              </w:rPr>
              <w:t>Redni broj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7B0EBEF9" w14:textId="77777777" w:rsidR="00025364" w:rsidRPr="003C3351" w:rsidRDefault="00025364" w:rsidP="005B445B">
            <w:pPr>
              <w:snapToGrid w:val="0"/>
              <w:spacing w:before="60" w:after="60"/>
              <w:jc w:val="center"/>
              <w:rPr>
                <w:rFonts w:cstheme="minorHAnsi"/>
                <w:b/>
              </w:rPr>
            </w:pPr>
            <w:r w:rsidRPr="00892A95">
              <w:rPr>
                <w:rFonts w:cstheme="minorHAnsi"/>
                <w:b/>
              </w:rPr>
              <w:t>Opis posla</w:t>
            </w:r>
            <w:r>
              <w:rPr>
                <w:rFonts w:cstheme="minorHAnsi"/>
                <w:b/>
              </w:rPr>
              <w:t>/Specifikacije aktivnosti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5E5E5"/>
            <w:vAlign w:val="center"/>
          </w:tcPr>
          <w:p w14:paraId="7FC14AE4" w14:textId="77777777" w:rsidR="00025364" w:rsidRPr="003C3351" w:rsidRDefault="00025364" w:rsidP="005B445B">
            <w:pPr>
              <w:snapToGrid w:val="0"/>
              <w:spacing w:before="60" w:after="60"/>
              <w:jc w:val="center"/>
              <w:rPr>
                <w:rFonts w:cstheme="minorHAnsi"/>
                <w:b/>
              </w:rPr>
            </w:pPr>
            <w:r w:rsidRPr="003C3351">
              <w:rPr>
                <w:rFonts w:cstheme="minorHAnsi"/>
                <w:b/>
              </w:rPr>
              <w:t>Ponuđen</w:t>
            </w:r>
            <w:r>
              <w:rPr>
                <w:rFonts w:cstheme="minorHAnsi"/>
                <w:b/>
              </w:rPr>
              <w:t xml:space="preserve">o </w:t>
            </w:r>
            <w:r w:rsidRPr="003C3351">
              <w:rPr>
                <w:rFonts w:cstheme="minorHAnsi"/>
                <w:b/>
              </w:rPr>
              <w:t>(DA/NE)</w:t>
            </w:r>
          </w:p>
        </w:tc>
      </w:tr>
      <w:tr w:rsidR="00025364" w:rsidRPr="003C3351" w14:paraId="10B578B9" w14:textId="77777777" w:rsidTr="005B445B">
        <w:tc>
          <w:tcPr>
            <w:tcW w:w="9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8A2B8C" w14:textId="77777777" w:rsidR="00025364" w:rsidRPr="007D505F" w:rsidRDefault="00025364" w:rsidP="005B445B">
            <w:pPr>
              <w:snapToGrid w:val="0"/>
              <w:spacing w:before="60" w:after="60"/>
              <w:rPr>
                <w:rFonts w:cstheme="minorHAnsi"/>
                <w:b/>
                <w:bCs/>
              </w:rPr>
            </w:pPr>
            <w:r w:rsidRPr="007D505F">
              <w:rPr>
                <w:rFonts w:cstheme="minorHAnsi"/>
                <w:b/>
                <w:bCs/>
              </w:rPr>
              <w:t>Opće karakteristike ponuđenog rješenja</w:t>
            </w:r>
          </w:p>
        </w:tc>
      </w:tr>
      <w:tr w:rsidR="00025364" w:rsidRPr="003C3351" w14:paraId="19FD268F" w14:textId="77777777" w:rsidTr="005B445B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50309" w14:textId="77777777" w:rsidR="00025364" w:rsidRPr="003C3351" w:rsidRDefault="00025364" w:rsidP="005B445B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24218" w14:textId="77777777" w:rsidR="00025364" w:rsidRPr="00F6584F" w:rsidRDefault="00025364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Pr="00171F8B">
              <w:rPr>
                <w:rFonts w:cstheme="minorHAnsi"/>
              </w:rPr>
              <w:t>z postavljenih strateških marketinških ciljeva</w:t>
            </w:r>
            <w:r>
              <w:rPr>
                <w:rFonts w:cstheme="minorHAnsi"/>
              </w:rPr>
              <w:t xml:space="preserve"> potrebno je</w:t>
            </w:r>
            <w:r w:rsidRPr="00171F8B">
              <w:rPr>
                <w:rFonts w:cstheme="minorHAnsi"/>
              </w:rPr>
              <w:t xml:space="preserve"> razraditi korake za komuniciranje prema ciljnoj skupini, odnosno skup taktika u kojima su potrebe i želje potrošača u polaznoj točki kada se radi o uređenju inter</w:t>
            </w:r>
            <w:r>
              <w:rPr>
                <w:rFonts w:cstheme="minorHAnsi"/>
              </w:rPr>
              <w:t>ijera dizajnerskim proizvodima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99E53AF" w14:textId="77777777" w:rsidR="00025364" w:rsidRPr="003C3351" w:rsidRDefault="00025364" w:rsidP="005B445B">
            <w:pPr>
              <w:snapToGrid w:val="0"/>
              <w:spacing w:before="60" w:after="60"/>
              <w:rPr>
                <w:rFonts w:cstheme="minorHAnsi"/>
              </w:rPr>
            </w:pPr>
          </w:p>
        </w:tc>
      </w:tr>
      <w:tr w:rsidR="00025364" w:rsidRPr="003C3351" w14:paraId="5052B474" w14:textId="77777777" w:rsidTr="005B445B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D0874" w14:textId="77777777" w:rsidR="00025364" w:rsidRPr="003C3351" w:rsidRDefault="00025364" w:rsidP="005B445B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FA0F13" w14:textId="0CF20126" w:rsidR="00025364" w:rsidRPr="00F6584F" w:rsidRDefault="00025364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171F8B">
              <w:rPr>
                <w:rFonts w:cstheme="minorHAnsi"/>
              </w:rPr>
              <w:t xml:space="preserve">otrebno je definirati </w:t>
            </w:r>
            <w:r w:rsidR="005D4B7B">
              <w:rPr>
                <w:rFonts w:cstheme="minorHAnsi"/>
              </w:rPr>
              <w:t>„</w:t>
            </w:r>
            <w:r w:rsidRPr="00171F8B">
              <w:rPr>
                <w:rFonts w:cstheme="minorHAnsi"/>
              </w:rPr>
              <w:t>unique selling point</w:t>
            </w:r>
            <w:r>
              <w:rPr>
                <w:rFonts w:cstheme="minorHAnsi"/>
              </w:rPr>
              <w:t xml:space="preserve"> (USP)</w:t>
            </w:r>
            <w:r w:rsidR="005D4B7B">
              <w:rPr>
                <w:rFonts w:cstheme="minorHAnsi"/>
              </w:rPr>
              <w:t>“</w:t>
            </w:r>
            <w:r w:rsidRPr="00171F8B">
              <w:rPr>
                <w:rFonts w:cstheme="minorHAnsi"/>
              </w:rPr>
              <w:t>, odnosno konkurentske prednosti proizvoda Duja, Ruvo i Ala u odnosu na proizvode s</w:t>
            </w:r>
            <w:r>
              <w:rPr>
                <w:rFonts w:cstheme="minorHAnsi"/>
              </w:rPr>
              <w:t>ličnih performansi konkurencije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2129F0" w14:textId="77777777" w:rsidR="00025364" w:rsidRPr="003C3351" w:rsidRDefault="00025364" w:rsidP="005B445B">
            <w:pPr>
              <w:snapToGrid w:val="0"/>
              <w:spacing w:before="60" w:after="60"/>
              <w:rPr>
                <w:rFonts w:cstheme="minorHAnsi"/>
              </w:rPr>
            </w:pPr>
          </w:p>
        </w:tc>
      </w:tr>
      <w:tr w:rsidR="00025364" w:rsidRPr="003C3351" w14:paraId="5C4610AA" w14:textId="77777777" w:rsidTr="005B445B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19EEF" w14:textId="77777777" w:rsidR="00025364" w:rsidRPr="003C3351" w:rsidRDefault="00025364" w:rsidP="005B445B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AF3AA" w14:textId="42DAFD90" w:rsidR="00025364" w:rsidRPr="00F6584F" w:rsidRDefault="00025364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 w:rsidRPr="00171F8B">
              <w:rPr>
                <w:rFonts w:cstheme="minorHAnsi"/>
              </w:rPr>
              <w:t xml:space="preserve">USP se može odnositi na nižu cijenu u odnosu na konkurenciju, višu kvalitetu ili </w:t>
            </w:r>
            <w:r w:rsidR="005D4B7B">
              <w:rPr>
                <w:rFonts w:cstheme="minorHAnsi"/>
              </w:rPr>
              <w:t>„</w:t>
            </w:r>
            <w:r w:rsidRPr="00171F8B">
              <w:rPr>
                <w:rFonts w:cstheme="minorHAnsi"/>
              </w:rPr>
              <w:t>problem-solving</w:t>
            </w:r>
            <w:r w:rsidR="005D4B7B">
              <w:rPr>
                <w:rFonts w:cstheme="minorHAnsi"/>
              </w:rPr>
              <w:t>“</w:t>
            </w:r>
            <w:r w:rsidRPr="00171F8B">
              <w:rPr>
                <w:rFonts w:cstheme="minorHAnsi"/>
              </w:rPr>
              <w:t xml:space="preserve"> karakteristiku zbog koje je potrošač više zainteresiran za kupnju proizvoda branda N</w:t>
            </w:r>
            <w:r w:rsidR="00795947">
              <w:rPr>
                <w:rFonts w:cstheme="minorHAnsi"/>
              </w:rPr>
              <w:t>UNC</w:t>
            </w:r>
            <w:r>
              <w:rPr>
                <w:rFonts w:cstheme="minorHAnsi"/>
              </w:rPr>
              <w:t xml:space="preserve"> u usporedbi s konkurencijom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82AD7B" w14:textId="77777777" w:rsidR="00025364" w:rsidRPr="003C3351" w:rsidRDefault="00025364" w:rsidP="005B445B">
            <w:pPr>
              <w:snapToGrid w:val="0"/>
              <w:spacing w:before="60" w:after="60"/>
              <w:rPr>
                <w:rFonts w:cstheme="minorHAnsi"/>
              </w:rPr>
            </w:pPr>
          </w:p>
        </w:tc>
      </w:tr>
      <w:tr w:rsidR="00025364" w:rsidRPr="003C3351" w14:paraId="5D754D12" w14:textId="77777777" w:rsidTr="005B445B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A2074" w14:textId="77777777" w:rsidR="00025364" w:rsidRPr="003C3351" w:rsidRDefault="00025364" w:rsidP="005B445B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BBBB0" w14:textId="77777777" w:rsidR="00025364" w:rsidRPr="00F6584F" w:rsidRDefault="00025364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 w:rsidRPr="00171F8B">
              <w:rPr>
                <w:rFonts w:cstheme="minorHAnsi"/>
              </w:rPr>
              <w:t>Marketinškom strategijom</w:t>
            </w:r>
            <w:r>
              <w:rPr>
                <w:rFonts w:cstheme="minorHAnsi"/>
              </w:rPr>
              <w:t xml:space="preserve"> je potrebno</w:t>
            </w:r>
            <w:r w:rsidRPr="00171F8B">
              <w:rPr>
                <w:rFonts w:cstheme="minorHAnsi"/>
              </w:rPr>
              <w:t xml:space="preserve"> definirati smjer za kreiranje i oblikovanje vizuala koji će se koristiti na svim odabranim digitalnim i print kanalima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11C1598" w14:textId="77777777" w:rsidR="00025364" w:rsidRPr="003C3351" w:rsidRDefault="00025364" w:rsidP="005B445B">
            <w:pPr>
              <w:snapToGrid w:val="0"/>
              <w:spacing w:before="60" w:after="60"/>
              <w:rPr>
                <w:rFonts w:cstheme="minorHAnsi"/>
              </w:rPr>
            </w:pPr>
          </w:p>
        </w:tc>
      </w:tr>
      <w:tr w:rsidR="005D4B7B" w:rsidRPr="003C3351" w14:paraId="26CD712B" w14:textId="77777777" w:rsidTr="00B665C0">
        <w:tc>
          <w:tcPr>
            <w:tcW w:w="9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5E5E5"/>
            <w:vAlign w:val="center"/>
          </w:tcPr>
          <w:p w14:paraId="75BE764D" w14:textId="50081A15" w:rsidR="005D4B7B" w:rsidRPr="005D4B7B" w:rsidRDefault="005D4B7B" w:rsidP="005D4B7B">
            <w:pPr>
              <w:snapToGrid w:val="0"/>
              <w:spacing w:before="60" w:after="60"/>
              <w:rPr>
                <w:rFonts w:cstheme="minorHAnsi"/>
                <w:b/>
                <w:sz w:val="24"/>
                <w:szCs w:val="24"/>
              </w:rPr>
            </w:pPr>
            <w:r w:rsidRPr="005D4B7B">
              <w:rPr>
                <w:rFonts w:cstheme="minorHAnsi"/>
                <w:b/>
                <w:sz w:val="24"/>
                <w:szCs w:val="24"/>
              </w:rPr>
              <w:t>Izrada strategije prodaje</w:t>
            </w:r>
          </w:p>
        </w:tc>
      </w:tr>
      <w:tr w:rsidR="00EA50F9" w:rsidRPr="003C3351" w14:paraId="64C94007" w14:textId="77777777" w:rsidTr="00AD6391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2D23D23D" w14:textId="77777777" w:rsidR="00EA50F9" w:rsidRPr="003C3351" w:rsidRDefault="00AD6391" w:rsidP="003C3351">
            <w:pPr>
              <w:snapToGrid w:val="0"/>
              <w:spacing w:before="60" w:after="60"/>
              <w:jc w:val="center"/>
              <w:rPr>
                <w:rFonts w:cstheme="minorHAnsi"/>
                <w:b/>
              </w:rPr>
            </w:pPr>
            <w:bookmarkStart w:id="1" w:name="OLE_LINK1"/>
            <w:bookmarkEnd w:id="1"/>
            <w:r w:rsidRPr="003C3351">
              <w:rPr>
                <w:rFonts w:cstheme="minorHAnsi"/>
                <w:b/>
              </w:rPr>
              <w:t>Redni broj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5245290E" w14:textId="6262363C" w:rsidR="00EA50F9" w:rsidRPr="003C3351" w:rsidRDefault="00171F8B" w:rsidP="003C3351">
            <w:pPr>
              <w:snapToGrid w:val="0"/>
              <w:spacing w:before="60" w:after="60"/>
              <w:jc w:val="center"/>
              <w:rPr>
                <w:rFonts w:cstheme="minorHAnsi"/>
                <w:b/>
              </w:rPr>
            </w:pPr>
            <w:r w:rsidRPr="00892A95">
              <w:rPr>
                <w:rFonts w:cstheme="minorHAnsi"/>
                <w:b/>
              </w:rPr>
              <w:t>Opis posla</w:t>
            </w:r>
            <w:r>
              <w:rPr>
                <w:rFonts w:cstheme="minorHAnsi"/>
                <w:b/>
              </w:rPr>
              <w:t>/Specifikacije aktivnosti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5E5E5"/>
            <w:vAlign w:val="center"/>
          </w:tcPr>
          <w:p w14:paraId="4244CF15" w14:textId="1BD54227" w:rsidR="00EA50F9" w:rsidRPr="003C3351" w:rsidRDefault="00EA50F9" w:rsidP="00025364">
            <w:pPr>
              <w:snapToGrid w:val="0"/>
              <w:spacing w:before="60" w:after="60"/>
              <w:jc w:val="center"/>
              <w:rPr>
                <w:rFonts w:cstheme="minorHAnsi"/>
                <w:b/>
              </w:rPr>
            </w:pPr>
            <w:r w:rsidRPr="003C3351">
              <w:rPr>
                <w:rFonts w:cstheme="minorHAnsi"/>
                <w:b/>
              </w:rPr>
              <w:t>Ponuđen</w:t>
            </w:r>
            <w:r w:rsidR="00025364">
              <w:rPr>
                <w:rFonts w:cstheme="minorHAnsi"/>
                <w:b/>
              </w:rPr>
              <w:t xml:space="preserve">o </w:t>
            </w:r>
            <w:r w:rsidRPr="003C3351">
              <w:rPr>
                <w:rFonts w:cstheme="minorHAnsi"/>
                <w:b/>
              </w:rPr>
              <w:t>(DA/NE)</w:t>
            </w:r>
          </w:p>
        </w:tc>
      </w:tr>
      <w:tr w:rsidR="007D505F" w:rsidRPr="003C3351" w14:paraId="64697C84" w14:textId="77777777" w:rsidTr="001C2E78">
        <w:tc>
          <w:tcPr>
            <w:tcW w:w="9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AAE6EB" w14:textId="179A3827" w:rsidR="007D505F" w:rsidRPr="007D505F" w:rsidRDefault="007D505F" w:rsidP="003C3351">
            <w:pPr>
              <w:snapToGrid w:val="0"/>
              <w:spacing w:before="60" w:after="60"/>
              <w:rPr>
                <w:rFonts w:cstheme="minorHAnsi"/>
                <w:b/>
                <w:bCs/>
              </w:rPr>
            </w:pPr>
            <w:r w:rsidRPr="007D505F">
              <w:rPr>
                <w:rFonts w:cstheme="minorHAnsi"/>
                <w:b/>
                <w:bCs/>
              </w:rPr>
              <w:t>Opće karakteristike ponuđenog rješenja</w:t>
            </w:r>
          </w:p>
        </w:tc>
      </w:tr>
      <w:tr w:rsidR="00025364" w:rsidRPr="003C3351" w14:paraId="144B6B30" w14:textId="77777777" w:rsidTr="000F7168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490E3A" w14:textId="12A47468" w:rsidR="00025364" w:rsidRPr="003C3351" w:rsidRDefault="00025364" w:rsidP="00025364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39453" w14:textId="14E55372" w:rsidR="00025364" w:rsidRPr="00F6584F" w:rsidRDefault="00025364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 w:rsidRPr="009566DD">
              <w:rPr>
                <w:rFonts w:cstheme="minorHAnsi"/>
              </w:rPr>
              <w:t>Definirati strategiju prodaje te kroz istu za odabrane NUNC proizvode napraviti plan kojim se nastoji pozicionirati poslovanje na tržištu i u svijesti potencijalnih kupaca kako bi se postigao rast i prednost u odnosu na konkurenciju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4DF20B" w14:textId="77777777" w:rsidR="00025364" w:rsidRPr="003C3351" w:rsidRDefault="00025364" w:rsidP="00025364">
            <w:pPr>
              <w:snapToGrid w:val="0"/>
              <w:spacing w:before="60" w:after="60"/>
              <w:rPr>
                <w:rFonts w:cstheme="minorHAnsi"/>
              </w:rPr>
            </w:pPr>
          </w:p>
        </w:tc>
      </w:tr>
      <w:tr w:rsidR="00025364" w:rsidRPr="003C3351" w14:paraId="3689F50D" w14:textId="77777777" w:rsidTr="000F7168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5BC616" w14:textId="28720C78" w:rsidR="00025364" w:rsidRPr="003C3351" w:rsidRDefault="00025364" w:rsidP="00025364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B15EE" w14:textId="3F4BB860" w:rsidR="00025364" w:rsidRPr="00F6584F" w:rsidRDefault="00025364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 w:rsidRPr="009566DD">
              <w:rPr>
                <w:rFonts w:cstheme="minorHAnsi"/>
              </w:rPr>
              <w:t>Prodajnom strategijom detektirati način kojim se prilazi ciljnoj skupini te smjer za prodajne i marketinške napore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15206E" w14:textId="77777777" w:rsidR="00025364" w:rsidRPr="003C3351" w:rsidRDefault="00025364" w:rsidP="00025364">
            <w:pPr>
              <w:snapToGrid w:val="0"/>
              <w:spacing w:before="60" w:after="60"/>
              <w:rPr>
                <w:rFonts w:cstheme="minorHAnsi"/>
              </w:rPr>
            </w:pPr>
          </w:p>
        </w:tc>
      </w:tr>
      <w:tr w:rsidR="00025364" w:rsidRPr="003C3351" w14:paraId="3EB30C5F" w14:textId="77777777" w:rsidTr="000F7168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8ACC70" w14:textId="3A552ED0" w:rsidR="00025364" w:rsidRPr="003C3351" w:rsidRDefault="00025364" w:rsidP="00025364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1C0ED" w14:textId="49EA5C1D" w:rsidR="00025364" w:rsidRPr="00F6584F" w:rsidRDefault="00025364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 w:rsidRPr="009566DD">
              <w:rPr>
                <w:rFonts w:cstheme="minorHAnsi"/>
              </w:rPr>
              <w:t>Iskoristiti informacije prikupljene istraživanjem i definirati adekvatne kanale za plasiranje proizvoda branda NUNC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1E30E94" w14:textId="77777777" w:rsidR="00025364" w:rsidRPr="003C3351" w:rsidRDefault="00025364" w:rsidP="00025364">
            <w:pPr>
              <w:snapToGrid w:val="0"/>
              <w:spacing w:before="60" w:after="60"/>
              <w:rPr>
                <w:rFonts w:cstheme="minorHAnsi"/>
              </w:rPr>
            </w:pPr>
          </w:p>
        </w:tc>
      </w:tr>
      <w:tr w:rsidR="00025364" w:rsidRPr="003C3351" w14:paraId="75DA383D" w14:textId="77777777" w:rsidTr="000F7168"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E72B9" w14:textId="70F1A585" w:rsidR="00025364" w:rsidRPr="003C3351" w:rsidRDefault="00025364" w:rsidP="00025364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417B8" w14:textId="36DD0202" w:rsidR="00025364" w:rsidRPr="009566DD" w:rsidRDefault="00025364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 w:rsidRPr="009566DD">
              <w:rPr>
                <w:rFonts w:cstheme="minorHAnsi"/>
              </w:rPr>
              <w:t xml:space="preserve">Na temelju prikupljenih informacija s tržišta razraditi plan prodaje po kanalima, aktivnosti za povećanje </w:t>
            </w:r>
            <w:r w:rsidR="00795947">
              <w:rPr>
                <w:rFonts w:cstheme="minorHAnsi"/>
              </w:rPr>
              <w:t>vidljivosti</w:t>
            </w:r>
            <w:r w:rsidRPr="009566DD">
              <w:rPr>
                <w:rFonts w:cstheme="minorHAnsi"/>
              </w:rPr>
              <w:t xml:space="preserve"> na pojedinim kanalima te sve radnje potrebne za zadovoljavanje plana prodaje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FED911" w14:textId="77777777" w:rsidR="00025364" w:rsidRPr="003C3351" w:rsidRDefault="00025364" w:rsidP="00025364">
            <w:pPr>
              <w:snapToGrid w:val="0"/>
              <w:spacing w:before="60" w:after="60"/>
              <w:rPr>
                <w:rFonts w:cstheme="minorHAnsi"/>
              </w:rPr>
            </w:pPr>
          </w:p>
        </w:tc>
      </w:tr>
    </w:tbl>
    <w:p w14:paraId="098D03FB" w14:textId="77777777" w:rsidR="0064076A" w:rsidRPr="003C3351" w:rsidRDefault="0064076A" w:rsidP="00EA50F9">
      <w:pPr>
        <w:pStyle w:val="Podnaslov1"/>
        <w:spacing w:before="0" w:after="0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W w:w="9618" w:type="dxa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3"/>
        <w:gridCol w:w="5670"/>
        <w:gridCol w:w="3005"/>
      </w:tblGrid>
      <w:tr w:rsidR="005D4B7B" w:rsidRPr="003C3351" w14:paraId="61040FAE" w14:textId="77777777" w:rsidTr="00E273AA">
        <w:trPr>
          <w:cantSplit/>
          <w:trHeight w:val="311"/>
          <w:tblHeader/>
        </w:trPr>
        <w:tc>
          <w:tcPr>
            <w:tcW w:w="9618" w:type="dxa"/>
            <w:gridSpan w:val="3"/>
            <w:shd w:val="clear" w:color="auto" w:fill="D9D9D9"/>
            <w:vAlign w:val="center"/>
          </w:tcPr>
          <w:p w14:paraId="5BE7A725" w14:textId="6A6F2B4B" w:rsidR="005D4B7B" w:rsidRPr="005D4B7B" w:rsidRDefault="005D4B7B" w:rsidP="005D4B7B">
            <w:pPr>
              <w:snapToGrid w:val="0"/>
              <w:spacing w:before="60" w:after="60"/>
              <w:rPr>
                <w:rFonts w:cstheme="minorHAnsi"/>
                <w:b/>
                <w:sz w:val="24"/>
                <w:szCs w:val="24"/>
              </w:rPr>
            </w:pPr>
            <w:r w:rsidRPr="005D4B7B">
              <w:rPr>
                <w:rFonts w:eastAsia="Tahoma" w:cstheme="minorHAnsi"/>
                <w:b/>
                <w:color w:val="000000"/>
                <w:sz w:val="24"/>
                <w:szCs w:val="24"/>
              </w:rPr>
              <w:t>Oglašavanje i zakup medija</w:t>
            </w:r>
          </w:p>
        </w:tc>
      </w:tr>
      <w:tr w:rsidR="00877E8B" w:rsidRPr="003C3351" w14:paraId="33720BDF" w14:textId="77777777" w:rsidTr="00E273AA">
        <w:trPr>
          <w:cantSplit/>
          <w:trHeight w:val="822"/>
          <w:tblHeader/>
        </w:trPr>
        <w:tc>
          <w:tcPr>
            <w:tcW w:w="943" w:type="dxa"/>
            <w:shd w:val="clear" w:color="auto" w:fill="D9D9D9"/>
            <w:vAlign w:val="center"/>
          </w:tcPr>
          <w:p w14:paraId="01DE71A1" w14:textId="77777777" w:rsidR="00877E8B" w:rsidRPr="003C3351" w:rsidRDefault="001A3B12" w:rsidP="003C3351">
            <w:pPr>
              <w:snapToGrid w:val="0"/>
              <w:spacing w:before="60" w:after="60"/>
              <w:jc w:val="center"/>
              <w:rPr>
                <w:rFonts w:cstheme="minorHAnsi"/>
                <w:b/>
              </w:rPr>
            </w:pPr>
            <w:r w:rsidRPr="003C3351">
              <w:rPr>
                <w:rFonts w:cstheme="minorHAnsi"/>
                <w:b/>
              </w:rPr>
              <w:t>Redni broj</w:t>
            </w:r>
          </w:p>
        </w:tc>
        <w:tc>
          <w:tcPr>
            <w:tcW w:w="5670" w:type="dxa"/>
            <w:shd w:val="clear" w:color="auto" w:fill="D9D9D9"/>
            <w:vAlign w:val="center"/>
          </w:tcPr>
          <w:p w14:paraId="4DB9DEDE" w14:textId="3DB06097" w:rsidR="00877E8B" w:rsidRPr="003C3351" w:rsidRDefault="00171F8B" w:rsidP="003C3351">
            <w:pPr>
              <w:snapToGrid w:val="0"/>
              <w:spacing w:before="60" w:after="60"/>
              <w:jc w:val="center"/>
              <w:rPr>
                <w:rFonts w:cstheme="minorHAnsi"/>
                <w:b/>
              </w:rPr>
            </w:pPr>
            <w:r w:rsidRPr="00892A95">
              <w:rPr>
                <w:rFonts w:cstheme="minorHAnsi"/>
                <w:b/>
              </w:rPr>
              <w:t>Opis posla</w:t>
            </w:r>
            <w:r>
              <w:rPr>
                <w:rFonts w:cstheme="minorHAnsi"/>
                <w:b/>
              </w:rPr>
              <w:t>/Specifikacije aktivnosti</w:t>
            </w:r>
          </w:p>
        </w:tc>
        <w:tc>
          <w:tcPr>
            <w:tcW w:w="3005" w:type="dxa"/>
            <w:shd w:val="clear" w:color="auto" w:fill="D9D9D9"/>
            <w:vAlign w:val="center"/>
          </w:tcPr>
          <w:p w14:paraId="6EA7B906" w14:textId="30859B8D" w:rsidR="00877E8B" w:rsidRPr="003C3351" w:rsidRDefault="00877E8B" w:rsidP="00025364">
            <w:pPr>
              <w:snapToGrid w:val="0"/>
              <w:spacing w:before="60" w:after="60"/>
              <w:jc w:val="center"/>
              <w:rPr>
                <w:rFonts w:cstheme="minorHAnsi"/>
                <w:b/>
              </w:rPr>
            </w:pPr>
            <w:r w:rsidRPr="003C3351">
              <w:rPr>
                <w:rFonts w:cstheme="minorHAnsi"/>
                <w:b/>
              </w:rPr>
              <w:t>Ponuđen</w:t>
            </w:r>
            <w:r w:rsidR="00025364">
              <w:rPr>
                <w:rFonts w:cstheme="minorHAnsi"/>
                <w:b/>
              </w:rPr>
              <w:t xml:space="preserve">o </w:t>
            </w:r>
            <w:r w:rsidRPr="003C3351">
              <w:rPr>
                <w:rFonts w:cstheme="minorHAnsi"/>
                <w:b/>
              </w:rPr>
              <w:t>(DA/NE)</w:t>
            </w:r>
          </w:p>
        </w:tc>
      </w:tr>
      <w:tr w:rsidR="00EA50F9" w:rsidRPr="003C3351" w14:paraId="25D1C774" w14:textId="77777777" w:rsidTr="00E273AA">
        <w:trPr>
          <w:cantSplit/>
          <w:trHeight w:val="348"/>
          <w:tblHeader/>
        </w:trPr>
        <w:tc>
          <w:tcPr>
            <w:tcW w:w="9618" w:type="dxa"/>
            <w:gridSpan w:val="3"/>
            <w:shd w:val="clear" w:color="auto" w:fill="auto"/>
          </w:tcPr>
          <w:p w14:paraId="393E4B0B" w14:textId="6FBA846D" w:rsidR="00EA50F9" w:rsidRPr="003C3351" w:rsidRDefault="009566DD" w:rsidP="003C3351">
            <w:pPr>
              <w:snapToGrid w:val="0"/>
              <w:spacing w:before="60" w:after="60"/>
              <w:rPr>
                <w:rFonts w:cstheme="minorHAnsi"/>
                <w:b/>
              </w:rPr>
            </w:pPr>
            <w:r w:rsidRPr="007D505F">
              <w:rPr>
                <w:rFonts w:cstheme="minorHAnsi"/>
                <w:b/>
                <w:bCs/>
              </w:rPr>
              <w:t>Opće karakteristike ponuđenog rješenja</w:t>
            </w:r>
          </w:p>
        </w:tc>
      </w:tr>
      <w:tr w:rsidR="009566DD" w:rsidRPr="003C3351" w14:paraId="3459F4EB" w14:textId="77777777" w:rsidTr="00E273AA">
        <w:trPr>
          <w:cantSplit/>
        </w:trPr>
        <w:tc>
          <w:tcPr>
            <w:tcW w:w="943" w:type="dxa"/>
            <w:shd w:val="clear" w:color="auto" w:fill="auto"/>
            <w:vAlign w:val="center"/>
          </w:tcPr>
          <w:p w14:paraId="7BDD7A8A" w14:textId="77777777" w:rsidR="009566DD" w:rsidRPr="003C3351" w:rsidRDefault="009566DD" w:rsidP="009566DD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 w:rsidRPr="003C3351">
              <w:rPr>
                <w:rFonts w:cstheme="minorHAnsi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14:paraId="7AB2F252" w14:textId="72818398" w:rsidR="009566DD" w:rsidRPr="003C3351" w:rsidRDefault="009566DD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Potrebno je definirati optimalne medijske</w:t>
            </w:r>
            <w:r w:rsidRPr="009566DD">
              <w:rPr>
                <w:rFonts w:cstheme="minorHAnsi"/>
              </w:rPr>
              <w:t xml:space="preserve"> platform</w:t>
            </w:r>
            <w:r>
              <w:rPr>
                <w:rFonts w:cstheme="minorHAnsi"/>
              </w:rPr>
              <w:t>e</w:t>
            </w:r>
            <w:r w:rsidRPr="009566DD">
              <w:rPr>
                <w:rFonts w:cstheme="minorHAnsi"/>
              </w:rPr>
              <w:t xml:space="preserve"> za prezentaciju proizvoda ciljnoj skupini</w:t>
            </w:r>
          </w:p>
        </w:tc>
        <w:tc>
          <w:tcPr>
            <w:tcW w:w="3005" w:type="dxa"/>
            <w:shd w:val="clear" w:color="auto" w:fill="auto"/>
          </w:tcPr>
          <w:p w14:paraId="3E072D19" w14:textId="77777777" w:rsidR="009566DD" w:rsidRPr="003C3351" w:rsidRDefault="009566DD" w:rsidP="009566DD">
            <w:pPr>
              <w:pStyle w:val="TableText1"/>
              <w:snapToGrid w:val="0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66DD" w:rsidRPr="003C3351" w14:paraId="6ABD4AFF" w14:textId="77777777" w:rsidTr="00E273AA">
        <w:trPr>
          <w:cantSplit/>
        </w:trPr>
        <w:tc>
          <w:tcPr>
            <w:tcW w:w="943" w:type="dxa"/>
            <w:shd w:val="clear" w:color="auto" w:fill="auto"/>
            <w:vAlign w:val="center"/>
          </w:tcPr>
          <w:p w14:paraId="7A15B73B" w14:textId="77777777" w:rsidR="009566DD" w:rsidRPr="003C3351" w:rsidRDefault="009566DD" w:rsidP="009566DD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 w:rsidRPr="003C3351">
              <w:rPr>
                <w:rFonts w:cstheme="minorHAnsi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14:paraId="2E2346CC" w14:textId="53190E3A" w:rsidR="009566DD" w:rsidRPr="003C3351" w:rsidRDefault="009566DD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 w:rsidRPr="009566DD">
              <w:rPr>
                <w:rFonts w:cstheme="minorHAnsi"/>
              </w:rPr>
              <w:t>Potrebno je definirati ciljeve i rezultate koje kampanja treba isporučiti</w:t>
            </w:r>
          </w:p>
        </w:tc>
        <w:tc>
          <w:tcPr>
            <w:tcW w:w="3005" w:type="dxa"/>
            <w:shd w:val="clear" w:color="auto" w:fill="auto"/>
          </w:tcPr>
          <w:p w14:paraId="1A5FDD66" w14:textId="77777777" w:rsidR="009566DD" w:rsidRPr="003C3351" w:rsidRDefault="009566DD" w:rsidP="009566DD">
            <w:pPr>
              <w:pStyle w:val="TableText1"/>
              <w:snapToGrid w:val="0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66DD" w:rsidRPr="003C3351" w14:paraId="04B6F469" w14:textId="77777777" w:rsidTr="00E273AA">
        <w:trPr>
          <w:cantSplit/>
        </w:trPr>
        <w:tc>
          <w:tcPr>
            <w:tcW w:w="943" w:type="dxa"/>
            <w:shd w:val="clear" w:color="auto" w:fill="auto"/>
            <w:vAlign w:val="center"/>
          </w:tcPr>
          <w:p w14:paraId="7AF31AA2" w14:textId="77777777" w:rsidR="009566DD" w:rsidRPr="003C3351" w:rsidRDefault="009566DD" w:rsidP="009566DD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 w:rsidRPr="003C3351">
              <w:rPr>
                <w:rFonts w:cstheme="minorHAnsi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14:paraId="5B51BEAC" w14:textId="67103D48" w:rsidR="009566DD" w:rsidRPr="003C3351" w:rsidRDefault="009566DD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Potrebno je </w:t>
            </w:r>
            <w:r w:rsidRPr="009566DD">
              <w:rPr>
                <w:rFonts w:cstheme="minorHAnsi"/>
              </w:rPr>
              <w:t xml:space="preserve">definirati alate za praćenje te najbolju kombinaciju </w:t>
            </w:r>
            <w:r>
              <w:rPr>
                <w:rFonts w:cstheme="minorHAnsi"/>
              </w:rPr>
              <w:t>„</w:t>
            </w:r>
            <w:r w:rsidRPr="009566DD">
              <w:rPr>
                <w:rFonts w:cstheme="minorHAnsi"/>
              </w:rPr>
              <w:t>mainstream</w:t>
            </w:r>
            <w:r>
              <w:rPr>
                <w:rFonts w:cstheme="minorHAnsi"/>
              </w:rPr>
              <w:t>“</w:t>
            </w:r>
            <w:r w:rsidRPr="009566DD">
              <w:rPr>
                <w:rFonts w:cstheme="minorHAnsi"/>
              </w:rPr>
              <w:t xml:space="preserve"> i nišnih medija za postizanje zacrtanih ciljeva</w:t>
            </w:r>
          </w:p>
        </w:tc>
        <w:tc>
          <w:tcPr>
            <w:tcW w:w="3005" w:type="dxa"/>
            <w:shd w:val="clear" w:color="auto" w:fill="auto"/>
          </w:tcPr>
          <w:p w14:paraId="6A0CB635" w14:textId="77777777" w:rsidR="009566DD" w:rsidRPr="003C3351" w:rsidRDefault="009566DD" w:rsidP="009566DD">
            <w:pPr>
              <w:pStyle w:val="TableText1"/>
              <w:snapToGrid w:val="0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273AA" w:rsidRPr="003C3351" w14:paraId="7215DB10" w14:textId="77777777" w:rsidTr="00E273AA">
        <w:trPr>
          <w:cantSplit/>
          <w:trHeight w:val="77"/>
          <w:tblHeader/>
        </w:trPr>
        <w:tc>
          <w:tcPr>
            <w:tcW w:w="9618" w:type="dxa"/>
            <w:gridSpan w:val="3"/>
            <w:shd w:val="clear" w:color="auto" w:fill="D9D9D9"/>
            <w:vAlign w:val="center"/>
          </w:tcPr>
          <w:p w14:paraId="1DDE3EA4" w14:textId="42530294" w:rsidR="00E273AA" w:rsidRPr="00E273AA" w:rsidRDefault="00E273AA" w:rsidP="00E273AA">
            <w:pPr>
              <w:snapToGrid w:val="0"/>
              <w:spacing w:before="60" w:after="60"/>
              <w:rPr>
                <w:rFonts w:cstheme="minorHAnsi"/>
                <w:b/>
                <w:sz w:val="24"/>
                <w:szCs w:val="24"/>
              </w:rPr>
            </w:pPr>
            <w:r w:rsidRPr="00E273AA">
              <w:rPr>
                <w:rFonts w:cstheme="minorHAnsi"/>
                <w:b/>
                <w:sz w:val="24"/>
                <w:szCs w:val="24"/>
              </w:rPr>
              <w:t>Analiza i izvještaj</w:t>
            </w:r>
          </w:p>
        </w:tc>
      </w:tr>
      <w:tr w:rsidR="009566DD" w:rsidRPr="003C3351" w14:paraId="788ECBEA" w14:textId="77777777" w:rsidTr="00E273AA">
        <w:trPr>
          <w:cantSplit/>
          <w:trHeight w:val="822"/>
          <w:tblHeader/>
        </w:trPr>
        <w:tc>
          <w:tcPr>
            <w:tcW w:w="943" w:type="dxa"/>
            <w:shd w:val="clear" w:color="auto" w:fill="D9D9D9"/>
            <w:vAlign w:val="center"/>
          </w:tcPr>
          <w:p w14:paraId="4C90A4B5" w14:textId="77777777" w:rsidR="009566DD" w:rsidRPr="003C3351" w:rsidRDefault="009566DD" w:rsidP="005B445B">
            <w:pPr>
              <w:snapToGrid w:val="0"/>
              <w:spacing w:before="60" w:after="60"/>
              <w:jc w:val="center"/>
              <w:rPr>
                <w:rFonts w:cstheme="minorHAnsi"/>
                <w:b/>
              </w:rPr>
            </w:pPr>
            <w:r w:rsidRPr="003C3351">
              <w:rPr>
                <w:rFonts w:cstheme="minorHAnsi"/>
                <w:b/>
              </w:rPr>
              <w:t>Redni broj</w:t>
            </w:r>
          </w:p>
        </w:tc>
        <w:tc>
          <w:tcPr>
            <w:tcW w:w="5670" w:type="dxa"/>
            <w:shd w:val="clear" w:color="auto" w:fill="D9D9D9"/>
            <w:vAlign w:val="center"/>
          </w:tcPr>
          <w:p w14:paraId="640BA1AC" w14:textId="77777777" w:rsidR="009566DD" w:rsidRPr="003C3351" w:rsidRDefault="009566DD" w:rsidP="005B445B">
            <w:pPr>
              <w:snapToGrid w:val="0"/>
              <w:spacing w:before="60" w:after="60"/>
              <w:jc w:val="center"/>
              <w:rPr>
                <w:rFonts w:cstheme="minorHAnsi"/>
                <w:b/>
              </w:rPr>
            </w:pPr>
            <w:r w:rsidRPr="00892A95">
              <w:rPr>
                <w:rFonts w:cstheme="minorHAnsi"/>
                <w:b/>
              </w:rPr>
              <w:t>Opis posla</w:t>
            </w:r>
            <w:r>
              <w:rPr>
                <w:rFonts w:cstheme="minorHAnsi"/>
                <w:b/>
              </w:rPr>
              <w:t>/Specifikacije aktivnosti</w:t>
            </w:r>
          </w:p>
        </w:tc>
        <w:tc>
          <w:tcPr>
            <w:tcW w:w="3005" w:type="dxa"/>
            <w:shd w:val="clear" w:color="auto" w:fill="D9D9D9"/>
            <w:vAlign w:val="center"/>
          </w:tcPr>
          <w:p w14:paraId="2D462F3C" w14:textId="77777777" w:rsidR="009566DD" w:rsidRPr="003C3351" w:rsidRDefault="009566DD" w:rsidP="005B445B">
            <w:pPr>
              <w:snapToGrid w:val="0"/>
              <w:spacing w:before="60" w:after="60"/>
              <w:jc w:val="center"/>
              <w:rPr>
                <w:rFonts w:cstheme="minorHAnsi"/>
                <w:b/>
              </w:rPr>
            </w:pPr>
            <w:r w:rsidRPr="003C3351">
              <w:rPr>
                <w:rFonts w:cstheme="minorHAnsi"/>
                <w:b/>
              </w:rPr>
              <w:t>Ponuđen</w:t>
            </w:r>
            <w:r>
              <w:rPr>
                <w:rFonts w:cstheme="minorHAnsi"/>
                <w:b/>
              </w:rPr>
              <w:t xml:space="preserve">o </w:t>
            </w:r>
            <w:r w:rsidRPr="003C3351">
              <w:rPr>
                <w:rFonts w:cstheme="minorHAnsi"/>
                <w:b/>
              </w:rPr>
              <w:t>(DA/NE)</w:t>
            </w:r>
          </w:p>
        </w:tc>
      </w:tr>
      <w:tr w:rsidR="009566DD" w:rsidRPr="003C3351" w14:paraId="231C86AF" w14:textId="77777777" w:rsidTr="00E273AA">
        <w:trPr>
          <w:cantSplit/>
          <w:trHeight w:val="348"/>
          <w:tblHeader/>
        </w:trPr>
        <w:tc>
          <w:tcPr>
            <w:tcW w:w="9618" w:type="dxa"/>
            <w:gridSpan w:val="3"/>
            <w:shd w:val="clear" w:color="auto" w:fill="auto"/>
          </w:tcPr>
          <w:p w14:paraId="1931B5EA" w14:textId="77777777" w:rsidR="009566DD" w:rsidRPr="003C3351" w:rsidRDefault="009566DD" w:rsidP="005B445B">
            <w:pPr>
              <w:snapToGrid w:val="0"/>
              <w:spacing w:before="60" w:after="60"/>
              <w:rPr>
                <w:rFonts w:cstheme="minorHAnsi"/>
                <w:b/>
              </w:rPr>
            </w:pPr>
            <w:r w:rsidRPr="007D505F">
              <w:rPr>
                <w:rFonts w:cstheme="minorHAnsi"/>
                <w:b/>
                <w:bCs/>
              </w:rPr>
              <w:t>Opće karakteristike ponuđenog rješenja</w:t>
            </w:r>
          </w:p>
        </w:tc>
      </w:tr>
      <w:tr w:rsidR="009566DD" w:rsidRPr="003C3351" w14:paraId="3BDFA2D6" w14:textId="77777777" w:rsidTr="00E273AA">
        <w:trPr>
          <w:cantSplit/>
        </w:trPr>
        <w:tc>
          <w:tcPr>
            <w:tcW w:w="943" w:type="dxa"/>
            <w:shd w:val="clear" w:color="auto" w:fill="auto"/>
            <w:vAlign w:val="center"/>
          </w:tcPr>
          <w:p w14:paraId="1867B5A7" w14:textId="77777777" w:rsidR="009566DD" w:rsidRPr="003C3351" w:rsidRDefault="009566DD" w:rsidP="005B445B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 w:rsidRPr="003C3351">
              <w:rPr>
                <w:rFonts w:cstheme="minorHAnsi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14:paraId="5DB0857B" w14:textId="08ADBE02" w:rsidR="009566DD" w:rsidRPr="009566DD" w:rsidRDefault="009566DD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 w:rsidRPr="009566DD">
              <w:rPr>
                <w:rFonts w:cstheme="minorHAnsi"/>
              </w:rPr>
              <w:t>Po realizaciji svih aktivnosti, potrebno je odraditi reviziju svih odrađenih aktivnosti</w:t>
            </w:r>
          </w:p>
        </w:tc>
        <w:tc>
          <w:tcPr>
            <w:tcW w:w="3005" w:type="dxa"/>
            <w:shd w:val="clear" w:color="auto" w:fill="auto"/>
          </w:tcPr>
          <w:p w14:paraId="57FDBA44" w14:textId="77777777" w:rsidR="009566DD" w:rsidRPr="003C3351" w:rsidRDefault="009566DD" w:rsidP="005B445B">
            <w:pPr>
              <w:pStyle w:val="TableText1"/>
              <w:snapToGrid w:val="0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66DD" w:rsidRPr="003C3351" w14:paraId="0585B42E" w14:textId="77777777" w:rsidTr="00E273AA">
        <w:trPr>
          <w:cantSplit/>
        </w:trPr>
        <w:tc>
          <w:tcPr>
            <w:tcW w:w="943" w:type="dxa"/>
            <w:shd w:val="clear" w:color="auto" w:fill="auto"/>
            <w:vAlign w:val="center"/>
          </w:tcPr>
          <w:p w14:paraId="0D76C74F" w14:textId="77777777" w:rsidR="009566DD" w:rsidRPr="003C3351" w:rsidRDefault="009566DD" w:rsidP="005B445B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 w:rsidRPr="003C3351">
              <w:rPr>
                <w:rFonts w:cstheme="minorHAnsi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14:paraId="20C8D3D4" w14:textId="4A61A767" w:rsidR="009566DD" w:rsidRPr="009566DD" w:rsidRDefault="009566DD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 w:rsidRPr="009566DD">
              <w:rPr>
                <w:rFonts w:cstheme="minorHAnsi"/>
              </w:rPr>
              <w:t>Potrebno je usporediti usklađenosti provedenih aktivnosti s definiranim planom</w:t>
            </w:r>
          </w:p>
        </w:tc>
        <w:tc>
          <w:tcPr>
            <w:tcW w:w="3005" w:type="dxa"/>
            <w:shd w:val="clear" w:color="auto" w:fill="auto"/>
          </w:tcPr>
          <w:p w14:paraId="53733359" w14:textId="77777777" w:rsidR="009566DD" w:rsidRPr="003C3351" w:rsidRDefault="009566DD" w:rsidP="005B445B">
            <w:pPr>
              <w:pStyle w:val="TableText1"/>
              <w:snapToGrid w:val="0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66DD" w:rsidRPr="003C3351" w14:paraId="0192C6BC" w14:textId="77777777" w:rsidTr="00E273AA">
        <w:trPr>
          <w:cantSplit/>
        </w:trPr>
        <w:tc>
          <w:tcPr>
            <w:tcW w:w="943" w:type="dxa"/>
            <w:shd w:val="clear" w:color="auto" w:fill="auto"/>
            <w:vAlign w:val="center"/>
          </w:tcPr>
          <w:p w14:paraId="755DE9D4" w14:textId="77777777" w:rsidR="009566DD" w:rsidRPr="003C3351" w:rsidRDefault="009566DD" w:rsidP="005B445B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 w:rsidRPr="003C3351">
              <w:rPr>
                <w:rFonts w:cstheme="minorHAnsi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14:paraId="2EE04ECC" w14:textId="7DD3A52B" w:rsidR="009566DD" w:rsidRPr="009566DD" w:rsidRDefault="009566DD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 w:rsidRPr="009566DD">
              <w:rPr>
                <w:rFonts w:cstheme="minorHAnsi"/>
              </w:rPr>
              <w:t>Potrebno je izvršiti kontrol</w:t>
            </w:r>
            <w:r w:rsidR="00795947">
              <w:rPr>
                <w:rFonts w:cstheme="minorHAnsi"/>
              </w:rPr>
              <w:t>U</w:t>
            </w:r>
            <w:r w:rsidRPr="009566DD">
              <w:rPr>
                <w:rFonts w:cstheme="minorHAnsi"/>
              </w:rPr>
              <w:t xml:space="preserve"> i evaluaciju ispunjenja definiranih ciljeva</w:t>
            </w:r>
          </w:p>
        </w:tc>
        <w:tc>
          <w:tcPr>
            <w:tcW w:w="3005" w:type="dxa"/>
            <w:shd w:val="clear" w:color="auto" w:fill="auto"/>
          </w:tcPr>
          <w:p w14:paraId="6E3BA76C" w14:textId="77777777" w:rsidR="009566DD" w:rsidRPr="003C3351" w:rsidRDefault="009566DD" w:rsidP="005B445B">
            <w:pPr>
              <w:pStyle w:val="TableText1"/>
              <w:snapToGrid w:val="0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66DD" w:rsidRPr="003C3351" w14:paraId="37991E2D" w14:textId="77777777" w:rsidTr="00E273AA">
        <w:trPr>
          <w:cantSplit/>
        </w:trPr>
        <w:tc>
          <w:tcPr>
            <w:tcW w:w="943" w:type="dxa"/>
            <w:shd w:val="clear" w:color="auto" w:fill="auto"/>
            <w:vAlign w:val="center"/>
          </w:tcPr>
          <w:p w14:paraId="76DECE5E" w14:textId="77777777" w:rsidR="009566DD" w:rsidRPr="003C3351" w:rsidRDefault="009566DD" w:rsidP="005B445B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 w:rsidRPr="003C3351">
              <w:rPr>
                <w:rFonts w:cstheme="minorHAnsi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14:paraId="5C9FF591" w14:textId="72642D20" w:rsidR="009566DD" w:rsidRPr="009566DD" w:rsidRDefault="009566DD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 w:rsidRPr="009566DD">
              <w:rPr>
                <w:rFonts w:cstheme="minorHAnsi"/>
              </w:rPr>
              <w:t xml:space="preserve">Na temelju analize </w:t>
            </w:r>
            <w:r w:rsidR="00795947">
              <w:rPr>
                <w:rFonts w:cstheme="minorHAnsi"/>
              </w:rPr>
              <w:t xml:space="preserve">je potrebno </w:t>
            </w:r>
            <w:r w:rsidRPr="009566DD">
              <w:rPr>
                <w:rFonts w:cstheme="minorHAnsi"/>
              </w:rPr>
              <w:t>donijet</w:t>
            </w:r>
            <w:r w:rsidR="00795947">
              <w:rPr>
                <w:rFonts w:cstheme="minorHAnsi"/>
              </w:rPr>
              <w:t>i</w:t>
            </w:r>
            <w:r w:rsidRPr="009566DD">
              <w:rPr>
                <w:rFonts w:cstheme="minorHAnsi"/>
              </w:rPr>
              <w:t xml:space="preserve"> zaključke te procjene i savjete za buduće poslovanje</w:t>
            </w:r>
          </w:p>
        </w:tc>
        <w:tc>
          <w:tcPr>
            <w:tcW w:w="3005" w:type="dxa"/>
            <w:shd w:val="clear" w:color="auto" w:fill="auto"/>
          </w:tcPr>
          <w:p w14:paraId="7F9CA5FF" w14:textId="77777777" w:rsidR="009566DD" w:rsidRPr="003C3351" w:rsidRDefault="009566DD" w:rsidP="005B445B">
            <w:pPr>
              <w:pStyle w:val="TableText1"/>
              <w:snapToGrid w:val="0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566DD" w:rsidRPr="003C3351" w14:paraId="61517007" w14:textId="77777777" w:rsidTr="00E273AA">
        <w:trPr>
          <w:cantSplit/>
        </w:trPr>
        <w:tc>
          <w:tcPr>
            <w:tcW w:w="943" w:type="dxa"/>
            <w:shd w:val="clear" w:color="auto" w:fill="auto"/>
            <w:vAlign w:val="center"/>
          </w:tcPr>
          <w:p w14:paraId="0827659D" w14:textId="77777777" w:rsidR="009566DD" w:rsidRPr="003C3351" w:rsidRDefault="009566DD" w:rsidP="005B445B">
            <w:pPr>
              <w:snapToGrid w:val="0"/>
              <w:spacing w:before="60" w:after="60"/>
              <w:jc w:val="center"/>
              <w:rPr>
                <w:rFonts w:cstheme="minorHAnsi"/>
              </w:rPr>
            </w:pPr>
            <w:r w:rsidRPr="003C3351">
              <w:rPr>
                <w:rFonts w:cstheme="minorHAnsi"/>
              </w:rPr>
              <w:t>5</w:t>
            </w:r>
          </w:p>
        </w:tc>
        <w:tc>
          <w:tcPr>
            <w:tcW w:w="5670" w:type="dxa"/>
            <w:shd w:val="clear" w:color="auto" w:fill="auto"/>
          </w:tcPr>
          <w:p w14:paraId="6A71F387" w14:textId="434C0E0C" w:rsidR="009566DD" w:rsidRPr="009566DD" w:rsidRDefault="009566DD" w:rsidP="009566DD">
            <w:pPr>
              <w:snapToGrid w:val="0"/>
              <w:spacing w:before="60" w:after="60"/>
              <w:jc w:val="both"/>
              <w:rPr>
                <w:rFonts w:cstheme="minorHAnsi"/>
              </w:rPr>
            </w:pPr>
            <w:r w:rsidRPr="009566DD">
              <w:rPr>
                <w:rFonts w:cstheme="minorHAnsi"/>
              </w:rPr>
              <w:t>Potrebno je pravilnom i temeljitom analizom postaviti standarde za daljnji rast i razvoj branda NUNC</w:t>
            </w:r>
          </w:p>
        </w:tc>
        <w:tc>
          <w:tcPr>
            <w:tcW w:w="3005" w:type="dxa"/>
            <w:shd w:val="clear" w:color="auto" w:fill="auto"/>
          </w:tcPr>
          <w:p w14:paraId="3098646D" w14:textId="77777777" w:rsidR="009566DD" w:rsidRPr="003C3351" w:rsidRDefault="009566DD" w:rsidP="005B445B">
            <w:pPr>
              <w:pStyle w:val="TableText1"/>
              <w:snapToGrid w:val="0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B892F45" w14:textId="77777777" w:rsidR="00933ED2" w:rsidRPr="003C3351" w:rsidRDefault="00933ED2" w:rsidP="00933ED2">
      <w:pPr>
        <w:tabs>
          <w:tab w:val="left" w:pos="567"/>
        </w:tabs>
        <w:jc w:val="both"/>
        <w:rPr>
          <w:rFonts w:cstheme="minorHAnsi"/>
          <w:bCs/>
        </w:rPr>
      </w:pPr>
    </w:p>
    <w:p w14:paraId="18E738D2" w14:textId="77777777" w:rsidR="00933ED2" w:rsidRPr="003C3351" w:rsidRDefault="00933ED2" w:rsidP="00933ED2">
      <w:pPr>
        <w:tabs>
          <w:tab w:val="left" w:pos="567"/>
        </w:tabs>
        <w:jc w:val="both"/>
        <w:rPr>
          <w:rFonts w:cstheme="minorHAnsi"/>
          <w:bCs/>
        </w:rPr>
      </w:pPr>
      <w:r w:rsidRPr="003C3351">
        <w:rPr>
          <w:rFonts w:cstheme="minorHAnsi"/>
          <w:bCs/>
        </w:rPr>
        <w:t>U ______________, __/__/20__.</w:t>
      </w:r>
      <w:r w:rsidRPr="003C3351">
        <w:rPr>
          <w:rFonts w:cstheme="minorHAnsi"/>
          <w:bCs/>
        </w:rPr>
        <w:tab/>
      </w:r>
      <w:r w:rsidRPr="003C3351">
        <w:rPr>
          <w:rFonts w:cstheme="minorHAnsi"/>
          <w:bCs/>
        </w:rPr>
        <w:tab/>
        <w:t xml:space="preserve">                                 </w:t>
      </w:r>
    </w:p>
    <w:p w14:paraId="797B8017" w14:textId="77777777" w:rsidR="00933ED2" w:rsidRPr="003C3351" w:rsidRDefault="00933ED2" w:rsidP="00933ED2">
      <w:pPr>
        <w:tabs>
          <w:tab w:val="left" w:pos="567"/>
        </w:tabs>
        <w:jc w:val="both"/>
        <w:rPr>
          <w:rFonts w:cstheme="minorHAnsi"/>
          <w:bCs/>
        </w:rPr>
      </w:pPr>
      <w:r w:rsidRPr="003C3351">
        <w:rPr>
          <w:rFonts w:cstheme="minorHAnsi"/>
          <w:bCs/>
        </w:rPr>
        <w:t xml:space="preserve">         </w:t>
      </w:r>
      <w:r w:rsidRPr="003C3351">
        <w:rPr>
          <w:rFonts w:cstheme="minorHAnsi"/>
          <w:bCs/>
        </w:rPr>
        <w:tab/>
      </w:r>
      <w:r w:rsidRPr="003C3351">
        <w:rPr>
          <w:rFonts w:cstheme="minorHAnsi"/>
          <w:bCs/>
        </w:rPr>
        <w:tab/>
      </w:r>
      <w:r w:rsidRPr="003C3351">
        <w:rPr>
          <w:rFonts w:cstheme="minorHAnsi"/>
          <w:bCs/>
        </w:rPr>
        <w:tab/>
      </w:r>
      <w:r w:rsidRPr="003C3351">
        <w:rPr>
          <w:rFonts w:cstheme="minorHAnsi"/>
          <w:bCs/>
        </w:rPr>
        <w:tab/>
      </w:r>
      <w:r w:rsidRPr="003C3351">
        <w:rPr>
          <w:rFonts w:cstheme="minorHAnsi"/>
          <w:bCs/>
        </w:rPr>
        <w:tab/>
      </w:r>
      <w:r w:rsidRPr="003C3351">
        <w:rPr>
          <w:rFonts w:cstheme="minorHAnsi"/>
          <w:bCs/>
        </w:rPr>
        <w:tab/>
      </w:r>
      <w:r w:rsidRPr="003C3351">
        <w:rPr>
          <w:rFonts w:cstheme="minorHAnsi"/>
          <w:bCs/>
        </w:rPr>
        <w:tab/>
      </w:r>
      <w:r w:rsidRPr="003C3351">
        <w:rPr>
          <w:rFonts w:cstheme="minorHAnsi"/>
          <w:bCs/>
        </w:rPr>
        <w:tab/>
      </w:r>
      <w:r w:rsidRPr="003C3351">
        <w:rPr>
          <w:rFonts w:cstheme="minorHAnsi"/>
          <w:bCs/>
        </w:rPr>
        <w:tab/>
        <w:t xml:space="preserve">       Za ponuditelja:</w:t>
      </w:r>
    </w:p>
    <w:p w14:paraId="11EDEE37" w14:textId="77777777" w:rsidR="00933ED2" w:rsidRPr="003C3351" w:rsidRDefault="00933ED2" w:rsidP="00933ED2">
      <w:pPr>
        <w:tabs>
          <w:tab w:val="left" w:pos="567"/>
        </w:tabs>
        <w:spacing w:line="240" w:lineRule="auto"/>
        <w:jc w:val="both"/>
        <w:rPr>
          <w:rFonts w:cstheme="minorHAnsi"/>
          <w:bCs/>
        </w:rPr>
      </w:pPr>
      <w:r w:rsidRPr="003C3351">
        <w:rPr>
          <w:rFonts w:cstheme="minorHAnsi"/>
          <w:bCs/>
        </w:rPr>
        <w:t xml:space="preserve">             </w:t>
      </w:r>
      <w:r w:rsidRPr="003C3351">
        <w:rPr>
          <w:rFonts w:cstheme="minorHAnsi"/>
          <w:bCs/>
        </w:rPr>
        <w:tab/>
      </w:r>
      <w:r w:rsidRPr="003C3351">
        <w:rPr>
          <w:rFonts w:cstheme="minorHAnsi"/>
          <w:bCs/>
        </w:rPr>
        <w:tab/>
      </w:r>
      <w:r w:rsidRPr="003C3351">
        <w:rPr>
          <w:rFonts w:cstheme="minorHAnsi"/>
          <w:bCs/>
        </w:rPr>
        <w:tab/>
      </w:r>
      <w:r w:rsidRPr="003C3351">
        <w:rPr>
          <w:rFonts w:cstheme="minorHAnsi"/>
          <w:bCs/>
        </w:rPr>
        <w:tab/>
      </w:r>
      <w:r w:rsidRPr="003C3351">
        <w:rPr>
          <w:rFonts w:cstheme="minorHAnsi"/>
          <w:bCs/>
        </w:rPr>
        <w:tab/>
      </w:r>
      <w:r w:rsidRPr="003C3351">
        <w:rPr>
          <w:rFonts w:cstheme="minorHAnsi"/>
          <w:bCs/>
        </w:rPr>
        <w:tab/>
      </w:r>
      <w:r w:rsidRPr="003C3351">
        <w:rPr>
          <w:rFonts w:cstheme="minorHAnsi"/>
          <w:bCs/>
        </w:rPr>
        <w:tab/>
        <w:t xml:space="preserve">  _______________________________</w:t>
      </w:r>
    </w:p>
    <w:p w14:paraId="6FD87132" w14:textId="77777777" w:rsidR="00933ED2" w:rsidRPr="003C3351" w:rsidRDefault="00933ED2" w:rsidP="00933ED2">
      <w:pPr>
        <w:tabs>
          <w:tab w:val="left" w:pos="567"/>
        </w:tabs>
        <w:spacing w:after="0" w:line="240" w:lineRule="auto"/>
        <w:ind w:left="567"/>
        <w:jc w:val="center"/>
        <w:rPr>
          <w:rFonts w:cstheme="minorHAnsi"/>
          <w:bCs/>
          <w:sz w:val="20"/>
          <w:szCs w:val="20"/>
        </w:rPr>
      </w:pPr>
      <w:r w:rsidRPr="003C3351">
        <w:rPr>
          <w:rFonts w:cstheme="minorHAnsi"/>
          <w:bCs/>
        </w:rPr>
        <w:tab/>
      </w:r>
      <w:r w:rsidRPr="003C3351">
        <w:rPr>
          <w:rFonts w:cstheme="minorHAnsi"/>
          <w:bCs/>
        </w:rPr>
        <w:tab/>
      </w:r>
      <w:r w:rsidRPr="003C3351">
        <w:rPr>
          <w:rFonts w:cstheme="minorHAnsi"/>
          <w:bCs/>
        </w:rPr>
        <w:tab/>
      </w:r>
      <w:r w:rsidRPr="003C3351">
        <w:rPr>
          <w:rFonts w:cstheme="minorHAnsi"/>
          <w:bCs/>
        </w:rPr>
        <w:tab/>
      </w:r>
      <w:r w:rsidRPr="003C3351">
        <w:rPr>
          <w:rFonts w:cstheme="minorHAnsi"/>
          <w:bCs/>
        </w:rPr>
        <w:tab/>
      </w:r>
      <w:r w:rsidRPr="003C3351">
        <w:rPr>
          <w:rFonts w:cstheme="minorHAnsi"/>
          <w:bCs/>
        </w:rPr>
        <w:tab/>
        <w:t xml:space="preserve">    </w:t>
      </w:r>
      <w:r w:rsidRPr="003C3351">
        <w:rPr>
          <w:rFonts w:cstheme="minorHAnsi"/>
          <w:bCs/>
          <w:sz w:val="20"/>
          <w:szCs w:val="20"/>
        </w:rPr>
        <w:t>(ime, prezime i potpis predstavnika ponuditelja te pečat)</w:t>
      </w:r>
    </w:p>
    <w:p w14:paraId="5D7B745D" w14:textId="77777777" w:rsidR="00857A3A" w:rsidRPr="003C3351" w:rsidRDefault="00857A3A" w:rsidP="00EA50F9">
      <w:pPr>
        <w:tabs>
          <w:tab w:val="left" w:pos="567"/>
        </w:tabs>
        <w:spacing w:after="0"/>
        <w:jc w:val="both"/>
        <w:rPr>
          <w:rFonts w:cstheme="minorHAnsi"/>
        </w:rPr>
      </w:pPr>
    </w:p>
    <w:sectPr w:rsidR="00857A3A" w:rsidRPr="003C3351" w:rsidSect="00AD6391">
      <w:headerReference w:type="default" r:id="rId8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CE451" w14:textId="77777777" w:rsidR="003A188D" w:rsidRDefault="003A188D" w:rsidP="008A43EA">
      <w:pPr>
        <w:spacing w:after="0" w:line="240" w:lineRule="auto"/>
      </w:pPr>
      <w:r>
        <w:separator/>
      </w:r>
    </w:p>
  </w:endnote>
  <w:endnote w:type="continuationSeparator" w:id="0">
    <w:p w14:paraId="544F9657" w14:textId="77777777" w:rsidR="003A188D" w:rsidRDefault="003A188D" w:rsidP="008A4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RO_Dutch-Norm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u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r_Dutch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2AF84" w14:textId="77777777" w:rsidR="003A188D" w:rsidRDefault="003A188D" w:rsidP="008A43EA">
      <w:pPr>
        <w:spacing w:after="0" w:line="240" w:lineRule="auto"/>
      </w:pPr>
      <w:r>
        <w:separator/>
      </w:r>
    </w:p>
  </w:footnote>
  <w:footnote w:type="continuationSeparator" w:id="0">
    <w:p w14:paraId="5AACD7AD" w14:textId="77777777" w:rsidR="003A188D" w:rsidRDefault="003A188D" w:rsidP="008A4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5C8A5" w14:textId="77777777" w:rsidR="00EA50F9" w:rsidRDefault="00EA50F9">
    <w:pPr>
      <w:pStyle w:val="Header"/>
    </w:pPr>
    <w:r>
      <w:rPr>
        <w:noProof/>
        <w:lang w:eastAsia="hr-HR"/>
      </w:rPr>
      <w:drawing>
        <wp:inline distT="0" distB="0" distL="0" distR="0" wp14:anchorId="160C2A6E" wp14:editId="6BC46BBD">
          <wp:extent cx="5753100" cy="1074420"/>
          <wp:effectExtent l="0" t="0" r="0" b="0"/>
          <wp:docPr id="39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upperLetter"/>
      <w:pStyle w:val="Styleheading310pt"/>
      <w:lvlText w:val="%1."/>
      <w:lvlJc w:val="left"/>
      <w:pPr>
        <w:tabs>
          <w:tab w:val="num" w:pos="2061"/>
        </w:tabs>
        <w:ind w:left="2061" w:hanging="360"/>
      </w:pPr>
    </w:lvl>
    <w:lvl w:ilvl="1">
      <w:start w:val="1"/>
      <w:numFmt w:val="decimal"/>
      <w:lvlText w:val="%1.%2."/>
      <w:lvlJc w:val="left"/>
      <w:pPr>
        <w:tabs>
          <w:tab w:val="num" w:pos="1019"/>
        </w:tabs>
        <w:ind w:left="1454" w:hanging="432"/>
      </w:pPr>
      <w:rPr>
        <w:rFonts w:ascii="Garamond" w:hAnsi="Garamond" w:cs="Garamond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17"/>
        </w:tabs>
        <w:ind w:left="2301" w:hanging="504"/>
      </w:p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805" w:hanging="648"/>
      </w:p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3309" w:hanging="792"/>
      </w:p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381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431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397"/>
        </w:tabs>
        <w:ind w:left="482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17"/>
        </w:tabs>
        <w:ind w:left="5397" w:hanging="144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10"/>
    <w:lvl w:ilvl="0">
      <w:start w:val="1"/>
      <w:numFmt w:val="lowerLetter"/>
      <w:pStyle w:val="heading4CharChar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bullet"/>
      <w:pStyle w:val="nabrajanje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14"/>
    <w:lvl w:ilvl="0">
      <w:start w:val="1"/>
      <w:numFmt w:val="lowerLetter"/>
      <w:pStyle w:val="Styleheading3Left25cmFirstline0cm1"/>
      <w:lvlText w:val="%1)"/>
      <w:lvlJc w:val="left"/>
      <w:pPr>
        <w:tabs>
          <w:tab w:val="num" w:pos="3479"/>
        </w:tabs>
        <w:ind w:left="3479" w:hanging="1778"/>
      </w:pPr>
    </w:lvl>
  </w:abstractNum>
  <w:abstractNum w:abstractNumId="6" w15:restartNumberingAfterBreak="0">
    <w:nsid w:val="00000007"/>
    <w:multiLevelType w:val="singleLevel"/>
    <w:tmpl w:val="00000007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21"/>
    <w:lvl w:ilvl="0">
      <w:start w:val="1"/>
      <w:numFmt w:val="upperRoman"/>
      <w:pStyle w:val="Response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upperRoman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00000009"/>
    <w:multiLevelType w:val="multilevel"/>
    <w:tmpl w:val="00000009"/>
    <w:name w:val="WW8Num24"/>
    <w:lvl w:ilvl="0">
      <w:start w:val="1"/>
      <w:numFmt w:val="decimal"/>
      <w:pStyle w:val="Index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0000000A"/>
    <w:multiLevelType w:val="singleLevel"/>
    <w:tmpl w:val="0000000A"/>
    <w:name w:val="WW8Num35"/>
    <w:lvl w:ilvl="0">
      <w:start w:val="1"/>
      <w:numFmt w:val="bullet"/>
      <w:pStyle w:val="Checklist"/>
      <w:lvlText w:val=""/>
      <w:lvlJc w:val="left"/>
      <w:pPr>
        <w:tabs>
          <w:tab w:val="num" w:pos="1778"/>
        </w:tabs>
        <w:ind w:left="1778" w:hanging="360"/>
      </w:pPr>
      <w:rPr>
        <w:rFonts w:ascii="Wingdings" w:hAnsi="Wingdings" w:cs="Wingdings"/>
        <w:sz w:val="24"/>
      </w:rPr>
    </w:lvl>
  </w:abstractNum>
  <w:abstractNum w:abstractNumId="10" w15:restartNumberingAfterBreak="0">
    <w:nsid w:val="0000000B"/>
    <w:multiLevelType w:val="singleLevel"/>
    <w:tmpl w:val="0000000B"/>
    <w:name w:val="WW8Num38"/>
    <w:lvl w:ilvl="0">
      <w:start w:val="1"/>
      <w:numFmt w:val="decimal"/>
      <w:pStyle w:val="Responsecontent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C"/>
    <w:multiLevelType w:val="multilevel"/>
    <w:tmpl w:val="0000000C"/>
    <w:name w:val="WW8Num41"/>
    <w:lvl w:ilvl="0">
      <w:start w:val="1"/>
      <w:numFmt w:val="none"/>
      <w:pStyle w:val="StyleHeading2AutoCharCharCharChar"/>
      <w:suff w:val="nothing"/>
      <w:lvlText w:val="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596"/>
        </w:tabs>
        <w:ind w:left="596" w:hanging="454"/>
      </w:pPr>
      <w:rPr>
        <w:b/>
      </w:rPr>
    </w:lvl>
    <w:lvl w:ilvl="2">
      <w:start w:val="1"/>
      <w:numFmt w:val="decimal"/>
      <w:lvlText w:val="%2.%3."/>
      <w:lvlJc w:val="left"/>
      <w:pPr>
        <w:tabs>
          <w:tab w:val="num" w:pos="879"/>
        </w:tabs>
        <w:ind w:left="879" w:hanging="737"/>
      </w:pPr>
    </w:lvl>
    <w:lvl w:ilvl="3">
      <w:start w:val="1"/>
      <w:numFmt w:val="decimal"/>
      <w:lvlText w:val="%2.%3.%4."/>
      <w:lvlJc w:val="left"/>
      <w:pPr>
        <w:tabs>
          <w:tab w:val="num" w:pos="992"/>
        </w:tabs>
        <w:ind w:left="992" w:hanging="850"/>
      </w:pPr>
    </w:lvl>
    <w:lvl w:ilvl="4">
      <w:start w:val="1"/>
      <w:numFmt w:val="decimal"/>
      <w:lvlText w:val="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lvlText w:val=".%2.%3.%4.%5.%6"/>
      <w:lvlJc w:val="left"/>
      <w:pPr>
        <w:tabs>
          <w:tab w:val="num" w:pos="1294"/>
        </w:tabs>
        <w:ind w:left="1294" w:hanging="1152"/>
      </w:pPr>
    </w:lvl>
    <w:lvl w:ilvl="6">
      <w:start w:val="1"/>
      <w:numFmt w:val="decimal"/>
      <w:lvlText w:val=".%2.%3.%4.%5.%6.%7"/>
      <w:lvlJc w:val="left"/>
      <w:pPr>
        <w:tabs>
          <w:tab w:val="num" w:pos="1438"/>
        </w:tabs>
        <w:ind w:left="1438" w:hanging="1296"/>
      </w:pPr>
    </w:lvl>
    <w:lvl w:ilvl="7">
      <w:start w:val="1"/>
      <w:numFmt w:val="decimal"/>
      <w:lvlText w:val=".%2.%3.%4.%5.%6.%7.%8"/>
      <w:lvlJc w:val="left"/>
      <w:pPr>
        <w:tabs>
          <w:tab w:val="num" w:pos="1582"/>
        </w:tabs>
        <w:ind w:left="1582" w:hanging="1440"/>
      </w:pPr>
    </w:lvl>
    <w:lvl w:ilvl="8">
      <w:start w:val="1"/>
      <w:numFmt w:val="decimal"/>
      <w:lvlText w:val=".%2.%3.%4.%5.%6.%7.%8.%9"/>
      <w:lvlJc w:val="left"/>
      <w:pPr>
        <w:tabs>
          <w:tab w:val="num" w:pos="1726"/>
        </w:tabs>
        <w:ind w:left="1726" w:hanging="1584"/>
      </w:pPr>
    </w:lvl>
  </w:abstractNum>
  <w:abstractNum w:abstractNumId="12" w15:restartNumberingAfterBreak="0">
    <w:nsid w:val="0000000D"/>
    <w:multiLevelType w:val="singleLevel"/>
    <w:tmpl w:val="0000000D"/>
    <w:name w:val="WW8Num42"/>
    <w:lvl w:ilvl="0">
      <w:start w:val="1"/>
      <w:numFmt w:val="bullet"/>
      <w:pStyle w:val="ListaOznaena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singleLevel"/>
    <w:tmpl w:val="0000000E"/>
    <w:name w:val="WW8Num43"/>
    <w:lvl w:ilvl="0">
      <w:start w:val="1"/>
      <w:numFmt w:val="bullet"/>
      <w:pStyle w:val="bullet2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4" w15:restartNumberingAfterBreak="0">
    <w:nsid w:val="0000000F"/>
    <w:multiLevelType w:val="multilevel"/>
    <w:tmpl w:val="0000000F"/>
    <w:name w:val="WW8StyleNum"/>
    <w:lvl w:ilvl="0">
      <w:numFmt w:val="decimal"/>
      <w:pStyle w:val="Grafikeoznake2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StyleNum1"/>
    <w:lvl w:ilvl="0">
      <w:start w:val="1"/>
      <w:numFmt w:val="none"/>
      <w:pStyle w:val="Punkter"/>
      <w:suff w:val="nothing"/>
      <w:lvlText w:val="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StyleNum2"/>
    <w:lvl w:ilvl="0">
      <w:start w:val="1"/>
      <w:numFmt w:val="none"/>
      <w:pStyle w:val="EY-StdTaboEinr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8StyleNum3"/>
    <w:lvl w:ilvl="0">
      <w:start w:val="1"/>
      <w:numFmt w:val="none"/>
      <w:pStyle w:val="EY-StdoEinr6pt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8StyleNum4"/>
    <w:lvl w:ilvl="0">
      <w:start w:val="1"/>
      <w:numFmt w:val="none"/>
      <w:pStyle w:val="EY-StdoEinr3pt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StyleNum5"/>
    <w:lvl w:ilvl="0">
      <w:start w:val="1"/>
      <w:numFmt w:val="none"/>
      <w:pStyle w:val="EY-Std-Einr3pt"/>
      <w:suff w:val="nothing"/>
      <w:lvlText w:val="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StyleNum6"/>
    <w:lvl w:ilvl="0">
      <w:start w:val="1"/>
      <w:numFmt w:val="none"/>
      <w:pStyle w:val="EY-Std-Einr1pt"/>
      <w:suff w:val="nothing"/>
      <w:lvlText w:val="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8StyleNum7"/>
    <w:lvl w:ilvl="0">
      <w:start w:val="1"/>
      <w:numFmt w:val="none"/>
      <w:pStyle w:val="EY-StdoEinr9pt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StyleNum8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44F7019"/>
    <w:multiLevelType w:val="hybridMultilevel"/>
    <w:tmpl w:val="6DD4B59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DF1010"/>
    <w:multiLevelType w:val="hybridMultilevel"/>
    <w:tmpl w:val="0CC8AEA0"/>
    <w:lvl w:ilvl="0" w:tplc="BD5284D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9807CDF"/>
    <w:multiLevelType w:val="hybridMultilevel"/>
    <w:tmpl w:val="A35A45D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6C048C7"/>
    <w:multiLevelType w:val="hybridMultilevel"/>
    <w:tmpl w:val="0A12AC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9C7147"/>
    <w:multiLevelType w:val="hybridMultilevel"/>
    <w:tmpl w:val="209C7B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8F43625"/>
    <w:multiLevelType w:val="hybridMultilevel"/>
    <w:tmpl w:val="9F0E84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664F48"/>
    <w:multiLevelType w:val="hybridMultilevel"/>
    <w:tmpl w:val="97A8838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B81C48"/>
    <w:multiLevelType w:val="hybridMultilevel"/>
    <w:tmpl w:val="46B271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233FE0"/>
    <w:multiLevelType w:val="hybridMultilevel"/>
    <w:tmpl w:val="5DD4EB6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6CB4484"/>
    <w:multiLevelType w:val="hybridMultilevel"/>
    <w:tmpl w:val="78BC379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7BB2305"/>
    <w:multiLevelType w:val="hybridMultilevel"/>
    <w:tmpl w:val="61902D9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31"/>
  </w:num>
  <w:num w:numId="25">
    <w:abstractNumId w:val="30"/>
  </w:num>
  <w:num w:numId="26">
    <w:abstractNumId w:val="27"/>
  </w:num>
  <w:num w:numId="27">
    <w:abstractNumId w:val="26"/>
  </w:num>
  <w:num w:numId="28">
    <w:abstractNumId w:val="28"/>
  </w:num>
  <w:num w:numId="29">
    <w:abstractNumId w:val="32"/>
  </w:num>
  <w:num w:numId="30">
    <w:abstractNumId w:val="33"/>
  </w:num>
  <w:num w:numId="31">
    <w:abstractNumId w:val="23"/>
  </w:num>
  <w:num w:numId="32">
    <w:abstractNumId w:val="29"/>
  </w:num>
  <w:num w:numId="33">
    <w:abstractNumId w:val="25"/>
  </w:num>
  <w:num w:numId="34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B18"/>
    <w:rsid w:val="00002199"/>
    <w:rsid w:val="00004162"/>
    <w:rsid w:val="000055CB"/>
    <w:rsid w:val="00020C06"/>
    <w:rsid w:val="00025364"/>
    <w:rsid w:val="000267CA"/>
    <w:rsid w:val="000276C8"/>
    <w:rsid w:val="0002773E"/>
    <w:rsid w:val="00033937"/>
    <w:rsid w:val="00043601"/>
    <w:rsid w:val="000539F3"/>
    <w:rsid w:val="000609CA"/>
    <w:rsid w:val="0006257D"/>
    <w:rsid w:val="000810F6"/>
    <w:rsid w:val="000819C0"/>
    <w:rsid w:val="00081A56"/>
    <w:rsid w:val="00082A36"/>
    <w:rsid w:val="00086E6F"/>
    <w:rsid w:val="00091519"/>
    <w:rsid w:val="00092967"/>
    <w:rsid w:val="000B0E5F"/>
    <w:rsid w:val="000C3604"/>
    <w:rsid w:val="000C63B6"/>
    <w:rsid w:val="000D1365"/>
    <w:rsid w:val="000D4A4D"/>
    <w:rsid w:val="000E0D4A"/>
    <w:rsid w:val="001105CE"/>
    <w:rsid w:val="001203F5"/>
    <w:rsid w:val="0012260E"/>
    <w:rsid w:val="001239F4"/>
    <w:rsid w:val="001321E6"/>
    <w:rsid w:val="00133B18"/>
    <w:rsid w:val="00142064"/>
    <w:rsid w:val="00161F1B"/>
    <w:rsid w:val="001708EF"/>
    <w:rsid w:val="00171CFE"/>
    <w:rsid w:val="00171F8B"/>
    <w:rsid w:val="001906DF"/>
    <w:rsid w:val="001A0514"/>
    <w:rsid w:val="001A10E3"/>
    <w:rsid w:val="001A3B12"/>
    <w:rsid w:val="001A3FBA"/>
    <w:rsid w:val="001A42B3"/>
    <w:rsid w:val="001A7CA7"/>
    <w:rsid w:val="001B291D"/>
    <w:rsid w:val="001C0341"/>
    <w:rsid w:val="001C26A3"/>
    <w:rsid w:val="001C33AC"/>
    <w:rsid w:val="001C6F89"/>
    <w:rsid w:val="001D3C49"/>
    <w:rsid w:val="001E0FF6"/>
    <w:rsid w:val="001E51C6"/>
    <w:rsid w:val="001F16F1"/>
    <w:rsid w:val="001F174E"/>
    <w:rsid w:val="001F2477"/>
    <w:rsid w:val="001F4F41"/>
    <w:rsid w:val="00205FB0"/>
    <w:rsid w:val="002070D1"/>
    <w:rsid w:val="00211929"/>
    <w:rsid w:val="00213E3C"/>
    <w:rsid w:val="002210BA"/>
    <w:rsid w:val="0022751D"/>
    <w:rsid w:val="00231CD0"/>
    <w:rsid w:val="0025501D"/>
    <w:rsid w:val="00255F3C"/>
    <w:rsid w:val="00271733"/>
    <w:rsid w:val="0027701F"/>
    <w:rsid w:val="002830C4"/>
    <w:rsid w:val="002906D4"/>
    <w:rsid w:val="00290FF8"/>
    <w:rsid w:val="002A6FB0"/>
    <w:rsid w:val="002B2530"/>
    <w:rsid w:val="002B72AE"/>
    <w:rsid w:val="002C0270"/>
    <w:rsid w:val="002C1687"/>
    <w:rsid w:val="002D5CA5"/>
    <w:rsid w:val="002F15D9"/>
    <w:rsid w:val="002F323F"/>
    <w:rsid w:val="00301055"/>
    <w:rsid w:val="00321DD3"/>
    <w:rsid w:val="003261A1"/>
    <w:rsid w:val="00336DA9"/>
    <w:rsid w:val="00337036"/>
    <w:rsid w:val="00340B3D"/>
    <w:rsid w:val="0034654F"/>
    <w:rsid w:val="00346C06"/>
    <w:rsid w:val="00351CBA"/>
    <w:rsid w:val="00353494"/>
    <w:rsid w:val="003540FE"/>
    <w:rsid w:val="003608AD"/>
    <w:rsid w:val="00372B14"/>
    <w:rsid w:val="00375854"/>
    <w:rsid w:val="003A188D"/>
    <w:rsid w:val="003C3351"/>
    <w:rsid w:val="003D1A1A"/>
    <w:rsid w:val="003D2485"/>
    <w:rsid w:val="003D5BBC"/>
    <w:rsid w:val="003D63B9"/>
    <w:rsid w:val="003E0D8B"/>
    <w:rsid w:val="003E1BFC"/>
    <w:rsid w:val="003E2E46"/>
    <w:rsid w:val="003E4433"/>
    <w:rsid w:val="003E6BC2"/>
    <w:rsid w:val="003F6FF1"/>
    <w:rsid w:val="00401EA8"/>
    <w:rsid w:val="00421F5B"/>
    <w:rsid w:val="00422EC1"/>
    <w:rsid w:val="00425FBC"/>
    <w:rsid w:val="00430A9F"/>
    <w:rsid w:val="00430D3A"/>
    <w:rsid w:val="004459BE"/>
    <w:rsid w:val="00445E29"/>
    <w:rsid w:val="00463310"/>
    <w:rsid w:val="00464681"/>
    <w:rsid w:val="00485400"/>
    <w:rsid w:val="004961E4"/>
    <w:rsid w:val="004A1CA6"/>
    <w:rsid w:val="004A4085"/>
    <w:rsid w:val="004B0167"/>
    <w:rsid w:val="004B4E4D"/>
    <w:rsid w:val="004B5EED"/>
    <w:rsid w:val="004B6853"/>
    <w:rsid w:val="004D6C63"/>
    <w:rsid w:val="004D763B"/>
    <w:rsid w:val="004E3376"/>
    <w:rsid w:val="004F0E1F"/>
    <w:rsid w:val="004F1C43"/>
    <w:rsid w:val="005113BF"/>
    <w:rsid w:val="0051288B"/>
    <w:rsid w:val="005140E8"/>
    <w:rsid w:val="005147A9"/>
    <w:rsid w:val="005247B9"/>
    <w:rsid w:val="00524FCF"/>
    <w:rsid w:val="0054121C"/>
    <w:rsid w:val="00546E33"/>
    <w:rsid w:val="00562DCF"/>
    <w:rsid w:val="00565368"/>
    <w:rsid w:val="00571FEA"/>
    <w:rsid w:val="00576B4E"/>
    <w:rsid w:val="0058681F"/>
    <w:rsid w:val="0059073C"/>
    <w:rsid w:val="00595D73"/>
    <w:rsid w:val="00596960"/>
    <w:rsid w:val="00597EF4"/>
    <w:rsid w:val="005A0240"/>
    <w:rsid w:val="005A1A34"/>
    <w:rsid w:val="005A45E0"/>
    <w:rsid w:val="005A74A7"/>
    <w:rsid w:val="005B51FE"/>
    <w:rsid w:val="005B726D"/>
    <w:rsid w:val="005C118E"/>
    <w:rsid w:val="005D04A5"/>
    <w:rsid w:val="005D4B7B"/>
    <w:rsid w:val="005E7B79"/>
    <w:rsid w:val="00611DF0"/>
    <w:rsid w:val="0062785A"/>
    <w:rsid w:val="00634685"/>
    <w:rsid w:val="00640376"/>
    <w:rsid w:val="0064076A"/>
    <w:rsid w:val="006531CB"/>
    <w:rsid w:val="0069038A"/>
    <w:rsid w:val="00697663"/>
    <w:rsid w:val="006A1991"/>
    <w:rsid w:val="006B14E6"/>
    <w:rsid w:val="006C0522"/>
    <w:rsid w:val="006C432C"/>
    <w:rsid w:val="006C56B1"/>
    <w:rsid w:val="006D24CF"/>
    <w:rsid w:val="006D366B"/>
    <w:rsid w:val="006D6DF2"/>
    <w:rsid w:val="006D7674"/>
    <w:rsid w:val="006E4002"/>
    <w:rsid w:val="006F250A"/>
    <w:rsid w:val="006F5589"/>
    <w:rsid w:val="006F5DC0"/>
    <w:rsid w:val="0070065B"/>
    <w:rsid w:val="00701B39"/>
    <w:rsid w:val="00706B0F"/>
    <w:rsid w:val="0071236E"/>
    <w:rsid w:val="007136C7"/>
    <w:rsid w:val="00730B85"/>
    <w:rsid w:val="00730BB4"/>
    <w:rsid w:val="00735203"/>
    <w:rsid w:val="0073689F"/>
    <w:rsid w:val="007436BA"/>
    <w:rsid w:val="00770675"/>
    <w:rsid w:val="00776EAF"/>
    <w:rsid w:val="0078060A"/>
    <w:rsid w:val="00782799"/>
    <w:rsid w:val="0078356A"/>
    <w:rsid w:val="007842D1"/>
    <w:rsid w:val="007848A6"/>
    <w:rsid w:val="00793047"/>
    <w:rsid w:val="0079413E"/>
    <w:rsid w:val="00795947"/>
    <w:rsid w:val="007A4ABB"/>
    <w:rsid w:val="007A4CBB"/>
    <w:rsid w:val="007B3628"/>
    <w:rsid w:val="007B3E2C"/>
    <w:rsid w:val="007B4182"/>
    <w:rsid w:val="007B4C9A"/>
    <w:rsid w:val="007C0200"/>
    <w:rsid w:val="007C53A5"/>
    <w:rsid w:val="007D2873"/>
    <w:rsid w:val="007D38AC"/>
    <w:rsid w:val="007D505F"/>
    <w:rsid w:val="0080081E"/>
    <w:rsid w:val="00816605"/>
    <w:rsid w:val="00816AF0"/>
    <w:rsid w:val="00831028"/>
    <w:rsid w:val="00833190"/>
    <w:rsid w:val="008354F2"/>
    <w:rsid w:val="0084645E"/>
    <w:rsid w:val="00846E41"/>
    <w:rsid w:val="00857A3A"/>
    <w:rsid w:val="0086467C"/>
    <w:rsid w:val="0087056A"/>
    <w:rsid w:val="00871551"/>
    <w:rsid w:val="008748D5"/>
    <w:rsid w:val="00877E8B"/>
    <w:rsid w:val="00892A95"/>
    <w:rsid w:val="00893BE3"/>
    <w:rsid w:val="00896BBE"/>
    <w:rsid w:val="008A3E74"/>
    <w:rsid w:val="008A43EA"/>
    <w:rsid w:val="008B43E1"/>
    <w:rsid w:val="008C2989"/>
    <w:rsid w:val="008E3535"/>
    <w:rsid w:val="008E50DE"/>
    <w:rsid w:val="008F4142"/>
    <w:rsid w:val="00905AF7"/>
    <w:rsid w:val="00933BA5"/>
    <w:rsid w:val="00933ED2"/>
    <w:rsid w:val="00947584"/>
    <w:rsid w:val="009515F9"/>
    <w:rsid w:val="009566DD"/>
    <w:rsid w:val="00962AAE"/>
    <w:rsid w:val="009658FF"/>
    <w:rsid w:val="00967387"/>
    <w:rsid w:val="009676E5"/>
    <w:rsid w:val="00967A83"/>
    <w:rsid w:val="009A2A8B"/>
    <w:rsid w:val="009A3102"/>
    <w:rsid w:val="009A478E"/>
    <w:rsid w:val="009A48DB"/>
    <w:rsid w:val="009A6106"/>
    <w:rsid w:val="009A7B2E"/>
    <w:rsid w:val="009B0322"/>
    <w:rsid w:val="009B20ED"/>
    <w:rsid w:val="009B4698"/>
    <w:rsid w:val="009C4AE8"/>
    <w:rsid w:val="009C782A"/>
    <w:rsid w:val="009D034B"/>
    <w:rsid w:val="009D2592"/>
    <w:rsid w:val="009E329A"/>
    <w:rsid w:val="009F2F7E"/>
    <w:rsid w:val="009F33F6"/>
    <w:rsid w:val="009F407D"/>
    <w:rsid w:val="009F7CEC"/>
    <w:rsid w:val="00A231C1"/>
    <w:rsid w:val="00A24C8D"/>
    <w:rsid w:val="00A259D9"/>
    <w:rsid w:val="00A32865"/>
    <w:rsid w:val="00A40D9E"/>
    <w:rsid w:val="00A502E8"/>
    <w:rsid w:val="00A556C5"/>
    <w:rsid w:val="00A55B8B"/>
    <w:rsid w:val="00A62C48"/>
    <w:rsid w:val="00A66AA2"/>
    <w:rsid w:val="00A81E63"/>
    <w:rsid w:val="00A85AE2"/>
    <w:rsid w:val="00A9738D"/>
    <w:rsid w:val="00AA3A48"/>
    <w:rsid w:val="00AB056A"/>
    <w:rsid w:val="00AB2966"/>
    <w:rsid w:val="00AB50A8"/>
    <w:rsid w:val="00AB7441"/>
    <w:rsid w:val="00AC35E4"/>
    <w:rsid w:val="00AD6391"/>
    <w:rsid w:val="00AF3CEE"/>
    <w:rsid w:val="00AF7D96"/>
    <w:rsid w:val="00B00965"/>
    <w:rsid w:val="00B02E2C"/>
    <w:rsid w:val="00B05568"/>
    <w:rsid w:val="00B11009"/>
    <w:rsid w:val="00B13328"/>
    <w:rsid w:val="00B1713E"/>
    <w:rsid w:val="00B20898"/>
    <w:rsid w:val="00B23217"/>
    <w:rsid w:val="00B35030"/>
    <w:rsid w:val="00B3667A"/>
    <w:rsid w:val="00B536AE"/>
    <w:rsid w:val="00B53D1F"/>
    <w:rsid w:val="00B57A1A"/>
    <w:rsid w:val="00B71CFA"/>
    <w:rsid w:val="00B7223B"/>
    <w:rsid w:val="00B74411"/>
    <w:rsid w:val="00B90A49"/>
    <w:rsid w:val="00B968AE"/>
    <w:rsid w:val="00B96C10"/>
    <w:rsid w:val="00BA0365"/>
    <w:rsid w:val="00BA34C3"/>
    <w:rsid w:val="00BA4FFB"/>
    <w:rsid w:val="00BC1BA5"/>
    <w:rsid w:val="00BC4481"/>
    <w:rsid w:val="00BC4A2E"/>
    <w:rsid w:val="00BC7EEF"/>
    <w:rsid w:val="00BE06AB"/>
    <w:rsid w:val="00BE34E1"/>
    <w:rsid w:val="00BE4A6B"/>
    <w:rsid w:val="00BE541C"/>
    <w:rsid w:val="00BF36EC"/>
    <w:rsid w:val="00C07862"/>
    <w:rsid w:val="00C15B78"/>
    <w:rsid w:val="00C27EA3"/>
    <w:rsid w:val="00C51BD4"/>
    <w:rsid w:val="00C540C2"/>
    <w:rsid w:val="00C759E8"/>
    <w:rsid w:val="00C86D35"/>
    <w:rsid w:val="00C90F38"/>
    <w:rsid w:val="00C911DC"/>
    <w:rsid w:val="00C93432"/>
    <w:rsid w:val="00C960C4"/>
    <w:rsid w:val="00C96F9F"/>
    <w:rsid w:val="00C97DBB"/>
    <w:rsid w:val="00CA7759"/>
    <w:rsid w:val="00CB1222"/>
    <w:rsid w:val="00CB2641"/>
    <w:rsid w:val="00CC0406"/>
    <w:rsid w:val="00CC0616"/>
    <w:rsid w:val="00CC2533"/>
    <w:rsid w:val="00CC25B3"/>
    <w:rsid w:val="00CD38A1"/>
    <w:rsid w:val="00CD6DAC"/>
    <w:rsid w:val="00CE00CA"/>
    <w:rsid w:val="00CE162A"/>
    <w:rsid w:val="00CE6A94"/>
    <w:rsid w:val="00CE7C08"/>
    <w:rsid w:val="00CF1C8C"/>
    <w:rsid w:val="00CF7E72"/>
    <w:rsid w:val="00D0030D"/>
    <w:rsid w:val="00D2066D"/>
    <w:rsid w:val="00D220FA"/>
    <w:rsid w:val="00D4447A"/>
    <w:rsid w:val="00D448A7"/>
    <w:rsid w:val="00D454C9"/>
    <w:rsid w:val="00D4622B"/>
    <w:rsid w:val="00D51AE2"/>
    <w:rsid w:val="00D54133"/>
    <w:rsid w:val="00D67F70"/>
    <w:rsid w:val="00D67F88"/>
    <w:rsid w:val="00D87CB8"/>
    <w:rsid w:val="00D9737B"/>
    <w:rsid w:val="00DA1DCB"/>
    <w:rsid w:val="00DB15FB"/>
    <w:rsid w:val="00DD5E52"/>
    <w:rsid w:val="00DF3BD1"/>
    <w:rsid w:val="00DF5516"/>
    <w:rsid w:val="00DF7277"/>
    <w:rsid w:val="00E155DA"/>
    <w:rsid w:val="00E2005A"/>
    <w:rsid w:val="00E21014"/>
    <w:rsid w:val="00E21694"/>
    <w:rsid w:val="00E261BF"/>
    <w:rsid w:val="00E273AA"/>
    <w:rsid w:val="00E34B28"/>
    <w:rsid w:val="00E574E9"/>
    <w:rsid w:val="00E6037D"/>
    <w:rsid w:val="00E6400E"/>
    <w:rsid w:val="00E66BF1"/>
    <w:rsid w:val="00E96328"/>
    <w:rsid w:val="00E97385"/>
    <w:rsid w:val="00E9745A"/>
    <w:rsid w:val="00E97952"/>
    <w:rsid w:val="00EA0249"/>
    <w:rsid w:val="00EA1C82"/>
    <w:rsid w:val="00EA50F9"/>
    <w:rsid w:val="00EB7F19"/>
    <w:rsid w:val="00EC11B8"/>
    <w:rsid w:val="00EC38BE"/>
    <w:rsid w:val="00EC4B85"/>
    <w:rsid w:val="00EC69AE"/>
    <w:rsid w:val="00EC6F19"/>
    <w:rsid w:val="00EC6F89"/>
    <w:rsid w:val="00ED0219"/>
    <w:rsid w:val="00ED6C12"/>
    <w:rsid w:val="00EE490A"/>
    <w:rsid w:val="00EF0470"/>
    <w:rsid w:val="00F01BF6"/>
    <w:rsid w:val="00F0658A"/>
    <w:rsid w:val="00F478A0"/>
    <w:rsid w:val="00F5045B"/>
    <w:rsid w:val="00F5541E"/>
    <w:rsid w:val="00F57860"/>
    <w:rsid w:val="00F6584F"/>
    <w:rsid w:val="00F67EF7"/>
    <w:rsid w:val="00F705D5"/>
    <w:rsid w:val="00F723A5"/>
    <w:rsid w:val="00F86539"/>
    <w:rsid w:val="00F923CA"/>
    <w:rsid w:val="00F969A6"/>
    <w:rsid w:val="00FA0463"/>
    <w:rsid w:val="00FA62CF"/>
    <w:rsid w:val="00FA6E06"/>
    <w:rsid w:val="00FB2D1C"/>
    <w:rsid w:val="00FB3A5D"/>
    <w:rsid w:val="00FF09C5"/>
    <w:rsid w:val="00FF5F02"/>
    <w:rsid w:val="00FF62A6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631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1"/>
    <w:qFormat/>
    <w:rsid w:val="0064076A"/>
    <w:pPr>
      <w:keepNext/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64076A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4076A"/>
    <w:pPr>
      <w:keepNext/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64076A"/>
    <w:pPr>
      <w:keepNext/>
      <w:suppressAutoHyphens/>
      <w:spacing w:before="240" w:after="60" w:line="240" w:lineRule="auto"/>
      <w:outlineLvl w:val="3"/>
    </w:pPr>
    <w:rPr>
      <w:rFonts w:ascii="Arial" w:eastAsia="Times New Roman" w:hAnsi="Arial" w:cs="Arial"/>
      <w:b/>
      <w:sz w:val="24"/>
      <w:szCs w:val="20"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64076A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Heading6">
    <w:name w:val="heading 6"/>
    <w:basedOn w:val="Normal"/>
    <w:next w:val="Normal"/>
    <w:link w:val="Heading6Char"/>
    <w:qFormat/>
    <w:rsid w:val="0064076A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64076A"/>
    <w:pPr>
      <w:keepNext/>
      <w:tabs>
        <w:tab w:val="left" w:pos="2490"/>
      </w:tabs>
      <w:suppressAutoHyphens/>
      <w:spacing w:after="0" w:line="240" w:lineRule="auto"/>
      <w:ind w:left="2490" w:hanging="360"/>
      <w:jc w:val="both"/>
      <w:outlineLvl w:val="6"/>
    </w:pPr>
    <w:rPr>
      <w:rFonts w:ascii="Times New Roman" w:eastAsia="Times New Roman" w:hAnsi="Times New Roman" w:cs="Times New Roman"/>
      <w:b/>
      <w:szCs w:val="20"/>
      <w:lang w:val="en-GB" w:eastAsia="zh-CN"/>
    </w:rPr>
  </w:style>
  <w:style w:type="paragraph" w:styleId="Heading8">
    <w:name w:val="heading 8"/>
    <w:basedOn w:val="Normal"/>
    <w:next w:val="Normal"/>
    <w:link w:val="Heading8Char"/>
    <w:qFormat/>
    <w:rsid w:val="0064076A"/>
    <w:pPr>
      <w:keepNext/>
      <w:suppressAutoHyphens/>
      <w:spacing w:after="0" w:line="240" w:lineRule="auto"/>
      <w:ind w:left="1872" w:firstLine="708"/>
      <w:jc w:val="both"/>
      <w:outlineLvl w:val="7"/>
    </w:pPr>
    <w:rPr>
      <w:rFonts w:ascii="Times New Roman" w:eastAsia="Times New Roman" w:hAnsi="Times New Roman" w:cs="Times New Roman"/>
      <w:b/>
      <w:color w:val="FF00FF"/>
      <w:sz w:val="20"/>
      <w:szCs w:val="20"/>
      <w:lang w:val="en-GB" w:eastAsia="zh-CN"/>
    </w:rPr>
  </w:style>
  <w:style w:type="paragraph" w:styleId="Heading9">
    <w:name w:val="heading 9"/>
    <w:basedOn w:val="Normal"/>
    <w:next w:val="Normal"/>
    <w:link w:val="Heading9Char"/>
    <w:qFormat/>
    <w:rsid w:val="0064076A"/>
    <w:pPr>
      <w:keepNext/>
      <w:suppressAutoHyphens/>
      <w:spacing w:after="0" w:line="240" w:lineRule="auto"/>
      <w:ind w:left="360"/>
      <w:jc w:val="center"/>
      <w:outlineLvl w:val="8"/>
    </w:pPr>
    <w:rPr>
      <w:rFonts w:ascii="Times New Roman" w:eastAsia="Times New Roman" w:hAnsi="Times New Roman" w:cs="Times New Roman"/>
      <w:b/>
      <w:szCs w:val="20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3EA"/>
  </w:style>
  <w:style w:type="paragraph" w:styleId="Footer">
    <w:name w:val="footer"/>
    <w:basedOn w:val="Normal"/>
    <w:link w:val="FooterChar"/>
    <w:unhideWhenUsed/>
    <w:rsid w:val="008A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A43EA"/>
  </w:style>
  <w:style w:type="paragraph" w:styleId="BalloonText">
    <w:name w:val="Balloon Text"/>
    <w:basedOn w:val="Normal"/>
    <w:link w:val="BalloonTextChar"/>
    <w:uiPriority w:val="99"/>
    <w:semiHidden/>
    <w:unhideWhenUsed/>
    <w:rsid w:val="008A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3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7387"/>
    <w:pPr>
      <w:ind w:left="720"/>
      <w:contextualSpacing/>
    </w:pPr>
  </w:style>
  <w:style w:type="table" w:styleId="TableGrid">
    <w:name w:val="Table Grid"/>
    <w:basedOn w:val="TableNormal"/>
    <w:uiPriority w:val="59"/>
    <w:rsid w:val="00BA3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g-23fc1">
    <w:name w:val="pg-23fc1"/>
    <w:basedOn w:val="DefaultParagraphFont"/>
    <w:rsid w:val="00E261BF"/>
  </w:style>
  <w:style w:type="character" w:customStyle="1" w:styleId="a">
    <w:name w:val="_"/>
    <w:basedOn w:val="DefaultParagraphFont"/>
    <w:rsid w:val="00E261BF"/>
  </w:style>
  <w:style w:type="character" w:customStyle="1" w:styleId="pg-12ff6">
    <w:name w:val="pg-12ff6"/>
    <w:basedOn w:val="DefaultParagraphFont"/>
    <w:rsid w:val="009D034B"/>
  </w:style>
  <w:style w:type="character" w:styleId="Hyperlink">
    <w:name w:val="Hyperlink"/>
    <w:basedOn w:val="DefaultParagraphFont"/>
    <w:unhideWhenUsed/>
    <w:rsid w:val="00B13328"/>
    <w:rPr>
      <w:color w:val="0000FF" w:themeColor="hyperlink"/>
      <w:u w:val="single"/>
    </w:rPr>
  </w:style>
  <w:style w:type="character" w:customStyle="1" w:styleId="Heading1Char1">
    <w:name w:val="Heading 1 Char1"/>
    <w:basedOn w:val="DefaultParagraphFont"/>
    <w:link w:val="Heading1"/>
    <w:rsid w:val="0064076A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rsid w:val="0064076A"/>
    <w:rPr>
      <w:rFonts w:ascii="Times New Roman" w:eastAsia="Times New Roman" w:hAnsi="Times New Roman" w:cs="Times New Roman"/>
      <w:sz w:val="32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rsid w:val="0064076A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64076A"/>
    <w:rPr>
      <w:rFonts w:ascii="Arial" w:eastAsia="Times New Roman" w:hAnsi="Arial" w:cs="Arial"/>
      <w:b/>
      <w:sz w:val="24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rsid w:val="0064076A"/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rsid w:val="0064076A"/>
    <w:rPr>
      <w:rFonts w:ascii="Times New Roman" w:eastAsia="Times New Roman" w:hAnsi="Times New Roman" w:cs="Times New Roman"/>
      <w:i/>
      <w:szCs w:val="20"/>
      <w:lang w:eastAsia="zh-CN"/>
    </w:rPr>
  </w:style>
  <w:style w:type="character" w:customStyle="1" w:styleId="Heading7Char">
    <w:name w:val="Heading 7 Char"/>
    <w:basedOn w:val="DefaultParagraphFont"/>
    <w:link w:val="Heading7"/>
    <w:rsid w:val="0064076A"/>
    <w:rPr>
      <w:rFonts w:ascii="Times New Roman" w:eastAsia="Times New Roman" w:hAnsi="Times New Roman" w:cs="Times New Roman"/>
      <w:b/>
      <w:szCs w:val="20"/>
      <w:lang w:val="en-GB" w:eastAsia="zh-CN"/>
    </w:rPr>
  </w:style>
  <w:style w:type="character" w:customStyle="1" w:styleId="Heading8Char">
    <w:name w:val="Heading 8 Char"/>
    <w:basedOn w:val="DefaultParagraphFont"/>
    <w:link w:val="Heading8"/>
    <w:rsid w:val="0064076A"/>
    <w:rPr>
      <w:rFonts w:ascii="Times New Roman" w:eastAsia="Times New Roman" w:hAnsi="Times New Roman" w:cs="Times New Roman"/>
      <w:b/>
      <w:color w:val="FF00FF"/>
      <w:sz w:val="20"/>
      <w:szCs w:val="20"/>
      <w:lang w:val="en-GB" w:eastAsia="zh-CN"/>
    </w:rPr>
  </w:style>
  <w:style w:type="character" w:customStyle="1" w:styleId="Heading9Char">
    <w:name w:val="Heading 9 Char"/>
    <w:basedOn w:val="DefaultParagraphFont"/>
    <w:link w:val="Heading9"/>
    <w:rsid w:val="0064076A"/>
    <w:rPr>
      <w:rFonts w:ascii="Times New Roman" w:eastAsia="Times New Roman" w:hAnsi="Times New Roman" w:cs="Times New Roman"/>
      <w:b/>
      <w:szCs w:val="20"/>
      <w:lang w:val="en-GB" w:eastAsia="zh-CN"/>
    </w:rPr>
  </w:style>
  <w:style w:type="character" w:customStyle="1" w:styleId="WW8Num1z0">
    <w:name w:val="WW8Num1z0"/>
    <w:rsid w:val="0064076A"/>
    <w:rPr>
      <w:rFonts w:ascii="Symbol" w:hAnsi="Symbol" w:cs="Symbol"/>
    </w:rPr>
  </w:style>
  <w:style w:type="character" w:customStyle="1" w:styleId="WW8Num1z1">
    <w:name w:val="WW8Num1z1"/>
    <w:rsid w:val="0064076A"/>
    <w:rPr>
      <w:rFonts w:ascii="Courier New" w:hAnsi="Courier New" w:cs="Courier New"/>
    </w:rPr>
  </w:style>
  <w:style w:type="character" w:customStyle="1" w:styleId="WW8Num1z2">
    <w:name w:val="WW8Num1z2"/>
    <w:rsid w:val="0064076A"/>
    <w:rPr>
      <w:rFonts w:ascii="Wingdings" w:hAnsi="Wingdings" w:cs="Wingdings"/>
    </w:rPr>
  </w:style>
  <w:style w:type="character" w:customStyle="1" w:styleId="WW8Num2z0">
    <w:name w:val="WW8Num2z0"/>
    <w:rsid w:val="0064076A"/>
    <w:rPr>
      <w:b/>
    </w:rPr>
  </w:style>
  <w:style w:type="character" w:customStyle="1" w:styleId="WW8Num2z1">
    <w:name w:val="WW8Num2z1"/>
    <w:rsid w:val="0064076A"/>
    <w:rPr>
      <w:rFonts w:ascii="Symbol" w:hAnsi="Symbol" w:cs="Symbol"/>
      <w:b/>
    </w:rPr>
  </w:style>
  <w:style w:type="character" w:customStyle="1" w:styleId="WW8Num4z0">
    <w:name w:val="WW8Num4z0"/>
    <w:rsid w:val="0064076A"/>
    <w:rPr>
      <w:rFonts w:ascii="Symbol" w:hAnsi="Symbol" w:cs="Symbol"/>
    </w:rPr>
  </w:style>
  <w:style w:type="character" w:customStyle="1" w:styleId="WW8Num4z1">
    <w:name w:val="WW8Num4z1"/>
    <w:rsid w:val="0064076A"/>
    <w:rPr>
      <w:rFonts w:ascii="Courier New" w:hAnsi="Courier New" w:cs="Courier New"/>
    </w:rPr>
  </w:style>
  <w:style w:type="character" w:customStyle="1" w:styleId="WW8Num4z2">
    <w:name w:val="WW8Num4z2"/>
    <w:rsid w:val="0064076A"/>
    <w:rPr>
      <w:rFonts w:ascii="Wingdings" w:hAnsi="Wingdings" w:cs="Wingdings"/>
    </w:rPr>
  </w:style>
  <w:style w:type="character" w:customStyle="1" w:styleId="WW8Num5z0">
    <w:name w:val="WW8Num5z0"/>
    <w:rsid w:val="0064076A"/>
    <w:rPr>
      <w:rFonts w:ascii="Symbol" w:hAnsi="Symbol" w:cs="Symbol"/>
    </w:rPr>
  </w:style>
  <w:style w:type="character" w:customStyle="1" w:styleId="WW8Num5z1">
    <w:name w:val="WW8Num5z1"/>
    <w:rsid w:val="0064076A"/>
    <w:rPr>
      <w:rFonts w:ascii="Courier New" w:hAnsi="Courier New" w:cs="Courier New"/>
    </w:rPr>
  </w:style>
  <w:style w:type="character" w:customStyle="1" w:styleId="WW8Num5z2">
    <w:name w:val="WW8Num5z2"/>
    <w:rsid w:val="0064076A"/>
    <w:rPr>
      <w:rFonts w:ascii="Wingdings" w:hAnsi="Wingdings" w:cs="Wingdings"/>
    </w:rPr>
  </w:style>
  <w:style w:type="character" w:customStyle="1" w:styleId="WW8Num6z1">
    <w:name w:val="WW8Num6z1"/>
    <w:rsid w:val="0064076A"/>
    <w:rPr>
      <w:rFonts w:ascii="Garamond" w:hAnsi="Garamond" w:cs="Garamond"/>
      <w:b/>
      <w:i w:val="0"/>
      <w:sz w:val="24"/>
      <w:szCs w:val="24"/>
    </w:rPr>
  </w:style>
  <w:style w:type="character" w:customStyle="1" w:styleId="WW8Num8z0">
    <w:name w:val="WW8Num8z0"/>
    <w:rsid w:val="0064076A"/>
    <w:rPr>
      <w:rFonts w:ascii="Symbol" w:hAnsi="Symbol" w:cs="Symbol"/>
    </w:rPr>
  </w:style>
  <w:style w:type="character" w:customStyle="1" w:styleId="WW8Num8z1">
    <w:name w:val="WW8Num8z1"/>
    <w:rsid w:val="0064076A"/>
    <w:rPr>
      <w:rFonts w:ascii="Courier New" w:hAnsi="Courier New" w:cs="Courier New"/>
    </w:rPr>
  </w:style>
  <w:style w:type="character" w:customStyle="1" w:styleId="WW8Num8z2">
    <w:name w:val="WW8Num8z2"/>
    <w:rsid w:val="0064076A"/>
    <w:rPr>
      <w:rFonts w:ascii="Wingdings" w:hAnsi="Wingdings" w:cs="Wingdings"/>
    </w:rPr>
  </w:style>
  <w:style w:type="character" w:customStyle="1" w:styleId="WW8Num9z0">
    <w:name w:val="WW8Num9z0"/>
    <w:rsid w:val="0064076A"/>
    <w:rPr>
      <w:rFonts w:ascii="Symbol" w:hAnsi="Symbol" w:cs="Symbol"/>
    </w:rPr>
  </w:style>
  <w:style w:type="character" w:customStyle="1" w:styleId="WW8Num9z1">
    <w:name w:val="WW8Num9z1"/>
    <w:rsid w:val="0064076A"/>
    <w:rPr>
      <w:rFonts w:ascii="Courier New" w:hAnsi="Courier New" w:cs="Courier New"/>
    </w:rPr>
  </w:style>
  <w:style w:type="character" w:customStyle="1" w:styleId="WW8Num9z2">
    <w:name w:val="WW8Num9z2"/>
    <w:rsid w:val="0064076A"/>
    <w:rPr>
      <w:rFonts w:ascii="Wingdings" w:hAnsi="Wingdings" w:cs="Wingdings"/>
    </w:rPr>
  </w:style>
  <w:style w:type="character" w:customStyle="1" w:styleId="WW8Num12z0">
    <w:name w:val="WW8Num12z0"/>
    <w:rsid w:val="0064076A"/>
    <w:rPr>
      <w:rFonts w:ascii="Symbol" w:hAnsi="Symbol" w:cs="Symbol"/>
    </w:rPr>
  </w:style>
  <w:style w:type="character" w:customStyle="1" w:styleId="WW8Num12z1">
    <w:name w:val="WW8Num12z1"/>
    <w:rsid w:val="0064076A"/>
    <w:rPr>
      <w:rFonts w:ascii="Courier New" w:hAnsi="Courier New" w:cs="Courier New"/>
    </w:rPr>
  </w:style>
  <w:style w:type="character" w:customStyle="1" w:styleId="WW8Num12z2">
    <w:name w:val="WW8Num12z2"/>
    <w:rsid w:val="0064076A"/>
    <w:rPr>
      <w:rFonts w:ascii="Wingdings" w:hAnsi="Wingdings" w:cs="Wingdings"/>
    </w:rPr>
  </w:style>
  <w:style w:type="character" w:customStyle="1" w:styleId="WW8Num13z0">
    <w:name w:val="WW8Num13z0"/>
    <w:rsid w:val="0064076A"/>
    <w:rPr>
      <w:rFonts w:ascii="Symbol" w:hAnsi="Symbol" w:cs="Symbol"/>
    </w:rPr>
  </w:style>
  <w:style w:type="character" w:customStyle="1" w:styleId="WW8Num15z0">
    <w:name w:val="WW8Num15z0"/>
    <w:rsid w:val="0064076A"/>
    <w:rPr>
      <w:rFonts w:ascii="Symbol" w:hAnsi="Symbol" w:cs="Symbol"/>
    </w:rPr>
  </w:style>
  <w:style w:type="character" w:customStyle="1" w:styleId="WW8Num15z1">
    <w:name w:val="WW8Num15z1"/>
    <w:rsid w:val="0064076A"/>
    <w:rPr>
      <w:rFonts w:ascii="Courier New" w:hAnsi="Courier New" w:cs="Courier New"/>
    </w:rPr>
  </w:style>
  <w:style w:type="character" w:customStyle="1" w:styleId="WW8Num15z2">
    <w:name w:val="WW8Num15z2"/>
    <w:rsid w:val="0064076A"/>
    <w:rPr>
      <w:rFonts w:ascii="Wingdings" w:hAnsi="Wingdings" w:cs="Wingdings"/>
    </w:rPr>
  </w:style>
  <w:style w:type="character" w:customStyle="1" w:styleId="WW8Num16z0">
    <w:name w:val="WW8Num16z0"/>
    <w:rsid w:val="0064076A"/>
    <w:rPr>
      <w:rFonts w:ascii="Symbol" w:hAnsi="Symbol" w:cs="Symbol"/>
    </w:rPr>
  </w:style>
  <w:style w:type="character" w:customStyle="1" w:styleId="WW8Num16z1">
    <w:name w:val="WW8Num16z1"/>
    <w:rsid w:val="0064076A"/>
    <w:rPr>
      <w:rFonts w:ascii="Courier New" w:hAnsi="Courier New" w:cs="Courier New"/>
    </w:rPr>
  </w:style>
  <w:style w:type="character" w:customStyle="1" w:styleId="WW8Num16z2">
    <w:name w:val="WW8Num16z2"/>
    <w:rsid w:val="0064076A"/>
    <w:rPr>
      <w:rFonts w:ascii="Wingdings" w:hAnsi="Wingdings" w:cs="Wingdings"/>
    </w:rPr>
  </w:style>
  <w:style w:type="character" w:customStyle="1" w:styleId="WW8Num18z0">
    <w:name w:val="WW8Num18z0"/>
    <w:rsid w:val="0064076A"/>
    <w:rPr>
      <w:rFonts w:ascii="Symbol" w:hAnsi="Symbol" w:cs="Symbol"/>
    </w:rPr>
  </w:style>
  <w:style w:type="character" w:customStyle="1" w:styleId="WW8Num18z1">
    <w:name w:val="WW8Num18z1"/>
    <w:rsid w:val="0064076A"/>
    <w:rPr>
      <w:rFonts w:ascii="Times New Roman" w:eastAsia="Times New Roman" w:hAnsi="Times New Roman" w:cs="Times New Roman"/>
    </w:rPr>
  </w:style>
  <w:style w:type="character" w:customStyle="1" w:styleId="WW8Num18z2">
    <w:name w:val="WW8Num18z2"/>
    <w:rsid w:val="0064076A"/>
    <w:rPr>
      <w:rFonts w:ascii="Wingdings" w:hAnsi="Wingdings" w:cs="Wingdings"/>
    </w:rPr>
  </w:style>
  <w:style w:type="character" w:customStyle="1" w:styleId="WW8Num18z4">
    <w:name w:val="WW8Num18z4"/>
    <w:rsid w:val="0064076A"/>
    <w:rPr>
      <w:rFonts w:ascii="Courier New" w:hAnsi="Courier New" w:cs="Courier New"/>
    </w:rPr>
  </w:style>
  <w:style w:type="character" w:customStyle="1" w:styleId="WW8Num19z0">
    <w:name w:val="WW8Num19z0"/>
    <w:rsid w:val="0064076A"/>
    <w:rPr>
      <w:rFonts w:ascii="Wingdings" w:hAnsi="Wingdings" w:cs="Wingdings"/>
    </w:rPr>
  </w:style>
  <w:style w:type="character" w:customStyle="1" w:styleId="WW8Num19z1">
    <w:name w:val="WW8Num19z1"/>
    <w:rsid w:val="0064076A"/>
    <w:rPr>
      <w:rFonts w:ascii="Courier New" w:hAnsi="Courier New" w:cs="Courier New"/>
    </w:rPr>
  </w:style>
  <w:style w:type="character" w:customStyle="1" w:styleId="WW8Num19z3">
    <w:name w:val="WW8Num19z3"/>
    <w:rsid w:val="0064076A"/>
    <w:rPr>
      <w:rFonts w:ascii="Symbol" w:hAnsi="Symbol" w:cs="Symbol"/>
    </w:rPr>
  </w:style>
  <w:style w:type="character" w:customStyle="1" w:styleId="WW8Num22z0">
    <w:name w:val="WW8Num22z0"/>
    <w:rsid w:val="0064076A"/>
    <w:rPr>
      <w:rFonts w:ascii="Wingdings" w:hAnsi="Wingdings" w:cs="Wingdings"/>
    </w:rPr>
  </w:style>
  <w:style w:type="character" w:customStyle="1" w:styleId="WW8Num22z1">
    <w:name w:val="WW8Num22z1"/>
    <w:rsid w:val="0064076A"/>
    <w:rPr>
      <w:rFonts w:ascii="Courier New" w:hAnsi="Courier New" w:cs="Courier New"/>
    </w:rPr>
  </w:style>
  <w:style w:type="character" w:customStyle="1" w:styleId="WW8Num22z3">
    <w:name w:val="WW8Num22z3"/>
    <w:rsid w:val="0064076A"/>
    <w:rPr>
      <w:rFonts w:ascii="Symbol" w:hAnsi="Symbol" w:cs="Symbol"/>
    </w:rPr>
  </w:style>
  <w:style w:type="character" w:customStyle="1" w:styleId="WW8Num23z0">
    <w:name w:val="WW8Num23z0"/>
    <w:rsid w:val="0064076A"/>
    <w:rPr>
      <w:rFonts w:ascii="Symbol" w:hAnsi="Symbol" w:cs="Symbol"/>
    </w:rPr>
  </w:style>
  <w:style w:type="character" w:customStyle="1" w:styleId="WW8Num23z1">
    <w:name w:val="WW8Num23z1"/>
    <w:rsid w:val="0064076A"/>
    <w:rPr>
      <w:rFonts w:ascii="Courier New" w:hAnsi="Courier New" w:cs="Courier New"/>
    </w:rPr>
  </w:style>
  <w:style w:type="character" w:customStyle="1" w:styleId="WW8Num23z2">
    <w:name w:val="WW8Num23z2"/>
    <w:rsid w:val="0064076A"/>
    <w:rPr>
      <w:rFonts w:ascii="Wingdings" w:hAnsi="Wingdings" w:cs="Wingdings"/>
    </w:rPr>
  </w:style>
  <w:style w:type="character" w:customStyle="1" w:styleId="WW8Num25z0">
    <w:name w:val="WW8Num25z0"/>
    <w:rsid w:val="0064076A"/>
    <w:rPr>
      <w:rFonts w:ascii="Wingdings" w:hAnsi="Wingdings" w:cs="Wingdings"/>
    </w:rPr>
  </w:style>
  <w:style w:type="character" w:customStyle="1" w:styleId="WW8Num25z1">
    <w:name w:val="WW8Num25z1"/>
    <w:rsid w:val="0064076A"/>
    <w:rPr>
      <w:rFonts w:ascii="Courier New" w:hAnsi="Courier New" w:cs="Courier New"/>
    </w:rPr>
  </w:style>
  <w:style w:type="character" w:customStyle="1" w:styleId="WW8Num25z3">
    <w:name w:val="WW8Num25z3"/>
    <w:rsid w:val="0064076A"/>
    <w:rPr>
      <w:rFonts w:ascii="Symbol" w:hAnsi="Symbol" w:cs="Symbol"/>
    </w:rPr>
  </w:style>
  <w:style w:type="character" w:customStyle="1" w:styleId="WW8Num28z0">
    <w:name w:val="WW8Num28z0"/>
    <w:rsid w:val="0064076A"/>
    <w:rPr>
      <w:rFonts w:ascii="Symbol" w:hAnsi="Symbol" w:cs="Symbol"/>
    </w:rPr>
  </w:style>
  <w:style w:type="character" w:customStyle="1" w:styleId="WW8Num28z1">
    <w:name w:val="WW8Num28z1"/>
    <w:rsid w:val="0064076A"/>
    <w:rPr>
      <w:rFonts w:ascii="Courier New" w:hAnsi="Courier New" w:cs="Courier New"/>
    </w:rPr>
  </w:style>
  <w:style w:type="character" w:customStyle="1" w:styleId="WW8Num28z2">
    <w:name w:val="WW8Num28z2"/>
    <w:rsid w:val="0064076A"/>
    <w:rPr>
      <w:rFonts w:ascii="Wingdings" w:hAnsi="Wingdings" w:cs="Wingdings"/>
    </w:rPr>
  </w:style>
  <w:style w:type="character" w:customStyle="1" w:styleId="WW8Num29z0">
    <w:name w:val="WW8Num29z0"/>
    <w:rsid w:val="0064076A"/>
    <w:rPr>
      <w:rFonts w:ascii="Wingdings" w:hAnsi="Wingdings" w:cs="Wingdings"/>
    </w:rPr>
  </w:style>
  <w:style w:type="character" w:customStyle="1" w:styleId="WW8Num29z1">
    <w:name w:val="WW8Num29z1"/>
    <w:rsid w:val="0064076A"/>
    <w:rPr>
      <w:rFonts w:ascii="Times New Roman" w:eastAsia="Times New Roman" w:hAnsi="Times New Roman" w:cs="Times New Roman"/>
    </w:rPr>
  </w:style>
  <w:style w:type="character" w:customStyle="1" w:styleId="WW8Num29z3">
    <w:name w:val="WW8Num29z3"/>
    <w:rsid w:val="0064076A"/>
    <w:rPr>
      <w:rFonts w:ascii="Symbol" w:hAnsi="Symbol" w:cs="Symbol"/>
    </w:rPr>
  </w:style>
  <w:style w:type="character" w:customStyle="1" w:styleId="WW8Num29z4">
    <w:name w:val="WW8Num29z4"/>
    <w:rsid w:val="0064076A"/>
    <w:rPr>
      <w:rFonts w:ascii="Courier New" w:hAnsi="Courier New" w:cs="Courier New"/>
    </w:rPr>
  </w:style>
  <w:style w:type="character" w:customStyle="1" w:styleId="WW8Num30z0">
    <w:name w:val="WW8Num30z0"/>
    <w:rsid w:val="0064076A"/>
    <w:rPr>
      <w:rFonts w:ascii="Symbol" w:hAnsi="Symbol" w:cs="Symbol"/>
    </w:rPr>
  </w:style>
  <w:style w:type="character" w:customStyle="1" w:styleId="WW8Num30z1">
    <w:name w:val="WW8Num30z1"/>
    <w:rsid w:val="0064076A"/>
    <w:rPr>
      <w:rFonts w:ascii="Courier New" w:hAnsi="Courier New" w:cs="Courier New"/>
    </w:rPr>
  </w:style>
  <w:style w:type="character" w:customStyle="1" w:styleId="WW8Num30z2">
    <w:name w:val="WW8Num30z2"/>
    <w:rsid w:val="0064076A"/>
    <w:rPr>
      <w:rFonts w:ascii="Wingdings" w:hAnsi="Wingdings" w:cs="Wingdings"/>
    </w:rPr>
  </w:style>
  <w:style w:type="character" w:customStyle="1" w:styleId="WW8Num31z0">
    <w:name w:val="WW8Num31z0"/>
    <w:rsid w:val="0064076A"/>
    <w:rPr>
      <w:rFonts w:ascii="Symbol" w:hAnsi="Symbol" w:cs="Symbol"/>
    </w:rPr>
  </w:style>
  <w:style w:type="character" w:customStyle="1" w:styleId="WW8Num31z1">
    <w:name w:val="WW8Num31z1"/>
    <w:rsid w:val="0064076A"/>
    <w:rPr>
      <w:rFonts w:ascii="Times New Roman" w:eastAsia="Times New Roman" w:hAnsi="Times New Roman" w:cs="Times New Roman"/>
    </w:rPr>
  </w:style>
  <w:style w:type="character" w:customStyle="1" w:styleId="WW8Num31z2">
    <w:name w:val="WW8Num31z2"/>
    <w:rsid w:val="0064076A"/>
    <w:rPr>
      <w:rFonts w:ascii="Wingdings" w:hAnsi="Wingdings" w:cs="Wingdings"/>
    </w:rPr>
  </w:style>
  <w:style w:type="character" w:customStyle="1" w:styleId="WW8Num31z4">
    <w:name w:val="WW8Num31z4"/>
    <w:rsid w:val="0064076A"/>
    <w:rPr>
      <w:rFonts w:ascii="Courier New" w:hAnsi="Courier New" w:cs="Courier New"/>
    </w:rPr>
  </w:style>
  <w:style w:type="character" w:customStyle="1" w:styleId="WW8Num32z0">
    <w:name w:val="WW8Num32z0"/>
    <w:rsid w:val="0064076A"/>
    <w:rPr>
      <w:b/>
    </w:rPr>
  </w:style>
  <w:style w:type="character" w:customStyle="1" w:styleId="WW8Num33z0">
    <w:name w:val="WW8Num33z0"/>
    <w:rsid w:val="0064076A"/>
    <w:rPr>
      <w:rFonts w:ascii="Symbol" w:hAnsi="Symbol" w:cs="Symbol"/>
    </w:rPr>
  </w:style>
  <w:style w:type="character" w:customStyle="1" w:styleId="WW8Num33z1">
    <w:name w:val="WW8Num33z1"/>
    <w:rsid w:val="0064076A"/>
    <w:rPr>
      <w:rFonts w:ascii="Courier New" w:hAnsi="Courier New" w:cs="Courier New"/>
    </w:rPr>
  </w:style>
  <w:style w:type="character" w:customStyle="1" w:styleId="WW8Num33z2">
    <w:name w:val="WW8Num33z2"/>
    <w:rsid w:val="0064076A"/>
    <w:rPr>
      <w:rFonts w:ascii="Wingdings" w:hAnsi="Wingdings" w:cs="Wingdings"/>
    </w:rPr>
  </w:style>
  <w:style w:type="character" w:customStyle="1" w:styleId="WW8Num34z1">
    <w:name w:val="WW8Num34z1"/>
    <w:rsid w:val="0064076A"/>
    <w:rPr>
      <w:rFonts w:ascii="Times New Roman" w:eastAsia="Times New Roman" w:hAnsi="Times New Roman" w:cs="Times New Roman"/>
    </w:rPr>
  </w:style>
  <w:style w:type="character" w:customStyle="1" w:styleId="WW8Num35z0">
    <w:name w:val="WW8Num35z0"/>
    <w:rsid w:val="0064076A"/>
    <w:rPr>
      <w:rFonts w:ascii="Wingdings" w:hAnsi="Wingdings" w:cs="Wingdings"/>
      <w:sz w:val="24"/>
    </w:rPr>
  </w:style>
  <w:style w:type="character" w:customStyle="1" w:styleId="WW8Num35z1">
    <w:name w:val="WW8Num35z1"/>
    <w:rsid w:val="0064076A"/>
    <w:rPr>
      <w:rFonts w:ascii="Courier New" w:hAnsi="Courier New" w:cs="Courier New"/>
    </w:rPr>
  </w:style>
  <w:style w:type="character" w:customStyle="1" w:styleId="WW8Num35z2">
    <w:name w:val="WW8Num35z2"/>
    <w:rsid w:val="0064076A"/>
    <w:rPr>
      <w:rFonts w:ascii="Wingdings" w:hAnsi="Wingdings" w:cs="Wingdings"/>
    </w:rPr>
  </w:style>
  <w:style w:type="character" w:customStyle="1" w:styleId="WW8Num35z3">
    <w:name w:val="WW8Num35z3"/>
    <w:rsid w:val="0064076A"/>
    <w:rPr>
      <w:rFonts w:ascii="Symbol" w:hAnsi="Symbol" w:cs="Symbol"/>
    </w:rPr>
  </w:style>
  <w:style w:type="character" w:customStyle="1" w:styleId="WW8Num37z0">
    <w:name w:val="WW8Num37z0"/>
    <w:rsid w:val="0064076A"/>
    <w:rPr>
      <w:rFonts w:ascii="Symbol" w:hAnsi="Symbol" w:cs="Symbol"/>
    </w:rPr>
  </w:style>
  <w:style w:type="character" w:customStyle="1" w:styleId="WW8Num37z1">
    <w:name w:val="WW8Num37z1"/>
    <w:rsid w:val="0064076A"/>
    <w:rPr>
      <w:b/>
    </w:rPr>
  </w:style>
  <w:style w:type="character" w:customStyle="1" w:styleId="WW8Num37z2">
    <w:name w:val="WW8Num37z2"/>
    <w:rsid w:val="0064076A"/>
    <w:rPr>
      <w:rFonts w:ascii="Wingdings" w:hAnsi="Wingdings" w:cs="Wingdings"/>
    </w:rPr>
  </w:style>
  <w:style w:type="character" w:customStyle="1" w:styleId="WW8Num37z4">
    <w:name w:val="WW8Num37z4"/>
    <w:rsid w:val="0064076A"/>
    <w:rPr>
      <w:rFonts w:ascii="Courier New" w:hAnsi="Courier New" w:cs="Courier New"/>
    </w:rPr>
  </w:style>
  <w:style w:type="character" w:customStyle="1" w:styleId="WW8Num39z1">
    <w:name w:val="WW8Num39z1"/>
    <w:rsid w:val="0064076A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64076A"/>
    <w:rPr>
      <w:rFonts w:ascii="Symbol" w:eastAsia="Calibri" w:hAnsi="Symbol" w:cs="Times New Roman"/>
    </w:rPr>
  </w:style>
  <w:style w:type="character" w:customStyle="1" w:styleId="WW8Num40z1">
    <w:name w:val="WW8Num40z1"/>
    <w:rsid w:val="0064076A"/>
    <w:rPr>
      <w:rFonts w:ascii="Courier New" w:hAnsi="Courier New" w:cs="Courier New"/>
    </w:rPr>
  </w:style>
  <w:style w:type="character" w:customStyle="1" w:styleId="WW8Num40z2">
    <w:name w:val="WW8Num40z2"/>
    <w:rsid w:val="0064076A"/>
    <w:rPr>
      <w:rFonts w:ascii="Wingdings" w:hAnsi="Wingdings" w:cs="Wingdings"/>
    </w:rPr>
  </w:style>
  <w:style w:type="character" w:customStyle="1" w:styleId="WW8Num40z3">
    <w:name w:val="WW8Num40z3"/>
    <w:rsid w:val="0064076A"/>
    <w:rPr>
      <w:rFonts w:ascii="Symbol" w:hAnsi="Symbol" w:cs="Symbol"/>
    </w:rPr>
  </w:style>
  <w:style w:type="character" w:customStyle="1" w:styleId="WW8Num41z1">
    <w:name w:val="WW8Num41z1"/>
    <w:rsid w:val="0064076A"/>
    <w:rPr>
      <w:b/>
    </w:rPr>
  </w:style>
  <w:style w:type="character" w:customStyle="1" w:styleId="WW8Num42z0">
    <w:name w:val="WW8Num42z0"/>
    <w:rsid w:val="0064076A"/>
    <w:rPr>
      <w:rFonts w:ascii="Symbol" w:hAnsi="Symbol" w:cs="Symbol"/>
    </w:rPr>
  </w:style>
  <w:style w:type="character" w:customStyle="1" w:styleId="WW8Num42z1">
    <w:name w:val="WW8Num42z1"/>
    <w:rsid w:val="0064076A"/>
    <w:rPr>
      <w:rFonts w:ascii="Monotype Corsiva" w:hAnsi="Monotype Corsiva" w:cs="Monotype Corsiva"/>
    </w:rPr>
  </w:style>
  <w:style w:type="character" w:customStyle="1" w:styleId="WW8Num42z2">
    <w:name w:val="WW8Num42z2"/>
    <w:rsid w:val="0064076A"/>
    <w:rPr>
      <w:rFonts w:ascii="Wingdings" w:hAnsi="Wingdings" w:cs="Wingdings"/>
    </w:rPr>
  </w:style>
  <w:style w:type="character" w:customStyle="1" w:styleId="WW8Num42z4">
    <w:name w:val="WW8Num42z4"/>
    <w:rsid w:val="0064076A"/>
    <w:rPr>
      <w:rFonts w:ascii="Courier New" w:hAnsi="Courier New" w:cs="Courier New"/>
    </w:rPr>
  </w:style>
  <w:style w:type="character" w:customStyle="1" w:styleId="WW8Num43z0">
    <w:name w:val="WW8Num43z0"/>
    <w:rsid w:val="0064076A"/>
    <w:rPr>
      <w:rFonts w:ascii="Symbol" w:hAnsi="Symbol" w:cs="Symbol"/>
    </w:rPr>
  </w:style>
  <w:style w:type="character" w:customStyle="1" w:styleId="Zadanifontodlomka1">
    <w:name w:val="Zadani font odlomka1"/>
    <w:rsid w:val="0064076A"/>
  </w:style>
  <w:style w:type="character" w:styleId="PageNumber">
    <w:name w:val="page number"/>
    <w:basedOn w:val="Zadanifontodlomka1"/>
    <w:rsid w:val="0064076A"/>
  </w:style>
  <w:style w:type="character" w:customStyle="1" w:styleId="Style12pt">
    <w:name w:val="Style 12 pt"/>
    <w:rsid w:val="0064076A"/>
    <w:rPr>
      <w:position w:val="0"/>
      <w:sz w:val="24"/>
      <w:szCs w:val="24"/>
      <w:vertAlign w:val="baseline"/>
    </w:rPr>
  </w:style>
  <w:style w:type="character" w:customStyle="1" w:styleId="Naslov1Char1">
    <w:name w:val="Naslov 1 Char1"/>
    <w:rsid w:val="0064076A"/>
    <w:rPr>
      <w:sz w:val="24"/>
      <w:lang w:val="hr-HR" w:bidi="ar-SA"/>
    </w:rPr>
  </w:style>
  <w:style w:type="character" w:customStyle="1" w:styleId="TijelotekstaChar">
    <w:name w:val="Tijelo teksta Char"/>
    <w:rsid w:val="0064076A"/>
    <w:rPr>
      <w:rFonts w:ascii="CRO_Dutch-Normal" w:hAnsi="CRO_Dutch-Normal" w:cs="CRO_Dutch-Normal"/>
      <w:sz w:val="24"/>
      <w:lang w:val="en-US" w:bidi="ar-SA"/>
    </w:rPr>
  </w:style>
  <w:style w:type="character" w:customStyle="1" w:styleId="CharChar6">
    <w:name w:val="Char Char6"/>
    <w:rsid w:val="0064076A"/>
    <w:rPr>
      <w:b/>
      <w:kern w:val="1"/>
      <w:sz w:val="28"/>
      <w:lang w:val="en-US" w:bidi="ar-SA"/>
    </w:rPr>
  </w:style>
  <w:style w:type="character" w:customStyle="1" w:styleId="CharChar5">
    <w:name w:val="Char Char5"/>
    <w:rsid w:val="0064076A"/>
    <w:rPr>
      <w:lang w:val="en-US" w:bidi="ar-SA"/>
    </w:rPr>
  </w:style>
  <w:style w:type="character" w:customStyle="1" w:styleId="Referencakomentara1">
    <w:name w:val="Referenca komentara1"/>
    <w:rsid w:val="0064076A"/>
    <w:rPr>
      <w:sz w:val="16"/>
      <w:szCs w:val="16"/>
    </w:rPr>
  </w:style>
  <w:style w:type="character" w:customStyle="1" w:styleId="heading4CharCharChar">
    <w:name w:val="heading 4 Char Char Char"/>
    <w:rsid w:val="0064076A"/>
    <w:rPr>
      <w:rFonts w:ascii="Garamond" w:hAnsi="Garamond" w:cs="Arial"/>
      <w:b/>
      <w:sz w:val="22"/>
      <w:szCs w:val="24"/>
      <w:lang w:val="hr-HR" w:bidi="ar-SA"/>
    </w:rPr>
  </w:style>
  <w:style w:type="character" w:customStyle="1" w:styleId="heading4CharCharCharCharCharCharChar">
    <w:name w:val="heading 4 Char Char Char Char Char Char Char"/>
    <w:rsid w:val="0064076A"/>
    <w:rPr>
      <w:rFonts w:ascii="Garamond" w:hAnsi="Garamond" w:cs="Arial"/>
      <w:b/>
      <w:sz w:val="22"/>
      <w:szCs w:val="24"/>
      <w:lang w:val="hr-HR" w:bidi="ar-SA"/>
    </w:rPr>
  </w:style>
  <w:style w:type="character" w:customStyle="1" w:styleId="BodytextCharCharCharChar">
    <w:name w:val="Body text Char Char Char Char"/>
    <w:rsid w:val="0064076A"/>
    <w:rPr>
      <w:rFonts w:ascii="Arial" w:hAnsi="Arial" w:cs="Arial"/>
      <w:sz w:val="22"/>
      <w:szCs w:val="24"/>
      <w:lang w:val="hr-HR" w:bidi="ar-SA"/>
    </w:rPr>
  </w:style>
  <w:style w:type="character" w:customStyle="1" w:styleId="angela2CharCharCharChar">
    <w:name w:val="angela2 Char Char Char Char"/>
    <w:rsid w:val="0064076A"/>
    <w:rPr>
      <w:rFonts w:ascii="Garamond" w:hAnsi="Garamond" w:cs="Arial"/>
      <w:b/>
      <w:bCs/>
      <w:iCs/>
      <w:smallCaps/>
      <w:sz w:val="28"/>
      <w:szCs w:val="24"/>
      <w:u w:val="single"/>
      <w:lang w:val="hr-HR" w:bidi="ar-SA"/>
    </w:rPr>
  </w:style>
  <w:style w:type="character" w:customStyle="1" w:styleId="FootnoteCharacters">
    <w:name w:val="Footnote Characters"/>
    <w:rsid w:val="0064076A"/>
    <w:rPr>
      <w:vertAlign w:val="superscript"/>
    </w:rPr>
  </w:style>
  <w:style w:type="character" w:styleId="FollowedHyperlink">
    <w:name w:val="FollowedHyperlink"/>
    <w:rsid w:val="0064076A"/>
    <w:rPr>
      <w:color w:val="800080"/>
      <w:u w:val="single"/>
    </w:rPr>
  </w:style>
  <w:style w:type="character" w:customStyle="1" w:styleId="Heading1Char">
    <w:name w:val="Heading 1 Char"/>
    <w:rsid w:val="0064076A"/>
    <w:rPr>
      <w:rFonts w:ascii="Arial" w:hAnsi="Arial" w:cs="Arial"/>
      <w:b/>
      <w:smallCaps/>
      <w:sz w:val="28"/>
      <w:szCs w:val="28"/>
      <w:lang w:val="en-US" w:bidi="ar-SA"/>
    </w:rPr>
  </w:style>
  <w:style w:type="character" w:customStyle="1" w:styleId="StyleHeading112ptChar">
    <w:name w:val="Style Heading 1 + 12 pt Char"/>
    <w:rsid w:val="0064076A"/>
    <w:rPr>
      <w:rFonts w:ascii="Arial" w:hAnsi="Arial" w:cs="Arial"/>
      <w:b/>
      <w:bCs/>
      <w:smallCaps/>
      <w:sz w:val="24"/>
      <w:szCs w:val="28"/>
      <w:lang w:val="en-US" w:bidi="ar-SA"/>
    </w:rPr>
  </w:style>
  <w:style w:type="character" w:customStyle="1" w:styleId="BodyTextChar">
    <w:name w:val="Body Text Char"/>
    <w:rsid w:val="0064076A"/>
    <w:rPr>
      <w:rFonts w:ascii="Arial" w:hAnsi="Arial" w:cs="Arial"/>
      <w:sz w:val="22"/>
      <w:lang w:val="en-GB" w:bidi="ar-SA"/>
    </w:rPr>
  </w:style>
  <w:style w:type="character" w:customStyle="1" w:styleId="angela3CharCharChar">
    <w:name w:val="angela3 Char Char Char"/>
    <w:rsid w:val="0064076A"/>
    <w:rPr>
      <w:rFonts w:ascii="Garamond" w:hAnsi="Garamond" w:cs="Arial"/>
      <w:b/>
      <w:bCs/>
      <w:i/>
      <w:iCs/>
      <w:sz w:val="24"/>
      <w:szCs w:val="28"/>
      <w:lang w:val="hr-HR" w:bidi="ar-SA"/>
    </w:rPr>
  </w:style>
  <w:style w:type="character" w:customStyle="1" w:styleId="StyleHeading2AutoCharCharCharCharChar">
    <w:name w:val="Style Heading 2 + Auto Char Char Char Char Char"/>
    <w:rsid w:val="0064076A"/>
    <w:rPr>
      <w:rFonts w:ascii="Arial" w:hAnsi="Arial" w:cs="Arial"/>
      <w:b/>
      <w:bCs/>
      <w:smallCaps/>
      <w:color w:val="000000"/>
      <w:sz w:val="28"/>
      <w:szCs w:val="28"/>
      <w:lang w:val="en-GB" w:bidi="ar-SA"/>
    </w:rPr>
  </w:style>
  <w:style w:type="character" w:customStyle="1" w:styleId="heading4CharCharCharCharChar">
    <w:name w:val="heading 4 Char Char Char Char Char"/>
    <w:rsid w:val="0064076A"/>
    <w:rPr>
      <w:rFonts w:ascii="Garamond" w:hAnsi="Garamond" w:cs="Arial"/>
      <w:b/>
      <w:sz w:val="22"/>
      <w:szCs w:val="24"/>
      <w:lang w:val="hr-HR" w:bidi="ar-SA"/>
    </w:rPr>
  </w:style>
  <w:style w:type="character" w:customStyle="1" w:styleId="style64">
    <w:name w:val="style64"/>
    <w:basedOn w:val="Zadanifontodlomka1"/>
    <w:rsid w:val="0064076A"/>
  </w:style>
  <w:style w:type="character" w:styleId="Strong">
    <w:name w:val="Strong"/>
    <w:qFormat/>
    <w:rsid w:val="0064076A"/>
    <w:rPr>
      <w:b/>
      <w:bCs/>
      <w:color w:val="000000"/>
    </w:rPr>
  </w:style>
  <w:style w:type="character" w:customStyle="1" w:styleId="NaslovChar">
    <w:name w:val="Naslov Char"/>
    <w:rsid w:val="0064076A"/>
    <w:rPr>
      <w:b/>
      <w:kern w:val="1"/>
      <w:sz w:val="28"/>
      <w:lang w:val="hr-HR" w:bidi="ar-SA"/>
    </w:rPr>
  </w:style>
  <w:style w:type="character" w:customStyle="1" w:styleId="PodnaslovChar">
    <w:name w:val="Podnaslov Char"/>
    <w:rsid w:val="0064076A"/>
    <w:rPr>
      <w:b/>
      <w:sz w:val="24"/>
      <w:lang w:val="hr-HR" w:bidi="ar-SA"/>
    </w:rPr>
  </w:style>
  <w:style w:type="paragraph" w:customStyle="1" w:styleId="Heading">
    <w:name w:val="Heading"/>
    <w:basedOn w:val="Normal"/>
    <w:next w:val="BodyText"/>
    <w:rsid w:val="0064076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zh-CN"/>
    </w:rPr>
  </w:style>
  <w:style w:type="paragraph" w:styleId="BodyText">
    <w:name w:val="Body Text"/>
    <w:basedOn w:val="Normal"/>
    <w:link w:val="BodyTextChar1"/>
    <w:rsid w:val="0064076A"/>
    <w:pPr>
      <w:suppressAutoHyphens/>
      <w:spacing w:after="0" w:line="240" w:lineRule="auto"/>
      <w:jc w:val="both"/>
    </w:pPr>
    <w:rPr>
      <w:rFonts w:ascii="CRO_Dutch-Normal" w:eastAsia="Times New Roman" w:hAnsi="CRO_Dutch-Normal" w:cs="CRO_Dutch-Normal"/>
      <w:sz w:val="24"/>
      <w:szCs w:val="20"/>
      <w:lang w:val="en-US" w:eastAsia="zh-CN"/>
    </w:rPr>
  </w:style>
  <w:style w:type="character" w:customStyle="1" w:styleId="BodyTextChar1">
    <w:name w:val="Body Text Char1"/>
    <w:basedOn w:val="DefaultParagraphFont"/>
    <w:link w:val="BodyText"/>
    <w:rsid w:val="0064076A"/>
    <w:rPr>
      <w:rFonts w:ascii="CRO_Dutch-Normal" w:eastAsia="Times New Roman" w:hAnsi="CRO_Dutch-Normal" w:cs="CRO_Dutch-Normal"/>
      <w:sz w:val="24"/>
      <w:szCs w:val="20"/>
      <w:lang w:val="en-US" w:eastAsia="zh-CN"/>
    </w:rPr>
  </w:style>
  <w:style w:type="paragraph" w:styleId="List">
    <w:name w:val="List"/>
    <w:basedOn w:val="BodyText"/>
    <w:rsid w:val="0064076A"/>
    <w:rPr>
      <w:rFonts w:cs="Mangal"/>
    </w:rPr>
  </w:style>
  <w:style w:type="paragraph" w:styleId="Caption">
    <w:name w:val="caption"/>
    <w:basedOn w:val="Normal"/>
    <w:qFormat/>
    <w:rsid w:val="0064076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zh-CN"/>
    </w:rPr>
  </w:style>
  <w:style w:type="paragraph" w:customStyle="1" w:styleId="Index">
    <w:name w:val="Index"/>
    <w:basedOn w:val="Normal"/>
    <w:rsid w:val="0064076A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val="en-US" w:eastAsia="zh-CN"/>
    </w:rPr>
  </w:style>
  <w:style w:type="paragraph" w:customStyle="1" w:styleId="Body">
    <w:name w:val="Body"/>
    <w:basedOn w:val="Normal"/>
    <w:rsid w:val="0064076A"/>
    <w:pPr>
      <w:suppressAutoHyphens/>
      <w:spacing w:after="120" w:line="240" w:lineRule="atLeast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Style3">
    <w:name w:val="Style3"/>
    <w:basedOn w:val="Normal"/>
    <w:rsid w:val="0064076A"/>
    <w:pPr>
      <w:suppressAutoHyphens/>
      <w:spacing w:before="120" w:after="120" w:line="240" w:lineRule="auto"/>
      <w:ind w:left="709" w:hanging="352"/>
      <w:jc w:val="both"/>
    </w:pPr>
    <w:rPr>
      <w:rFonts w:ascii="Times New Roman" w:eastAsia="Times New Roman" w:hAnsi="Times New Roman" w:cs="Times New Roman"/>
      <w:b/>
      <w:sz w:val="24"/>
      <w:szCs w:val="20"/>
      <w:lang w:val="en-AU" w:eastAsia="zh-CN"/>
    </w:rPr>
  </w:style>
  <w:style w:type="paragraph" w:customStyle="1" w:styleId="Styleabcd">
    <w:name w:val="Styleabcd"/>
    <w:basedOn w:val="Normal"/>
    <w:rsid w:val="0064076A"/>
    <w:pPr>
      <w:tabs>
        <w:tab w:val="left" w:pos="3402"/>
      </w:tabs>
      <w:suppressAutoHyphens/>
      <w:spacing w:after="120" w:line="240" w:lineRule="atLeast"/>
      <w:ind w:left="1514" w:hanging="79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FootnoteText">
    <w:name w:val="footnote text"/>
    <w:basedOn w:val="Normal"/>
    <w:link w:val="FootnoteTextChar"/>
    <w:rsid w:val="0064076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character" w:customStyle="1" w:styleId="FootnoteTextChar">
    <w:name w:val="Footnote Text Char"/>
    <w:basedOn w:val="DefaultParagraphFont"/>
    <w:link w:val="FootnoteText"/>
    <w:rsid w:val="0064076A"/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paragraph" w:customStyle="1" w:styleId="Tekstbalonia1">
    <w:name w:val="Tekst balončića1"/>
    <w:basedOn w:val="Normal"/>
    <w:rsid w:val="0064076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Grafikeoznake21">
    <w:name w:val="Grafičke oznake 21"/>
    <w:basedOn w:val="Normal"/>
    <w:rsid w:val="0064076A"/>
    <w:pPr>
      <w:numPr>
        <w:numId w:val="15"/>
      </w:numPr>
      <w:tabs>
        <w:tab w:val="left" w:pos="643"/>
      </w:tabs>
      <w:suppressAutoHyphens/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ijeloteksta21">
    <w:name w:val="Tijelo teksta 21"/>
    <w:basedOn w:val="Normal"/>
    <w:rsid w:val="0064076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Obinouvueno1">
    <w:name w:val="Obično uvučeno1"/>
    <w:basedOn w:val="Normal"/>
    <w:rsid w:val="0064076A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hortReturnAddress">
    <w:name w:val="Short Return Address"/>
    <w:basedOn w:val="Normal"/>
    <w:rsid w:val="006407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ignature">
    <w:name w:val="Signature"/>
    <w:basedOn w:val="Normal"/>
    <w:link w:val="SignatureChar"/>
    <w:rsid w:val="0064076A"/>
    <w:pPr>
      <w:suppressAutoHyphens/>
      <w:spacing w:after="0" w:line="240" w:lineRule="auto"/>
      <w:ind w:left="4252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ignatureChar">
    <w:name w:val="Signature Char"/>
    <w:basedOn w:val="DefaultParagraphFont"/>
    <w:link w:val="Signature"/>
    <w:rsid w:val="0064076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PPLine">
    <w:name w:val="PP Line"/>
    <w:basedOn w:val="Signature"/>
    <w:rsid w:val="0064076A"/>
  </w:style>
  <w:style w:type="paragraph" w:customStyle="1" w:styleId="Tijeloteksta-uvlaka21">
    <w:name w:val="Tijelo teksta - uvlaka 21"/>
    <w:basedOn w:val="Normal"/>
    <w:rsid w:val="0064076A"/>
    <w:pPr>
      <w:tabs>
        <w:tab w:val="left" w:pos="360"/>
      </w:tabs>
      <w:suppressAutoHyphens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b/>
      <w:color w:val="0000FF"/>
      <w:szCs w:val="20"/>
      <w:lang w:val="en-GB" w:eastAsia="zh-CN"/>
    </w:rPr>
  </w:style>
  <w:style w:type="paragraph" w:styleId="BodyTextIndent">
    <w:name w:val="Body Text Indent"/>
    <w:basedOn w:val="Normal"/>
    <w:link w:val="BodyTextIndentChar"/>
    <w:rsid w:val="0064076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64076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ijeloteksta31">
    <w:name w:val="Tijelo teksta 31"/>
    <w:basedOn w:val="Normal"/>
    <w:rsid w:val="0064076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Cs w:val="20"/>
      <w:lang w:val="en-GB" w:eastAsia="zh-CN"/>
    </w:rPr>
  </w:style>
  <w:style w:type="paragraph" w:customStyle="1" w:styleId="Naslov-1">
    <w:name w:val="Naslov-1"/>
    <w:basedOn w:val="Normal"/>
    <w:rsid w:val="0064076A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40"/>
      <w:szCs w:val="40"/>
      <w:lang w:val="de-DE" w:eastAsia="zh-CN"/>
    </w:rPr>
  </w:style>
  <w:style w:type="paragraph" w:customStyle="1" w:styleId="Naslov-2">
    <w:name w:val="Naslov-2"/>
    <w:basedOn w:val="Normal"/>
    <w:rsid w:val="0064076A"/>
    <w:pPr>
      <w:suppressAutoHyphens/>
      <w:spacing w:after="60" w:line="240" w:lineRule="auto"/>
      <w:ind w:left="720"/>
    </w:pPr>
    <w:rPr>
      <w:rFonts w:ascii="Times New Roman" w:eastAsia="Times New Roman" w:hAnsi="Times New Roman" w:cs="Times New Roman"/>
      <w:b/>
      <w:bCs/>
      <w:sz w:val="28"/>
      <w:szCs w:val="28"/>
      <w:lang w:val="de-DE" w:eastAsia="zh-CN"/>
    </w:rPr>
  </w:style>
  <w:style w:type="paragraph" w:customStyle="1" w:styleId="Naslov-3">
    <w:name w:val="Naslov-3"/>
    <w:basedOn w:val="Normal"/>
    <w:rsid w:val="0064076A"/>
    <w:pPr>
      <w:suppressAutoHyphens/>
      <w:spacing w:after="120" w:line="240" w:lineRule="auto"/>
      <w:ind w:left="720"/>
    </w:pPr>
    <w:rPr>
      <w:rFonts w:ascii="Times New Roman" w:eastAsia="Times New Roman" w:hAnsi="Times New Roman" w:cs="Times New Roman"/>
      <w:lang w:eastAsia="zh-CN"/>
    </w:rPr>
  </w:style>
  <w:style w:type="paragraph" w:styleId="TOC3">
    <w:name w:val="toc 3"/>
    <w:basedOn w:val="Normal"/>
    <w:next w:val="Normal"/>
    <w:rsid w:val="0064076A"/>
    <w:pPr>
      <w:suppressAutoHyphens/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OC1">
    <w:name w:val="toc 1"/>
    <w:basedOn w:val="Normal"/>
    <w:next w:val="Normal"/>
    <w:rsid w:val="0064076A"/>
    <w:pPr>
      <w:tabs>
        <w:tab w:val="left" w:pos="426"/>
        <w:tab w:val="right" w:leader="dot" w:pos="935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OC2">
    <w:name w:val="toc 2"/>
    <w:basedOn w:val="Normal"/>
    <w:next w:val="Normal"/>
    <w:rsid w:val="0064076A"/>
    <w:pPr>
      <w:tabs>
        <w:tab w:val="left" w:pos="720"/>
        <w:tab w:val="right" w:leader="dot" w:pos="9356"/>
      </w:tabs>
      <w:suppressAutoHyphens/>
      <w:spacing w:after="0" w:line="240" w:lineRule="auto"/>
      <w:ind w:left="709" w:hanging="509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Obinitekst1">
    <w:name w:val="Obični tekst1"/>
    <w:basedOn w:val="Normal"/>
    <w:rsid w:val="0064076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zh-CN"/>
    </w:rPr>
  </w:style>
  <w:style w:type="paragraph" w:customStyle="1" w:styleId="Odlomakpopisa1">
    <w:name w:val="Odlomak popisa1"/>
    <w:basedOn w:val="Normal"/>
    <w:rsid w:val="0064076A"/>
    <w:pPr>
      <w:suppressAutoHyphens/>
      <w:ind w:left="720"/>
    </w:pPr>
    <w:rPr>
      <w:rFonts w:ascii="Calibri" w:eastAsia="Calibri" w:hAnsi="Calibri" w:cs="Calibri"/>
      <w:lang w:eastAsia="zh-CN"/>
    </w:rPr>
  </w:style>
  <w:style w:type="paragraph" w:customStyle="1" w:styleId="msolistparagraph0">
    <w:name w:val="msolistparagraph"/>
    <w:basedOn w:val="Normal"/>
    <w:rsid w:val="0064076A"/>
    <w:pPr>
      <w:suppressAutoHyphens/>
      <w:spacing w:after="120" w:line="240" w:lineRule="auto"/>
      <w:ind w:left="720"/>
      <w:jc w:val="both"/>
    </w:pPr>
    <w:rPr>
      <w:rFonts w:ascii="Calibri" w:eastAsia="Times New Roman" w:hAnsi="Calibri" w:cs="Calibri"/>
      <w:lang w:eastAsia="zh-CN"/>
    </w:rPr>
  </w:style>
  <w:style w:type="paragraph" w:customStyle="1" w:styleId="Punkter">
    <w:name w:val="Punkter"/>
    <w:basedOn w:val="Normal"/>
    <w:rsid w:val="0064076A"/>
    <w:pPr>
      <w:widowControl w:val="0"/>
      <w:numPr>
        <w:numId w:val="16"/>
      </w:numPr>
      <w:suppressAutoHyphens/>
      <w:overflowPunct w:val="0"/>
      <w:autoSpaceDE w:val="0"/>
      <w:spacing w:after="60" w:line="240" w:lineRule="auto"/>
      <w:textAlignment w:val="baseline"/>
    </w:pPr>
    <w:rPr>
      <w:rFonts w:ascii="Calibri" w:eastAsia="Times New Roman" w:hAnsi="Calibri" w:cs="Calibri"/>
      <w:sz w:val="24"/>
      <w:szCs w:val="20"/>
      <w:lang w:val="en-GB" w:eastAsia="zh-CN"/>
    </w:rPr>
  </w:style>
  <w:style w:type="paragraph" w:customStyle="1" w:styleId="EY-StandT6pt">
    <w:name w:val="EY-Stand./T+ 6pt"/>
    <w:basedOn w:val="Normal"/>
    <w:rsid w:val="0064076A"/>
    <w:pPr>
      <w:widowControl w:val="0"/>
      <w:suppressAutoHyphens/>
      <w:spacing w:before="120" w:after="0" w:line="240" w:lineRule="auto"/>
      <w:ind w:left="851"/>
      <w:jc w:val="both"/>
    </w:pPr>
    <w:rPr>
      <w:rFonts w:ascii="Garamond" w:eastAsia="Times New Roman" w:hAnsi="Garamond" w:cs="Garamond"/>
      <w:sz w:val="24"/>
      <w:szCs w:val="20"/>
      <w:lang w:val="en-GB" w:eastAsia="zh-CN"/>
    </w:rPr>
  </w:style>
  <w:style w:type="paragraph" w:customStyle="1" w:styleId="Opisslike1">
    <w:name w:val="Opis slike1"/>
    <w:basedOn w:val="Normal"/>
    <w:next w:val="Normal"/>
    <w:rsid w:val="0064076A"/>
    <w:pPr>
      <w:widowControl w:val="0"/>
      <w:suppressAutoHyphens/>
      <w:spacing w:before="120" w:after="120" w:line="240" w:lineRule="auto"/>
      <w:jc w:val="both"/>
    </w:pPr>
    <w:rPr>
      <w:rFonts w:ascii="Garamond" w:eastAsia="Times New Roman" w:hAnsi="Garamond" w:cs="Garamond"/>
      <w:b/>
      <w:sz w:val="24"/>
      <w:szCs w:val="20"/>
      <w:lang w:val="en-GB" w:eastAsia="zh-CN"/>
    </w:rPr>
  </w:style>
  <w:style w:type="paragraph" w:customStyle="1" w:styleId="EY-StdTaboEinr">
    <w:name w:val="EY-Std.Tab o Einr."/>
    <w:basedOn w:val="Normal"/>
    <w:rsid w:val="0064076A"/>
    <w:pPr>
      <w:widowControl w:val="0"/>
      <w:numPr>
        <w:numId w:val="17"/>
      </w:numPr>
      <w:suppressAutoHyphens/>
      <w:spacing w:before="40" w:after="40" w:line="240" w:lineRule="auto"/>
      <w:jc w:val="both"/>
    </w:pPr>
    <w:rPr>
      <w:rFonts w:ascii="Garamond" w:eastAsia="Times New Roman" w:hAnsi="Garamond" w:cs="Garamond"/>
      <w:sz w:val="24"/>
      <w:szCs w:val="20"/>
      <w:lang w:val="en-GB" w:eastAsia="zh-CN"/>
    </w:rPr>
  </w:style>
  <w:style w:type="paragraph" w:customStyle="1" w:styleId="EY-StdTabUS">
    <w:name w:val="EY-Std.Tab.US"/>
    <w:basedOn w:val="Normal"/>
    <w:rsid w:val="0064076A"/>
    <w:pPr>
      <w:widowControl w:val="0"/>
      <w:suppressAutoHyphens/>
      <w:spacing w:before="120" w:after="120" w:line="240" w:lineRule="auto"/>
      <w:ind w:firstLine="101"/>
      <w:jc w:val="center"/>
    </w:pPr>
    <w:rPr>
      <w:rFonts w:ascii="Garamond" w:eastAsia="Times New Roman" w:hAnsi="Garamond" w:cs="Garamond"/>
      <w:b/>
      <w:sz w:val="24"/>
      <w:szCs w:val="20"/>
      <w:lang w:val="en-GB" w:eastAsia="zh-CN"/>
    </w:rPr>
  </w:style>
  <w:style w:type="paragraph" w:customStyle="1" w:styleId="Tabletext">
    <w:name w:val="Tabletext"/>
    <w:basedOn w:val="Normal"/>
    <w:rsid w:val="0064076A"/>
    <w:pPr>
      <w:keepLines/>
      <w:widowControl w:val="0"/>
      <w:suppressAutoHyphens/>
      <w:spacing w:after="120" w:line="24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komentara1">
    <w:name w:val="Tekst komentara1"/>
    <w:basedOn w:val="Normal"/>
    <w:rsid w:val="006407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ocumentSubject">
    <w:name w:val="Document Subject"/>
    <w:rsid w:val="0064076A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StyleHeading2Right025cm">
    <w:name w:val="Style Heading 2 + Right:  025 cm"/>
    <w:basedOn w:val="Heading2"/>
    <w:rsid w:val="0064076A"/>
    <w:pPr>
      <w:keepLines/>
      <w:tabs>
        <w:tab w:val="left" w:pos="1800"/>
      </w:tabs>
      <w:overflowPunct w:val="0"/>
      <w:autoSpaceDE w:val="0"/>
      <w:spacing w:before="480" w:after="480"/>
      <w:ind w:left="1800" w:right="57" w:hanging="720"/>
      <w:jc w:val="left"/>
      <w:textAlignment w:val="baseline"/>
    </w:pPr>
    <w:rPr>
      <w:rFonts w:ascii="Arial" w:hAnsi="Arial" w:cs="Arial"/>
      <w:b/>
      <w:bCs/>
      <w:smallCaps/>
      <w:sz w:val="26"/>
      <w:szCs w:val="26"/>
      <w:lang w:val="en-AU"/>
    </w:rPr>
  </w:style>
  <w:style w:type="paragraph" w:customStyle="1" w:styleId="Tabletext0">
    <w:name w:val="Table text"/>
    <w:basedOn w:val="Normal"/>
    <w:rsid w:val="0064076A"/>
    <w:pPr>
      <w:suppressAutoHyphens/>
      <w:spacing w:before="60" w:after="60" w:line="360" w:lineRule="auto"/>
    </w:pPr>
    <w:rPr>
      <w:rFonts w:ascii="Arial" w:eastAsia="Times New Roman" w:hAnsi="Arial" w:cs="Arial"/>
      <w:sz w:val="18"/>
      <w:szCs w:val="20"/>
      <w:lang w:eastAsia="zh-CN"/>
    </w:rPr>
  </w:style>
  <w:style w:type="paragraph" w:customStyle="1" w:styleId="heading4CharChar">
    <w:name w:val="heading 4 Char Char"/>
    <w:basedOn w:val="Normal"/>
    <w:rsid w:val="0064076A"/>
    <w:pPr>
      <w:numPr>
        <w:numId w:val="4"/>
      </w:numPr>
      <w:suppressAutoHyphens/>
      <w:spacing w:after="0" w:line="240" w:lineRule="auto"/>
    </w:pPr>
    <w:rPr>
      <w:rFonts w:ascii="Garamond" w:eastAsia="Times New Roman" w:hAnsi="Garamond" w:cs="Arial"/>
      <w:b/>
      <w:szCs w:val="24"/>
      <w:lang w:eastAsia="zh-CN"/>
    </w:rPr>
  </w:style>
  <w:style w:type="paragraph" w:customStyle="1" w:styleId="sheading3">
    <w:name w:val="s heading 3"/>
    <w:basedOn w:val="heading4CharChar"/>
    <w:rsid w:val="0064076A"/>
    <w:pPr>
      <w:ind w:left="1701" w:firstLine="0"/>
    </w:pPr>
    <w:rPr>
      <w:rFonts w:cs="Times New Roman"/>
      <w:bCs/>
      <w:szCs w:val="20"/>
    </w:rPr>
  </w:style>
  <w:style w:type="paragraph" w:customStyle="1" w:styleId="Styleheading410pt">
    <w:name w:val="Style heading 4 + 10 pt"/>
    <w:basedOn w:val="heading4CharChar"/>
    <w:rsid w:val="0064076A"/>
    <w:rPr>
      <w:bCs/>
      <w:sz w:val="20"/>
    </w:rPr>
  </w:style>
  <w:style w:type="paragraph" w:customStyle="1" w:styleId="heading4CharCharCharCharCharChar">
    <w:name w:val="heading 4 Char Char Char Char Char Char"/>
    <w:basedOn w:val="Normal"/>
    <w:rsid w:val="0064076A"/>
    <w:pPr>
      <w:tabs>
        <w:tab w:val="left" w:pos="1800"/>
      </w:tabs>
      <w:suppressAutoHyphens/>
      <w:spacing w:after="0" w:line="240" w:lineRule="auto"/>
      <w:ind w:left="1800" w:hanging="360"/>
    </w:pPr>
    <w:rPr>
      <w:rFonts w:ascii="Garamond" w:eastAsia="Times New Roman" w:hAnsi="Garamond" w:cs="Arial"/>
      <w:b/>
      <w:szCs w:val="24"/>
      <w:lang w:eastAsia="zh-CN"/>
    </w:rPr>
  </w:style>
  <w:style w:type="paragraph" w:customStyle="1" w:styleId="Stil1">
    <w:name w:val="Stil1"/>
    <w:basedOn w:val="Heading5"/>
    <w:rsid w:val="0064076A"/>
    <w:rPr>
      <w:b/>
      <w:bCs/>
      <w:i/>
      <w:iCs/>
      <w:sz w:val="26"/>
      <w:szCs w:val="26"/>
    </w:rPr>
  </w:style>
  <w:style w:type="paragraph" w:customStyle="1" w:styleId="Stil2">
    <w:name w:val="Stil2"/>
    <w:basedOn w:val="Heading5"/>
    <w:rsid w:val="0064076A"/>
    <w:pPr>
      <w:tabs>
        <w:tab w:val="left" w:pos="3600"/>
      </w:tabs>
      <w:ind w:left="3600" w:hanging="360"/>
    </w:pPr>
    <w:rPr>
      <w:b/>
      <w:bCs/>
      <w:i/>
      <w:iCs/>
      <w:sz w:val="26"/>
      <w:szCs w:val="26"/>
    </w:rPr>
  </w:style>
  <w:style w:type="paragraph" w:customStyle="1" w:styleId="Stil3">
    <w:name w:val="Stil3"/>
    <w:basedOn w:val="Heading5"/>
    <w:rsid w:val="0064076A"/>
    <w:pPr>
      <w:tabs>
        <w:tab w:val="left" w:pos="1440"/>
      </w:tabs>
      <w:ind w:left="1440" w:hanging="1440"/>
    </w:pPr>
    <w:rPr>
      <w:b/>
      <w:bCs/>
      <w:i/>
      <w:iCs/>
      <w:sz w:val="26"/>
      <w:szCs w:val="26"/>
    </w:rPr>
  </w:style>
  <w:style w:type="paragraph" w:customStyle="1" w:styleId="Stil4">
    <w:name w:val="Stil4"/>
    <w:basedOn w:val="Heading5"/>
    <w:rsid w:val="0064076A"/>
    <w:rPr>
      <w:b/>
      <w:bCs/>
      <w:i/>
      <w:iCs/>
      <w:sz w:val="26"/>
      <w:szCs w:val="26"/>
    </w:rPr>
  </w:style>
  <w:style w:type="paragraph" w:customStyle="1" w:styleId="Stil5">
    <w:name w:val="Stil5"/>
    <w:basedOn w:val="Heading5"/>
    <w:next w:val="Heading5"/>
    <w:rsid w:val="0064076A"/>
    <w:rPr>
      <w:b/>
      <w:bCs/>
      <w:i/>
      <w:iCs/>
      <w:sz w:val="26"/>
      <w:szCs w:val="26"/>
    </w:rPr>
  </w:style>
  <w:style w:type="paragraph" w:customStyle="1" w:styleId="Stil6">
    <w:name w:val="Stil6"/>
    <w:basedOn w:val="Heading5"/>
    <w:next w:val="Heading5"/>
    <w:rsid w:val="0064076A"/>
    <w:rPr>
      <w:rFonts w:ascii="Arial" w:hAnsi="Arial" w:cs="Arial"/>
      <w:b/>
      <w:bCs/>
      <w:i/>
      <w:iCs/>
      <w:sz w:val="26"/>
      <w:szCs w:val="26"/>
    </w:rPr>
  </w:style>
  <w:style w:type="paragraph" w:customStyle="1" w:styleId="Stil7">
    <w:name w:val="Stil7"/>
    <w:basedOn w:val="Normal"/>
    <w:next w:val="Heading5"/>
    <w:rsid w:val="0064076A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Stil8">
    <w:name w:val="Stil8"/>
    <w:basedOn w:val="Normal"/>
    <w:rsid w:val="0064076A"/>
    <w:pPr>
      <w:suppressAutoHyphens/>
      <w:spacing w:after="0" w:line="240" w:lineRule="auto"/>
    </w:pPr>
    <w:rPr>
      <w:rFonts w:ascii="Arial" w:eastAsia="Times New Roman" w:hAnsi="Arial" w:cs="Arial"/>
      <w:szCs w:val="24"/>
      <w:lang w:eastAsia="zh-CN"/>
    </w:rPr>
  </w:style>
  <w:style w:type="paragraph" w:customStyle="1" w:styleId="Stil9">
    <w:name w:val="Stil9"/>
    <w:basedOn w:val="Heading5"/>
    <w:next w:val="Heading5"/>
    <w:rsid w:val="0064076A"/>
    <w:rPr>
      <w:rFonts w:ascii="Arial" w:hAnsi="Arial" w:cs="Arial"/>
      <w:b/>
      <w:bCs/>
      <w:i/>
      <w:iCs/>
      <w:szCs w:val="26"/>
    </w:rPr>
  </w:style>
  <w:style w:type="paragraph" w:customStyle="1" w:styleId="ListaOznaena">
    <w:name w:val="Lista Označena"/>
    <w:basedOn w:val="Normal"/>
    <w:rsid w:val="0064076A"/>
    <w:pPr>
      <w:numPr>
        <w:numId w:val="13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il10">
    <w:name w:val="Stil10"/>
    <w:basedOn w:val="Heading4"/>
    <w:next w:val="Normal"/>
    <w:rsid w:val="0064076A"/>
    <w:rPr>
      <w:rFonts w:ascii="Times New Roman" w:hAnsi="Times New Roman" w:cs="Times New Roman"/>
      <w:bCs/>
      <w:sz w:val="28"/>
      <w:szCs w:val="28"/>
    </w:rPr>
  </w:style>
  <w:style w:type="paragraph" w:styleId="TOC4">
    <w:name w:val="toc 4"/>
    <w:basedOn w:val="Normal"/>
    <w:next w:val="Normal"/>
    <w:rsid w:val="0064076A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TOC5">
    <w:name w:val="toc 5"/>
    <w:basedOn w:val="Normal"/>
    <w:next w:val="Normal"/>
    <w:rsid w:val="0064076A"/>
    <w:pPr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BodytextCharCharChar">
    <w:name w:val="Body text Char Char Char"/>
    <w:basedOn w:val="Normal"/>
    <w:rsid w:val="0064076A"/>
    <w:pPr>
      <w:suppressAutoHyphens/>
      <w:spacing w:before="60" w:after="60" w:line="36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angela2CharCharChar">
    <w:name w:val="angela2 Char Char Char"/>
    <w:basedOn w:val="Heading2"/>
    <w:rsid w:val="0064076A"/>
    <w:pPr>
      <w:tabs>
        <w:tab w:val="left" w:pos="720"/>
      </w:tabs>
      <w:spacing w:before="240" w:after="120"/>
      <w:ind w:left="720" w:hanging="720"/>
      <w:jc w:val="both"/>
    </w:pPr>
    <w:rPr>
      <w:rFonts w:ascii="Garamond" w:hAnsi="Garamond" w:cs="Arial"/>
      <w:b/>
      <w:bCs/>
      <w:iCs/>
      <w:smallCaps/>
      <w:sz w:val="28"/>
      <w:szCs w:val="24"/>
      <w:u w:val="single"/>
    </w:rPr>
  </w:style>
  <w:style w:type="paragraph" w:customStyle="1" w:styleId="Kartadokumenta1">
    <w:name w:val="Karta dokumenta1"/>
    <w:basedOn w:val="Normal"/>
    <w:rsid w:val="0064076A"/>
    <w:pPr>
      <w:shd w:val="clear" w:color="auto" w:fill="000080"/>
      <w:suppressAutoHyphens/>
      <w:spacing w:before="120" w:after="120" w:line="240" w:lineRule="auto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styleId="TOC6">
    <w:name w:val="toc 6"/>
    <w:basedOn w:val="Normal"/>
    <w:next w:val="Normal"/>
    <w:rsid w:val="0064076A"/>
    <w:pPr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TOC7">
    <w:name w:val="toc 7"/>
    <w:basedOn w:val="Normal"/>
    <w:next w:val="Normal"/>
    <w:rsid w:val="0064076A"/>
    <w:pPr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TOC8">
    <w:name w:val="toc 8"/>
    <w:basedOn w:val="Normal"/>
    <w:next w:val="Normal"/>
    <w:rsid w:val="0064076A"/>
    <w:pPr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TOC9">
    <w:name w:val="toc 9"/>
    <w:basedOn w:val="Normal"/>
    <w:next w:val="Normal"/>
    <w:rsid w:val="0064076A"/>
    <w:pPr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Comment">
    <w:name w:val="Comment"/>
    <w:basedOn w:val="Normal"/>
    <w:next w:val="BodyText"/>
    <w:rsid w:val="0064076A"/>
    <w:pPr>
      <w:suppressAutoHyphens/>
      <w:spacing w:before="120" w:after="120" w:line="240" w:lineRule="auto"/>
      <w:jc w:val="both"/>
    </w:pPr>
    <w:rPr>
      <w:rFonts w:ascii="Arial" w:eastAsia="Times New Roman" w:hAnsi="Arial" w:cs="Arial"/>
      <w:i/>
      <w:szCs w:val="20"/>
      <w:lang w:eastAsia="zh-CN"/>
    </w:rPr>
  </w:style>
  <w:style w:type="paragraph" w:customStyle="1" w:styleId="Naslov1">
    <w:name w:val="Naslov1"/>
    <w:basedOn w:val="Normal"/>
    <w:next w:val="Podnaslov"/>
    <w:qFormat/>
    <w:rsid w:val="0064076A"/>
    <w:pPr>
      <w:suppressAutoHyphens/>
      <w:spacing w:before="480" w:after="360" w:line="240" w:lineRule="auto"/>
      <w:jc w:val="center"/>
    </w:pPr>
    <w:rPr>
      <w:rFonts w:ascii="Arial" w:eastAsia="Times New Roman" w:hAnsi="Arial" w:cs="Arial"/>
      <w:b/>
      <w:sz w:val="56"/>
      <w:szCs w:val="20"/>
      <w:lang w:eastAsia="zh-CN"/>
    </w:rPr>
  </w:style>
  <w:style w:type="paragraph" w:customStyle="1" w:styleId="Podnaslov">
    <w:name w:val="Pod naslov"/>
    <w:basedOn w:val="Naslov1"/>
    <w:rsid w:val="0064076A"/>
    <w:pPr>
      <w:spacing w:before="240" w:after="240"/>
    </w:pPr>
    <w:rPr>
      <w:sz w:val="36"/>
    </w:rPr>
  </w:style>
  <w:style w:type="paragraph" w:customStyle="1" w:styleId="Projectname">
    <w:name w:val="Project name"/>
    <w:basedOn w:val="Podnaslov"/>
    <w:next w:val="Podnaslov"/>
    <w:rsid w:val="0064076A"/>
    <w:pPr>
      <w:tabs>
        <w:tab w:val="left" w:pos="1560"/>
      </w:tabs>
      <w:ind w:left="1560" w:right="3259" w:hanging="1560"/>
      <w:jc w:val="left"/>
    </w:pPr>
    <w:rPr>
      <w:szCs w:val="36"/>
    </w:rPr>
  </w:style>
  <w:style w:type="paragraph" w:customStyle="1" w:styleId="Clientname">
    <w:name w:val="Client name"/>
    <w:basedOn w:val="Podnaslov"/>
    <w:rsid w:val="0064076A"/>
    <w:rPr>
      <w:bCs/>
      <w:sz w:val="40"/>
      <w:szCs w:val="40"/>
    </w:rPr>
  </w:style>
  <w:style w:type="paragraph" w:customStyle="1" w:styleId="Indeks41">
    <w:name w:val="Indeks 41"/>
    <w:basedOn w:val="Normal"/>
    <w:next w:val="Normal"/>
    <w:rsid w:val="0064076A"/>
    <w:pPr>
      <w:tabs>
        <w:tab w:val="right" w:leader="dot" w:pos="3960"/>
      </w:tabs>
      <w:suppressAutoHyphens/>
      <w:spacing w:before="120" w:after="120" w:line="240" w:lineRule="auto"/>
      <w:ind w:left="200" w:hanging="200"/>
      <w:jc w:val="both"/>
    </w:pPr>
    <w:rPr>
      <w:rFonts w:ascii="Arial" w:eastAsia="Times New Roman" w:hAnsi="Arial" w:cs="Arial"/>
      <w:b/>
      <w:szCs w:val="20"/>
      <w:lang w:eastAsia="zh-CN"/>
    </w:rPr>
  </w:style>
  <w:style w:type="paragraph" w:customStyle="1" w:styleId="StyleHeading112pt">
    <w:name w:val="Style Heading 1 + 12 pt"/>
    <w:basedOn w:val="Heading1"/>
    <w:rsid w:val="0064076A"/>
    <w:pPr>
      <w:pageBreakBefore/>
      <w:pBdr>
        <w:bottom w:val="single" w:sz="8" w:space="1" w:color="000000"/>
      </w:pBdr>
      <w:tabs>
        <w:tab w:val="left" w:pos="432"/>
      </w:tabs>
      <w:spacing w:before="480" w:after="360" w:line="360" w:lineRule="auto"/>
      <w:ind w:left="432" w:hanging="432"/>
    </w:pPr>
    <w:rPr>
      <w:rFonts w:ascii="Arial" w:hAnsi="Arial" w:cs="Arial"/>
      <w:b/>
      <w:bCs/>
      <w:smallCaps/>
      <w:szCs w:val="28"/>
    </w:rPr>
  </w:style>
  <w:style w:type="paragraph" w:customStyle="1" w:styleId="TableTitle">
    <w:name w:val="Table Title"/>
    <w:basedOn w:val="BodyText"/>
    <w:rsid w:val="0064076A"/>
    <w:pPr>
      <w:suppressAutoHyphens w:val="0"/>
      <w:spacing w:before="60" w:after="60" w:line="360" w:lineRule="auto"/>
    </w:pPr>
    <w:rPr>
      <w:rFonts w:ascii="Arial" w:hAnsi="Arial" w:cs="Arial"/>
      <w:b/>
      <w:bCs/>
      <w:sz w:val="20"/>
      <w:lang w:val="hr-HR"/>
    </w:rPr>
  </w:style>
  <w:style w:type="paragraph" w:customStyle="1" w:styleId="Responsecontent">
    <w:name w:val="Response content"/>
    <w:basedOn w:val="Normal"/>
    <w:next w:val="BodyText"/>
    <w:rsid w:val="0064076A"/>
    <w:pPr>
      <w:numPr>
        <w:numId w:val="11"/>
      </w:numPr>
      <w:suppressAutoHyphens/>
      <w:spacing w:before="120" w:after="120" w:line="360" w:lineRule="auto"/>
      <w:jc w:val="both"/>
    </w:pPr>
    <w:rPr>
      <w:rFonts w:ascii="Arial" w:eastAsia="Times New Roman" w:hAnsi="Arial" w:cs="Arial"/>
      <w:b/>
      <w:sz w:val="24"/>
      <w:szCs w:val="20"/>
      <w:lang w:eastAsia="zh-CN"/>
    </w:rPr>
  </w:style>
  <w:style w:type="paragraph" w:customStyle="1" w:styleId="Resptitles">
    <w:name w:val="Resp titles"/>
    <w:basedOn w:val="BodyText"/>
    <w:next w:val="BodyText"/>
    <w:rsid w:val="0064076A"/>
    <w:pPr>
      <w:suppressAutoHyphens w:val="0"/>
      <w:spacing w:before="240" w:after="120" w:line="360" w:lineRule="auto"/>
    </w:pPr>
    <w:rPr>
      <w:rFonts w:ascii="Arial" w:hAnsi="Arial" w:cs="Arial"/>
      <w:b/>
      <w:bCs/>
      <w:lang w:val="hr-HR"/>
    </w:rPr>
  </w:style>
  <w:style w:type="paragraph" w:customStyle="1" w:styleId="Responseheading1">
    <w:name w:val="Response heading 1"/>
    <w:basedOn w:val="Normal"/>
    <w:next w:val="BodyText"/>
    <w:rsid w:val="0064076A"/>
    <w:pPr>
      <w:keepNext/>
      <w:numPr>
        <w:numId w:val="8"/>
      </w:numPr>
      <w:tabs>
        <w:tab w:val="left" w:pos="567"/>
      </w:tabs>
      <w:suppressAutoHyphens/>
      <w:spacing w:before="240" w:after="120" w:line="360" w:lineRule="auto"/>
      <w:ind w:left="357" w:hanging="357"/>
      <w:jc w:val="both"/>
    </w:pPr>
    <w:rPr>
      <w:rFonts w:ascii="Arial" w:eastAsia="Times New Roman" w:hAnsi="Arial" w:cs="Arial"/>
      <w:b/>
      <w:szCs w:val="20"/>
      <w:lang w:eastAsia="zh-CN"/>
    </w:rPr>
  </w:style>
  <w:style w:type="paragraph" w:customStyle="1" w:styleId="Responseheading2">
    <w:name w:val="Response heading 2"/>
    <w:basedOn w:val="Normal"/>
    <w:next w:val="BodyText"/>
    <w:rsid w:val="0064076A"/>
    <w:pPr>
      <w:keepNext/>
      <w:tabs>
        <w:tab w:val="num" w:pos="360"/>
      </w:tabs>
      <w:suppressAutoHyphens/>
      <w:spacing w:before="120" w:after="120" w:line="360" w:lineRule="auto"/>
      <w:ind w:left="431" w:hanging="431"/>
      <w:jc w:val="both"/>
    </w:pPr>
    <w:rPr>
      <w:rFonts w:ascii="Arial" w:eastAsia="Times New Roman" w:hAnsi="Arial" w:cs="Arial"/>
      <w:b/>
      <w:i/>
      <w:sz w:val="20"/>
      <w:szCs w:val="20"/>
      <w:lang w:eastAsia="zh-CN"/>
    </w:rPr>
  </w:style>
  <w:style w:type="paragraph" w:customStyle="1" w:styleId="bullet2">
    <w:name w:val="bullet 2"/>
    <w:basedOn w:val="Normal"/>
    <w:rsid w:val="0064076A"/>
    <w:pPr>
      <w:numPr>
        <w:numId w:val="14"/>
      </w:numPr>
      <w:suppressAutoHyphens/>
      <w:spacing w:before="80" w:after="120" w:line="240" w:lineRule="auto"/>
      <w:jc w:val="both"/>
    </w:pPr>
    <w:rPr>
      <w:rFonts w:ascii="Garamond" w:eastAsia="Times New Roman" w:hAnsi="Garamond" w:cs="Garamond"/>
      <w:sz w:val="24"/>
      <w:szCs w:val="20"/>
      <w:lang w:eastAsia="zh-CN"/>
    </w:rPr>
  </w:style>
  <w:style w:type="paragraph" w:customStyle="1" w:styleId="WW-Heading">
    <w:name w:val="WW-Heading"/>
    <w:basedOn w:val="Normal"/>
    <w:rsid w:val="0064076A"/>
    <w:pPr>
      <w:keepNext/>
      <w:widowControl w:val="0"/>
      <w:suppressAutoHyphens/>
      <w:spacing w:before="120" w:after="120" w:line="240" w:lineRule="auto"/>
      <w:jc w:val="both"/>
    </w:pPr>
    <w:rPr>
      <w:rFonts w:ascii="Garamond" w:eastAsia="Times New Roman" w:hAnsi="Garamond" w:cs="Garamond"/>
      <w:i/>
      <w:szCs w:val="20"/>
      <w:lang w:eastAsia="zh-CN"/>
    </w:rPr>
  </w:style>
  <w:style w:type="paragraph" w:customStyle="1" w:styleId="EY-StdoEinr6pt">
    <w:name w:val="EY-Std. o Einr./6pt"/>
    <w:basedOn w:val="Normal"/>
    <w:rsid w:val="0064076A"/>
    <w:pPr>
      <w:widowControl w:val="0"/>
      <w:numPr>
        <w:numId w:val="18"/>
      </w:numPr>
      <w:tabs>
        <w:tab w:val="left" w:pos="360"/>
      </w:tabs>
      <w:suppressAutoHyphens/>
      <w:spacing w:before="120" w:after="120" w:line="240" w:lineRule="auto"/>
      <w:ind w:left="1701" w:right="425" w:hanging="425"/>
      <w:jc w:val="both"/>
    </w:pPr>
    <w:rPr>
      <w:rFonts w:ascii="Garamond" w:eastAsia="Times New Roman" w:hAnsi="Garamond" w:cs="Arial"/>
      <w:sz w:val="24"/>
      <w:szCs w:val="24"/>
      <w:lang w:val="en-GB" w:eastAsia="zh-CN"/>
    </w:rPr>
  </w:style>
  <w:style w:type="paragraph" w:customStyle="1" w:styleId="EY-StdGraphik-S">
    <w:name w:val="EY-Std.Graphik-ÜS"/>
    <w:basedOn w:val="Normal"/>
    <w:rsid w:val="0064076A"/>
    <w:pPr>
      <w:widowControl w:val="0"/>
      <w:suppressAutoHyphens/>
      <w:spacing w:before="360" w:after="120" w:line="240" w:lineRule="auto"/>
      <w:ind w:left="851"/>
      <w:jc w:val="center"/>
    </w:pPr>
    <w:rPr>
      <w:rFonts w:ascii="Garamond" w:eastAsia="Times New Roman" w:hAnsi="Garamond" w:cs="Arial"/>
      <w:b/>
      <w:sz w:val="24"/>
      <w:szCs w:val="24"/>
      <w:lang w:val="en-GB" w:eastAsia="zh-CN"/>
    </w:rPr>
  </w:style>
  <w:style w:type="paragraph" w:customStyle="1" w:styleId="EY-StdTabzeile">
    <w:name w:val="EY-Std.Tab.zeile"/>
    <w:basedOn w:val="Normal"/>
    <w:rsid w:val="0064076A"/>
    <w:pPr>
      <w:widowControl w:val="0"/>
      <w:suppressAutoHyphens/>
      <w:spacing w:before="40" w:after="40" w:line="240" w:lineRule="auto"/>
      <w:ind w:firstLine="101"/>
      <w:jc w:val="both"/>
    </w:pPr>
    <w:rPr>
      <w:rFonts w:ascii="Garamond" w:eastAsia="Times New Roman" w:hAnsi="Garamond" w:cs="Arial"/>
      <w:sz w:val="24"/>
      <w:szCs w:val="24"/>
      <w:lang w:val="en-GB" w:eastAsia="zh-CN"/>
    </w:rPr>
  </w:style>
  <w:style w:type="paragraph" w:customStyle="1" w:styleId="EY-StdoEinr3pt">
    <w:name w:val="EY-Std. o Einr./3pt"/>
    <w:basedOn w:val="Normal"/>
    <w:rsid w:val="0064076A"/>
    <w:pPr>
      <w:widowControl w:val="0"/>
      <w:numPr>
        <w:numId w:val="19"/>
      </w:numPr>
      <w:tabs>
        <w:tab w:val="left" w:pos="360"/>
      </w:tabs>
      <w:suppressAutoHyphens/>
      <w:spacing w:before="60" w:after="120" w:line="240" w:lineRule="auto"/>
      <w:ind w:left="1701" w:right="425" w:hanging="425"/>
      <w:jc w:val="both"/>
    </w:pPr>
    <w:rPr>
      <w:rFonts w:ascii="Garamond" w:eastAsia="Times New Roman" w:hAnsi="Garamond" w:cs="Arial"/>
      <w:sz w:val="24"/>
      <w:szCs w:val="24"/>
      <w:lang w:val="en-GB" w:eastAsia="zh-CN"/>
    </w:rPr>
  </w:style>
  <w:style w:type="paragraph" w:customStyle="1" w:styleId="EY-StandT0pt">
    <w:name w:val="EY-Stand./T+ 0pt"/>
    <w:basedOn w:val="Normal"/>
    <w:rsid w:val="0064076A"/>
    <w:pPr>
      <w:suppressAutoHyphens/>
      <w:spacing w:before="120" w:after="120" w:line="240" w:lineRule="auto"/>
      <w:ind w:left="850"/>
      <w:jc w:val="both"/>
    </w:pPr>
    <w:rPr>
      <w:rFonts w:ascii="Garamond" w:eastAsia="Times New Roman" w:hAnsi="Garamond" w:cs="Arial"/>
      <w:sz w:val="24"/>
      <w:szCs w:val="24"/>
      <w:lang w:val="en-GB" w:eastAsia="zh-CN"/>
    </w:rPr>
  </w:style>
  <w:style w:type="paragraph" w:customStyle="1" w:styleId="EY-StandT12pt">
    <w:name w:val="EY-Stand./T+12pt"/>
    <w:basedOn w:val="EY-StandT6pt"/>
    <w:rsid w:val="0064076A"/>
    <w:pPr>
      <w:widowControl/>
      <w:spacing w:before="240" w:after="120" w:line="360" w:lineRule="auto"/>
      <w:ind w:left="709"/>
    </w:pPr>
    <w:rPr>
      <w:rFonts w:cs="Arial"/>
      <w:szCs w:val="24"/>
    </w:rPr>
  </w:style>
  <w:style w:type="paragraph" w:customStyle="1" w:styleId="EY-StandT12ptfett">
    <w:name w:val="EY-Stand./T+12pt fett"/>
    <w:basedOn w:val="EY-StandT12pt"/>
    <w:next w:val="EY-StandT6pt"/>
    <w:rsid w:val="0064076A"/>
    <w:pPr>
      <w:jc w:val="left"/>
    </w:pPr>
    <w:rPr>
      <w:b/>
    </w:rPr>
  </w:style>
  <w:style w:type="paragraph" w:customStyle="1" w:styleId="EY-Std-Einr3pt">
    <w:name w:val="EY-Std.- Einr. /3pt"/>
    <w:basedOn w:val="Normal"/>
    <w:rsid w:val="0064076A"/>
    <w:pPr>
      <w:numPr>
        <w:numId w:val="20"/>
      </w:numPr>
      <w:suppressAutoHyphens/>
      <w:spacing w:before="60" w:after="120" w:line="240" w:lineRule="auto"/>
      <w:ind w:left="2300" w:right="567" w:hanging="457"/>
      <w:jc w:val="both"/>
    </w:pPr>
    <w:rPr>
      <w:rFonts w:ascii="Garamond" w:eastAsia="Times New Roman" w:hAnsi="Garamond" w:cs="Arial"/>
      <w:sz w:val="24"/>
      <w:szCs w:val="24"/>
      <w:lang w:val="en-GB" w:eastAsia="zh-CN"/>
    </w:rPr>
  </w:style>
  <w:style w:type="paragraph" w:customStyle="1" w:styleId="EY-Std-Einr1pt">
    <w:name w:val="EY-Std.- Einr./1pt"/>
    <w:basedOn w:val="Normal"/>
    <w:rsid w:val="0064076A"/>
    <w:pPr>
      <w:numPr>
        <w:numId w:val="21"/>
      </w:numPr>
      <w:suppressAutoHyphens/>
      <w:spacing w:before="120" w:after="120" w:line="240" w:lineRule="auto"/>
      <w:ind w:left="2300" w:right="448" w:hanging="457"/>
      <w:jc w:val="both"/>
    </w:pPr>
    <w:rPr>
      <w:rFonts w:ascii="Garamond" w:eastAsia="Times New Roman" w:hAnsi="Garamond" w:cs="Arial"/>
      <w:sz w:val="24"/>
      <w:szCs w:val="24"/>
      <w:lang w:val="en-GB" w:eastAsia="zh-CN"/>
    </w:rPr>
  </w:style>
  <w:style w:type="paragraph" w:customStyle="1" w:styleId="EY-StdoEinr9pt">
    <w:name w:val="EY-Std. o Einr./9pt"/>
    <w:basedOn w:val="Normal"/>
    <w:rsid w:val="0064076A"/>
    <w:pPr>
      <w:numPr>
        <w:numId w:val="22"/>
      </w:numPr>
      <w:tabs>
        <w:tab w:val="left" w:pos="360"/>
      </w:tabs>
      <w:suppressAutoHyphens/>
      <w:spacing w:before="180" w:after="120" w:line="240" w:lineRule="auto"/>
      <w:ind w:left="1701" w:right="425" w:hanging="425"/>
      <w:jc w:val="both"/>
    </w:pPr>
    <w:rPr>
      <w:rFonts w:ascii="Garamond" w:eastAsia="Times New Roman" w:hAnsi="Garamond" w:cs="Arial"/>
      <w:sz w:val="24"/>
      <w:szCs w:val="24"/>
      <w:lang w:val="en-GB" w:eastAsia="zh-CN"/>
    </w:rPr>
  </w:style>
  <w:style w:type="paragraph" w:customStyle="1" w:styleId="Standard">
    <w:name w:val="Standard"/>
    <w:rsid w:val="0064076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zh-CN"/>
    </w:rPr>
  </w:style>
  <w:style w:type="paragraph" w:customStyle="1" w:styleId="berschrift1">
    <w:name w:val="Überschrift 1"/>
    <w:basedOn w:val="Standard"/>
    <w:next w:val="Standard"/>
    <w:rsid w:val="0064076A"/>
    <w:pPr>
      <w:keepNext/>
    </w:pPr>
    <w:rPr>
      <w:rFonts w:ascii="Optimum" w:hAnsi="Optimum" w:cs="Optimum"/>
      <w:b/>
      <w:sz w:val="22"/>
    </w:rPr>
  </w:style>
  <w:style w:type="paragraph" w:customStyle="1" w:styleId="Textkrper">
    <w:name w:val="Textkörper"/>
    <w:basedOn w:val="Standard"/>
    <w:rsid w:val="0064076A"/>
    <w:rPr>
      <w:rFonts w:ascii="Optimum" w:hAnsi="Optimum" w:cs="Optimum"/>
      <w:sz w:val="22"/>
    </w:rPr>
  </w:style>
  <w:style w:type="paragraph" w:customStyle="1" w:styleId="Grafikeoznake31">
    <w:name w:val="Grafičke oznake 31"/>
    <w:basedOn w:val="Normal"/>
    <w:rsid w:val="0064076A"/>
    <w:pPr>
      <w:tabs>
        <w:tab w:val="left" w:pos="720"/>
        <w:tab w:val="left" w:pos="1134"/>
      </w:tabs>
      <w:suppressAutoHyphens/>
      <w:spacing w:before="30" w:after="30" w:line="240" w:lineRule="auto"/>
      <w:ind w:left="1135" w:hanging="284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Nabrajanje0">
    <w:name w:val="Nabrajanje"/>
    <w:basedOn w:val="Normal"/>
    <w:rsid w:val="0064076A"/>
    <w:pPr>
      <w:keepNext/>
      <w:widowControl w:val="0"/>
      <w:tabs>
        <w:tab w:val="left" w:pos="-1985"/>
        <w:tab w:val="left" w:pos="-630"/>
        <w:tab w:val="left" w:pos="-540"/>
        <w:tab w:val="left" w:pos="-90"/>
        <w:tab w:val="left" w:pos="0"/>
      </w:tabs>
      <w:suppressAutoHyphens/>
      <w:spacing w:before="120" w:after="120" w:line="240" w:lineRule="auto"/>
      <w:jc w:val="both"/>
    </w:pPr>
    <w:rPr>
      <w:rFonts w:ascii="Garamond" w:eastAsia="Hr_Dutch" w:hAnsi="Garamond" w:cs="Garamond"/>
      <w:color w:val="000000"/>
      <w:sz w:val="24"/>
      <w:szCs w:val="20"/>
      <w:lang w:eastAsia="zh-CN"/>
    </w:rPr>
  </w:style>
  <w:style w:type="paragraph" w:customStyle="1" w:styleId="nabrajanje">
    <w:name w:val="nabrajanje"/>
    <w:basedOn w:val="Normal"/>
    <w:rsid w:val="0064076A"/>
    <w:pPr>
      <w:numPr>
        <w:numId w:val="5"/>
      </w:numPr>
      <w:suppressAutoHyphens/>
      <w:spacing w:before="120" w:after="120" w:line="240" w:lineRule="auto"/>
      <w:jc w:val="both"/>
    </w:pPr>
    <w:rPr>
      <w:rFonts w:ascii="Garamond" w:eastAsia="Times New Roman" w:hAnsi="Garamond" w:cs="Garamond"/>
      <w:sz w:val="20"/>
      <w:szCs w:val="20"/>
      <w:lang w:eastAsia="zh-CN"/>
    </w:rPr>
  </w:style>
  <w:style w:type="paragraph" w:styleId="Index1">
    <w:name w:val="index 1"/>
    <w:basedOn w:val="Normal"/>
    <w:next w:val="Normal"/>
    <w:rsid w:val="0064076A"/>
    <w:pPr>
      <w:numPr>
        <w:numId w:val="9"/>
      </w:numPr>
      <w:suppressAutoHyphens/>
      <w:spacing w:before="240" w:after="120" w:line="240" w:lineRule="auto"/>
      <w:jc w:val="both"/>
    </w:pPr>
    <w:rPr>
      <w:rFonts w:ascii="Arial" w:eastAsia="Times New Roman" w:hAnsi="Arial" w:cs="Arial"/>
      <w:b/>
      <w:color w:val="800000"/>
      <w:sz w:val="32"/>
      <w:szCs w:val="20"/>
      <w:lang w:val="nl-NL" w:eastAsia="zh-CN"/>
    </w:rPr>
  </w:style>
  <w:style w:type="paragraph" w:customStyle="1" w:styleId="Style1">
    <w:name w:val="Style1"/>
    <w:basedOn w:val="Heading1"/>
    <w:rsid w:val="0064076A"/>
    <w:pPr>
      <w:numPr>
        <w:numId w:val="1"/>
      </w:numPr>
      <w:spacing w:before="240" w:after="60"/>
    </w:pPr>
    <w:rPr>
      <w:rFonts w:ascii="Garamond" w:hAnsi="Garamond" w:cs="Arial"/>
      <w:b/>
      <w:bCs/>
      <w:kern w:val="1"/>
      <w:sz w:val="28"/>
      <w:szCs w:val="28"/>
      <w:u w:val="single"/>
      <w:lang w:val="en-GB"/>
    </w:rPr>
  </w:style>
  <w:style w:type="paragraph" w:customStyle="1" w:styleId="Style2">
    <w:name w:val="Style2"/>
    <w:basedOn w:val="Heading1"/>
    <w:rsid w:val="0064076A"/>
    <w:pPr>
      <w:spacing w:before="240" w:after="60"/>
    </w:pPr>
    <w:rPr>
      <w:rFonts w:ascii="Garamond" w:hAnsi="Garamond" w:cs="Arial"/>
      <w:b/>
      <w:bCs/>
      <w:kern w:val="1"/>
      <w:sz w:val="28"/>
      <w:szCs w:val="24"/>
      <w:u w:val="single"/>
    </w:rPr>
  </w:style>
  <w:style w:type="paragraph" w:customStyle="1" w:styleId="Heading11">
    <w:name w:val="Heading 11"/>
    <w:rsid w:val="0064076A"/>
    <w:pPr>
      <w:suppressAutoHyphens/>
      <w:spacing w:before="240" w:after="240" w:line="240" w:lineRule="auto"/>
    </w:pPr>
    <w:rPr>
      <w:rFonts w:ascii="Arial" w:eastAsia="Times New Roman" w:hAnsi="Arial" w:cs="Arial"/>
      <w:b/>
      <w:bCs/>
      <w:i/>
      <w:kern w:val="1"/>
      <w:sz w:val="28"/>
      <w:szCs w:val="24"/>
      <w:u w:val="single"/>
      <w:lang w:eastAsia="zh-CN"/>
    </w:rPr>
  </w:style>
  <w:style w:type="paragraph" w:customStyle="1" w:styleId="Styleheading3Left25cmFirstline0cm">
    <w:name w:val="Style heading 3 + Left:  25 cm First line:  0 cm"/>
    <w:basedOn w:val="Normal"/>
    <w:rsid w:val="0064076A"/>
    <w:pPr>
      <w:tabs>
        <w:tab w:val="left" w:pos="360"/>
      </w:tabs>
      <w:suppressAutoHyphens/>
      <w:spacing w:before="120" w:after="120" w:line="240" w:lineRule="auto"/>
      <w:ind w:left="360" w:hanging="360"/>
      <w:jc w:val="both"/>
    </w:pPr>
    <w:rPr>
      <w:rFonts w:ascii="Garamond" w:eastAsia="Times New Roman" w:hAnsi="Garamond" w:cs="Garamond"/>
      <w:b/>
      <w:bCs/>
      <w:szCs w:val="20"/>
      <w:lang w:eastAsia="zh-CN"/>
    </w:rPr>
  </w:style>
  <w:style w:type="paragraph" w:customStyle="1" w:styleId="Styleheading3Left25cmFirstline0cm1">
    <w:name w:val="Style heading 3 + Left:  25 cm First line:  0 cm1"/>
    <w:basedOn w:val="Normal"/>
    <w:rsid w:val="0064076A"/>
    <w:pPr>
      <w:numPr>
        <w:numId w:val="6"/>
      </w:numPr>
      <w:tabs>
        <w:tab w:val="left" w:pos="360"/>
        <w:tab w:val="left" w:pos="502"/>
        <w:tab w:val="left" w:pos="720"/>
        <w:tab w:val="left" w:pos="1430"/>
        <w:tab w:val="left" w:pos="1800"/>
        <w:tab w:val="left" w:pos="2061"/>
      </w:tabs>
      <w:suppressAutoHyphens/>
      <w:spacing w:before="120" w:after="120" w:line="240" w:lineRule="auto"/>
      <w:ind w:left="360" w:hanging="360"/>
      <w:jc w:val="both"/>
    </w:pPr>
    <w:rPr>
      <w:rFonts w:ascii="Garamond" w:eastAsia="Times New Roman" w:hAnsi="Garamond" w:cs="Garamond"/>
      <w:b/>
      <w:bCs/>
      <w:szCs w:val="20"/>
      <w:lang w:eastAsia="zh-CN"/>
    </w:rPr>
  </w:style>
  <w:style w:type="paragraph" w:customStyle="1" w:styleId="StyleGaramond11ptJustified">
    <w:name w:val="Style Garamond 11 pt Justified"/>
    <w:basedOn w:val="Normal"/>
    <w:rsid w:val="0064076A"/>
    <w:pPr>
      <w:suppressAutoHyphens/>
      <w:spacing w:before="120" w:after="120" w:line="360" w:lineRule="auto"/>
      <w:jc w:val="both"/>
    </w:pPr>
    <w:rPr>
      <w:rFonts w:ascii="Garamond" w:eastAsia="Times New Roman" w:hAnsi="Garamond" w:cs="Garamond"/>
      <w:sz w:val="24"/>
      <w:szCs w:val="20"/>
      <w:lang w:eastAsia="zh-CN"/>
    </w:rPr>
  </w:style>
  <w:style w:type="paragraph" w:customStyle="1" w:styleId="Styleheading310pt">
    <w:name w:val="Style heading 3 + 10 pt"/>
    <w:basedOn w:val="Normal"/>
    <w:rsid w:val="0064076A"/>
    <w:pPr>
      <w:numPr>
        <w:numId w:val="2"/>
      </w:numPr>
      <w:tabs>
        <w:tab w:val="left" w:pos="283"/>
        <w:tab w:val="left" w:pos="360"/>
        <w:tab w:val="left" w:pos="502"/>
        <w:tab w:val="left" w:pos="720"/>
      </w:tabs>
      <w:suppressAutoHyphens/>
      <w:spacing w:before="120" w:after="120" w:line="240" w:lineRule="auto"/>
      <w:ind w:left="360" w:firstLine="0"/>
      <w:jc w:val="both"/>
    </w:pPr>
    <w:rPr>
      <w:rFonts w:ascii="Garamond" w:eastAsia="Times New Roman" w:hAnsi="Garamond" w:cs="Arial"/>
      <w:b/>
      <w:bCs/>
      <w:szCs w:val="24"/>
      <w:lang w:eastAsia="zh-CN"/>
    </w:rPr>
  </w:style>
  <w:style w:type="paragraph" w:customStyle="1" w:styleId="Styleheading410pt1">
    <w:name w:val="Style heading 4 + 10 pt1"/>
    <w:basedOn w:val="Normal"/>
    <w:rsid w:val="0064076A"/>
    <w:pPr>
      <w:tabs>
        <w:tab w:val="left" w:pos="360"/>
        <w:tab w:val="left" w:pos="432"/>
      </w:tabs>
      <w:suppressAutoHyphens/>
      <w:spacing w:before="120" w:after="120" w:line="240" w:lineRule="auto"/>
      <w:ind w:left="2664" w:hanging="432"/>
      <w:jc w:val="both"/>
    </w:pPr>
    <w:rPr>
      <w:rFonts w:ascii="Garamond" w:eastAsia="Times New Roman" w:hAnsi="Garamond" w:cs="Arial"/>
      <w:b/>
      <w:bCs/>
      <w:sz w:val="20"/>
      <w:szCs w:val="24"/>
      <w:lang w:eastAsia="zh-CN"/>
    </w:rPr>
  </w:style>
  <w:style w:type="paragraph" w:customStyle="1" w:styleId="angela3CharChar">
    <w:name w:val="angela3 Char Char"/>
    <w:basedOn w:val="Heading3"/>
    <w:rsid w:val="0064076A"/>
    <w:pPr>
      <w:tabs>
        <w:tab w:val="left" w:pos="720"/>
        <w:tab w:val="left" w:pos="851"/>
        <w:tab w:val="left" w:pos="2081"/>
      </w:tabs>
      <w:spacing w:before="240" w:after="120" w:line="360" w:lineRule="auto"/>
      <w:ind w:left="1865" w:hanging="504"/>
      <w:jc w:val="both"/>
    </w:pPr>
    <w:rPr>
      <w:rFonts w:ascii="Garamond" w:hAnsi="Garamond" w:cs="Arial"/>
      <w:b/>
      <w:bCs/>
      <w:i/>
      <w:iCs/>
      <w:sz w:val="24"/>
      <w:szCs w:val="28"/>
    </w:rPr>
  </w:style>
  <w:style w:type="paragraph" w:customStyle="1" w:styleId="Styleangela3Left24cmFirstline0cm">
    <w:name w:val="Style angela3 + Left:  24 cm First line:  0 cm"/>
    <w:basedOn w:val="angela3CharChar"/>
    <w:rsid w:val="0064076A"/>
    <w:pPr>
      <w:tabs>
        <w:tab w:val="clear" w:pos="720"/>
        <w:tab w:val="left" w:pos="644"/>
      </w:tabs>
      <w:ind w:left="644" w:hanging="360"/>
    </w:pPr>
  </w:style>
  <w:style w:type="paragraph" w:customStyle="1" w:styleId="Angela3-za6">
    <w:name w:val="Angela 3-za 6"/>
    <w:basedOn w:val="angela3CharChar"/>
    <w:rsid w:val="0064076A"/>
  </w:style>
  <w:style w:type="paragraph" w:customStyle="1" w:styleId="Angela3za6">
    <w:name w:val="Angela 3 za 6"/>
    <w:basedOn w:val="angela3CharChar"/>
    <w:rsid w:val="0064076A"/>
  </w:style>
  <w:style w:type="paragraph" w:customStyle="1" w:styleId="Anteza63">
    <w:name w:val="Ante za 63"/>
    <w:basedOn w:val="Heading3"/>
    <w:rsid w:val="0064076A"/>
    <w:pPr>
      <w:tabs>
        <w:tab w:val="left" w:pos="432"/>
        <w:tab w:val="left" w:pos="851"/>
      </w:tabs>
      <w:spacing w:before="240" w:after="120" w:line="360" w:lineRule="auto"/>
      <w:ind w:left="432" w:hanging="432"/>
      <w:jc w:val="both"/>
    </w:pPr>
    <w:rPr>
      <w:rFonts w:ascii="Arial" w:hAnsi="Arial" w:cs="Arial"/>
      <w:b/>
      <w:i/>
      <w:smallCaps/>
      <w:sz w:val="24"/>
    </w:rPr>
  </w:style>
  <w:style w:type="paragraph" w:customStyle="1" w:styleId="StyleHeading3Garamond">
    <w:name w:val="Style Heading 3 + Garamond"/>
    <w:basedOn w:val="Heading3"/>
    <w:rsid w:val="0064076A"/>
    <w:pPr>
      <w:tabs>
        <w:tab w:val="left" w:pos="851"/>
        <w:tab w:val="left" w:pos="1440"/>
      </w:tabs>
      <w:spacing w:before="240" w:after="120" w:line="360" w:lineRule="auto"/>
      <w:ind w:left="1440" w:hanging="180"/>
      <w:jc w:val="both"/>
    </w:pPr>
    <w:rPr>
      <w:rFonts w:ascii="Garamond" w:hAnsi="Garamond" w:cs="Garamond"/>
      <w:b/>
      <w:bCs/>
      <w:i/>
      <w:smallCaps/>
      <w:sz w:val="24"/>
    </w:rPr>
  </w:style>
  <w:style w:type="paragraph" w:customStyle="1" w:styleId="BodyText1">
    <w:name w:val="Body Text1"/>
    <w:basedOn w:val="Normal"/>
    <w:rsid w:val="0064076A"/>
    <w:pPr>
      <w:suppressAutoHyphens/>
      <w:spacing w:before="60" w:after="60" w:line="360" w:lineRule="auto"/>
      <w:jc w:val="both"/>
    </w:pPr>
    <w:rPr>
      <w:rFonts w:ascii="Arial" w:eastAsia="Times New Roman" w:hAnsi="Arial" w:cs="Arial"/>
      <w:szCs w:val="20"/>
      <w:lang w:eastAsia="zh-CN"/>
    </w:rPr>
  </w:style>
  <w:style w:type="paragraph" w:customStyle="1" w:styleId="angela2">
    <w:name w:val="angela2"/>
    <w:basedOn w:val="Heading2"/>
    <w:rsid w:val="0064076A"/>
    <w:pPr>
      <w:tabs>
        <w:tab w:val="left" w:pos="720"/>
      </w:tabs>
      <w:spacing w:before="240" w:after="120"/>
      <w:ind w:left="720" w:hanging="720"/>
      <w:jc w:val="both"/>
    </w:pPr>
    <w:rPr>
      <w:rFonts w:ascii="Garamond" w:hAnsi="Garamond" w:cs="Arial"/>
      <w:b/>
      <w:bCs/>
      <w:iCs/>
      <w:sz w:val="28"/>
      <w:szCs w:val="24"/>
      <w:u w:val="single"/>
    </w:rPr>
  </w:style>
  <w:style w:type="paragraph" w:customStyle="1" w:styleId="1ZeileBriefkopf">
    <w:name w:val="1.Zeile Briefkopf"/>
    <w:basedOn w:val="Normal"/>
    <w:rsid w:val="0064076A"/>
    <w:pPr>
      <w:suppressAutoHyphens/>
      <w:spacing w:before="120" w:after="120" w:line="240" w:lineRule="auto"/>
      <w:jc w:val="both"/>
    </w:pPr>
    <w:rPr>
      <w:rFonts w:ascii="Garamond" w:eastAsia="Times New Roman" w:hAnsi="Garamond" w:cs="Garamond"/>
      <w:b/>
      <w:sz w:val="28"/>
      <w:szCs w:val="20"/>
      <w:lang w:eastAsia="zh-CN"/>
    </w:rPr>
  </w:style>
  <w:style w:type="paragraph" w:customStyle="1" w:styleId="StyleHeading2AutoCharCharCharChar">
    <w:name w:val="Style Heading 2 + Auto Char Char Char Char"/>
    <w:basedOn w:val="Heading2"/>
    <w:rsid w:val="0064076A"/>
    <w:pPr>
      <w:numPr>
        <w:numId w:val="12"/>
      </w:numPr>
      <w:pBdr>
        <w:bottom w:val="single" w:sz="8" w:space="1" w:color="000000"/>
      </w:pBdr>
      <w:spacing w:before="480" w:after="240" w:line="360" w:lineRule="auto"/>
      <w:jc w:val="both"/>
    </w:pPr>
    <w:rPr>
      <w:rFonts w:ascii="Arial" w:hAnsi="Arial" w:cs="Arial"/>
      <w:b/>
      <w:bCs/>
      <w:smallCaps/>
      <w:color w:val="000000"/>
      <w:sz w:val="28"/>
      <w:szCs w:val="28"/>
      <w:lang w:val="en-GB"/>
    </w:rPr>
  </w:style>
  <w:style w:type="paragraph" w:customStyle="1" w:styleId="StyleHeading2AutoChar">
    <w:name w:val="Style Heading 2 + Auto Char"/>
    <w:basedOn w:val="Heading2"/>
    <w:rsid w:val="0064076A"/>
    <w:pPr>
      <w:pBdr>
        <w:bottom w:val="single" w:sz="8" w:space="1" w:color="000000"/>
      </w:pBdr>
      <w:tabs>
        <w:tab w:val="left" w:pos="596"/>
      </w:tabs>
      <w:spacing w:before="480" w:after="240" w:line="360" w:lineRule="auto"/>
      <w:ind w:left="596" w:hanging="454"/>
      <w:jc w:val="both"/>
    </w:pPr>
    <w:rPr>
      <w:rFonts w:ascii="Arial" w:hAnsi="Arial" w:cs="Arial"/>
      <w:b/>
      <w:bCs/>
      <w:smallCaps/>
      <w:sz w:val="28"/>
      <w:szCs w:val="28"/>
      <w:lang w:val="en-GB"/>
    </w:rPr>
  </w:style>
  <w:style w:type="paragraph" w:customStyle="1" w:styleId="lanakbody">
    <w:name w:val="Članak_body"/>
    <w:basedOn w:val="Normal"/>
    <w:rsid w:val="0064076A"/>
    <w:pPr>
      <w:tabs>
        <w:tab w:val="left" w:pos="993"/>
      </w:tabs>
      <w:suppressAutoHyphens/>
      <w:overflowPunct w:val="0"/>
      <w:autoSpaceDE w:val="0"/>
      <w:spacing w:before="240" w:after="120" w:line="240" w:lineRule="auto"/>
      <w:ind w:left="993" w:hanging="993"/>
      <w:jc w:val="both"/>
      <w:textAlignment w:val="baseline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AbbreviationsList">
    <w:name w:val="Abbreviations List"/>
    <w:basedOn w:val="Normal"/>
    <w:rsid w:val="0064076A"/>
    <w:pPr>
      <w:tabs>
        <w:tab w:val="left" w:leader="dot" w:pos="1701"/>
      </w:tabs>
      <w:suppressAutoHyphens/>
      <w:spacing w:before="20"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customStyle="1" w:styleId="Stil11">
    <w:name w:val="Stil11"/>
    <w:basedOn w:val="Normal"/>
    <w:next w:val="Heading4"/>
    <w:rsid w:val="0064076A"/>
    <w:pPr>
      <w:suppressAutoHyphens/>
      <w:spacing w:before="120" w:after="120" w:line="240" w:lineRule="auto"/>
      <w:jc w:val="both"/>
    </w:pPr>
    <w:rPr>
      <w:rFonts w:ascii="Arial" w:eastAsia="Times New Roman" w:hAnsi="Arial" w:cs="Arial"/>
      <w:b/>
      <w:i/>
      <w:szCs w:val="24"/>
      <w:lang w:eastAsia="zh-CN"/>
    </w:rPr>
  </w:style>
  <w:style w:type="paragraph" w:customStyle="1" w:styleId="Stil12">
    <w:name w:val="Stil12"/>
    <w:basedOn w:val="Heading4"/>
    <w:rsid w:val="0064076A"/>
    <w:pPr>
      <w:tabs>
        <w:tab w:val="left" w:pos="1440"/>
      </w:tabs>
      <w:spacing w:line="360" w:lineRule="auto"/>
      <w:ind w:left="1440" w:hanging="360"/>
      <w:jc w:val="both"/>
    </w:pPr>
    <w:rPr>
      <w:i/>
      <w:sz w:val="22"/>
      <w:szCs w:val="24"/>
    </w:rPr>
  </w:style>
  <w:style w:type="paragraph" w:customStyle="1" w:styleId="Stil13">
    <w:name w:val="Stil13"/>
    <w:basedOn w:val="Heading4"/>
    <w:next w:val="Stil12"/>
    <w:rsid w:val="0064076A"/>
    <w:pPr>
      <w:tabs>
        <w:tab w:val="left" w:pos="1440"/>
      </w:tabs>
      <w:spacing w:line="360" w:lineRule="auto"/>
      <w:ind w:left="1440" w:hanging="360"/>
      <w:jc w:val="both"/>
    </w:pPr>
    <w:rPr>
      <w:i/>
      <w:sz w:val="22"/>
      <w:szCs w:val="24"/>
    </w:rPr>
  </w:style>
  <w:style w:type="paragraph" w:customStyle="1" w:styleId="Stil14">
    <w:name w:val="Stil14"/>
    <w:basedOn w:val="Heading4"/>
    <w:next w:val="Stil12"/>
    <w:rsid w:val="0064076A"/>
    <w:pPr>
      <w:tabs>
        <w:tab w:val="left" w:pos="1440"/>
      </w:tabs>
      <w:spacing w:line="360" w:lineRule="auto"/>
      <w:ind w:left="1440" w:hanging="360"/>
      <w:jc w:val="both"/>
    </w:pPr>
    <w:rPr>
      <w:i/>
      <w:sz w:val="22"/>
      <w:szCs w:val="24"/>
    </w:rPr>
  </w:style>
  <w:style w:type="paragraph" w:styleId="Index2">
    <w:name w:val="index 2"/>
    <w:basedOn w:val="Normal"/>
    <w:next w:val="Normal"/>
    <w:rsid w:val="0064076A"/>
    <w:pPr>
      <w:suppressAutoHyphens/>
      <w:spacing w:after="0" w:line="240" w:lineRule="auto"/>
      <w:ind w:left="400" w:hanging="20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lockquote">
    <w:name w:val="blockquote"/>
    <w:basedOn w:val="Normal"/>
    <w:rsid w:val="0064076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Heading1">
    <w:name w:val="Style Heading 1"/>
    <w:basedOn w:val="Heading1"/>
    <w:rsid w:val="0064076A"/>
    <w:pPr>
      <w:keepNext w:val="0"/>
      <w:keepLines/>
      <w:pageBreakBefore/>
      <w:pBdr>
        <w:bottom w:val="single" w:sz="4" w:space="1" w:color="000000"/>
      </w:pBdr>
      <w:tabs>
        <w:tab w:val="left" w:pos="432"/>
      </w:tabs>
      <w:overflowPunct w:val="0"/>
      <w:autoSpaceDE w:val="0"/>
      <w:spacing w:after="360"/>
      <w:ind w:left="432" w:hanging="432"/>
      <w:jc w:val="both"/>
      <w:textAlignment w:val="baseline"/>
    </w:pPr>
    <w:rPr>
      <w:rFonts w:ascii="Arial" w:hAnsi="Arial" w:cs="Arial"/>
      <w:b/>
      <w:bCs/>
      <w:smallCaps/>
      <w:sz w:val="32"/>
      <w:szCs w:val="32"/>
      <w:lang w:val="en-AU"/>
    </w:rPr>
  </w:style>
  <w:style w:type="paragraph" w:customStyle="1" w:styleId="StyleStyleHeading2Right025cmGaramondJustified">
    <w:name w:val="Style Style Heading 2 + Right:  025 cm + Garamond Justified"/>
    <w:basedOn w:val="StyleHeading2Right025cm"/>
    <w:rsid w:val="0064076A"/>
    <w:pPr>
      <w:ind w:left="1797"/>
    </w:pPr>
  </w:style>
  <w:style w:type="paragraph" w:customStyle="1" w:styleId="bezcrte">
    <w:name w:val="bezcrte"/>
    <w:basedOn w:val="Normal"/>
    <w:rsid w:val="0064076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Web1">
    <w:name w:val="Standard (Web)1"/>
    <w:basedOn w:val="Normal"/>
    <w:rsid w:val="0064076A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heading4CharCharCharChar">
    <w:name w:val="heading 4 Char Char Char Char"/>
    <w:basedOn w:val="Normal"/>
    <w:rsid w:val="0064076A"/>
    <w:pPr>
      <w:tabs>
        <w:tab w:val="left" w:pos="1800"/>
      </w:tabs>
      <w:suppressAutoHyphens/>
      <w:spacing w:after="0" w:line="240" w:lineRule="auto"/>
      <w:ind w:left="1800" w:hanging="360"/>
    </w:pPr>
    <w:rPr>
      <w:rFonts w:ascii="Garamond" w:eastAsia="Times New Roman" w:hAnsi="Garamond" w:cs="Arial"/>
      <w:b/>
      <w:szCs w:val="24"/>
      <w:lang w:eastAsia="zh-CN"/>
    </w:rPr>
  </w:style>
  <w:style w:type="paragraph" w:customStyle="1" w:styleId="Tablicaslika1">
    <w:name w:val="Tablica slika1"/>
    <w:basedOn w:val="Normal"/>
    <w:next w:val="Normal"/>
    <w:rsid w:val="0064076A"/>
    <w:pPr>
      <w:suppressAutoHyphens/>
      <w:spacing w:after="0" w:line="240" w:lineRule="auto"/>
      <w:ind w:left="480" w:hanging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redmetkomentara1">
    <w:name w:val="Predmet komentara1"/>
    <w:basedOn w:val="Tekstkomentara1"/>
    <w:next w:val="Tekstkomentara1"/>
    <w:rsid w:val="0064076A"/>
    <w:rPr>
      <w:b/>
      <w:bCs/>
    </w:rPr>
  </w:style>
  <w:style w:type="paragraph" w:customStyle="1" w:styleId="TOCNaslov1">
    <w:name w:val="TOC Naslov1"/>
    <w:basedOn w:val="Heading1"/>
    <w:next w:val="Normal"/>
    <w:rsid w:val="0064076A"/>
    <w:pPr>
      <w:keepLines/>
      <w:spacing w:before="480" w:line="276" w:lineRule="auto"/>
    </w:pPr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TableTextBig">
    <w:name w:val="Table Text Big"/>
    <w:basedOn w:val="Normal"/>
    <w:rsid w:val="0064076A"/>
    <w:pPr>
      <w:suppressAutoHyphens/>
      <w:spacing w:after="0" w:line="240" w:lineRule="auto"/>
    </w:pPr>
    <w:rPr>
      <w:rFonts w:ascii="Book Antiqua" w:eastAsia="Times New Roman" w:hAnsi="Book Antiqua" w:cs="Book Antiqua"/>
      <w:sz w:val="24"/>
      <w:szCs w:val="24"/>
      <w:lang w:eastAsia="zh-CN"/>
    </w:rPr>
  </w:style>
  <w:style w:type="paragraph" w:customStyle="1" w:styleId="Checklist">
    <w:name w:val="Checklist"/>
    <w:basedOn w:val="BodyText"/>
    <w:rsid w:val="0064076A"/>
    <w:pPr>
      <w:keepLines/>
      <w:numPr>
        <w:numId w:val="10"/>
      </w:numPr>
      <w:suppressAutoHyphens w:val="0"/>
      <w:spacing w:after="120"/>
      <w:jc w:val="left"/>
    </w:pPr>
    <w:rPr>
      <w:rFonts w:ascii="Book Antiqua" w:hAnsi="Book Antiqua" w:cs="Book Antiqua"/>
      <w:szCs w:val="24"/>
      <w:lang w:val="hr-HR"/>
    </w:rPr>
  </w:style>
  <w:style w:type="paragraph" w:customStyle="1" w:styleId="TableText1">
    <w:name w:val="Table Text"/>
    <w:basedOn w:val="Normal"/>
    <w:rsid w:val="0064076A"/>
    <w:pPr>
      <w:suppressAutoHyphens/>
      <w:spacing w:after="0" w:line="240" w:lineRule="auto"/>
    </w:pPr>
    <w:rPr>
      <w:rFonts w:ascii="Book Antiqua" w:eastAsia="Times New Roman" w:hAnsi="Book Antiqua" w:cs="Book Antiqua"/>
      <w:sz w:val="20"/>
      <w:szCs w:val="24"/>
      <w:lang w:eastAsia="zh-CN"/>
    </w:rPr>
  </w:style>
  <w:style w:type="paragraph" w:customStyle="1" w:styleId="NumberList">
    <w:name w:val="Number List"/>
    <w:basedOn w:val="BodyText"/>
    <w:rsid w:val="0064076A"/>
    <w:pPr>
      <w:numPr>
        <w:numId w:val="23"/>
      </w:numPr>
      <w:suppressAutoHyphens w:val="0"/>
      <w:overflowPunct w:val="0"/>
      <w:autoSpaceDE w:val="0"/>
      <w:spacing w:before="60" w:after="60"/>
      <w:ind w:left="3240"/>
      <w:jc w:val="left"/>
      <w:textAlignment w:val="baseline"/>
    </w:pPr>
    <w:rPr>
      <w:rFonts w:ascii="Book Antiqua" w:hAnsi="Book Antiqua" w:cs="Book Antiqua"/>
      <w:sz w:val="20"/>
      <w:lang w:val="hr-HR"/>
    </w:rPr>
  </w:style>
  <w:style w:type="paragraph" w:customStyle="1" w:styleId="Immagine">
    <w:name w:val="Immagine"/>
    <w:basedOn w:val="Normal"/>
    <w:next w:val="Normal"/>
    <w:rsid w:val="0064076A"/>
    <w:pPr>
      <w:keepNext/>
      <w:suppressAutoHyphens/>
      <w:spacing w:before="120" w:after="120" w:line="240" w:lineRule="auto"/>
      <w:jc w:val="center"/>
    </w:pPr>
    <w:rPr>
      <w:rFonts w:ascii="Garamond" w:eastAsia="Times New Roman" w:hAnsi="Garamond" w:cs="Garamond"/>
      <w:sz w:val="20"/>
      <w:szCs w:val="18"/>
      <w:lang w:val="en-GB" w:eastAsia="zh-CN"/>
    </w:rPr>
  </w:style>
  <w:style w:type="paragraph" w:customStyle="1" w:styleId="Titolo3side">
    <w:name w:val="Titolo 3_side"/>
    <w:basedOn w:val="Heading5"/>
    <w:rsid w:val="0064076A"/>
    <w:pPr>
      <w:keepNext/>
      <w:spacing w:before="0" w:after="0"/>
    </w:pPr>
    <w:rPr>
      <w:b/>
      <w:bCs/>
      <w:sz w:val="24"/>
      <w:szCs w:val="24"/>
    </w:rPr>
  </w:style>
  <w:style w:type="paragraph" w:customStyle="1" w:styleId="Naslov2">
    <w:name w:val="Naslov2"/>
    <w:rsid w:val="0064076A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1"/>
      <w:sz w:val="28"/>
      <w:szCs w:val="20"/>
      <w:lang w:eastAsia="zh-CN"/>
    </w:rPr>
  </w:style>
  <w:style w:type="paragraph" w:customStyle="1" w:styleId="Naslov11">
    <w:name w:val="Naslov 11"/>
    <w:next w:val="TOCNaslov1"/>
    <w:rsid w:val="0064076A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1"/>
      <w:sz w:val="28"/>
      <w:szCs w:val="20"/>
      <w:lang w:eastAsia="zh-CN"/>
    </w:rPr>
  </w:style>
  <w:style w:type="paragraph" w:customStyle="1" w:styleId="Podnaslov1">
    <w:name w:val="Podnaslov1"/>
    <w:basedOn w:val="Heading2"/>
    <w:qFormat/>
    <w:rsid w:val="0064076A"/>
    <w:pPr>
      <w:tabs>
        <w:tab w:val="left" w:pos="576"/>
      </w:tabs>
      <w:spacing w:before="240" w:after="60"/>
      <w:ind w:left="576" w:hanging="576"/>
      <w:jc w:val="left"/>
    </w:pPr>
    <w:rPr>
      <w:b/>
      <w:sz w:val="24"/>
    </w:rPr>
  </w:style>
  <w:style w:type="paragraph" w:customStyle="1" w:styleId="WW-Default">
    <w:name w:val="WW-Default"/>
    <w:rsid w:val="0064076A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tekst">
    <w:name w:val="tekst"/>
    <w:basedOn w:val="Normal"/>
    <w:rsid w:val="0064076A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Arial"/>
      <w:b/>
      <w:i/>
      <w:sz w:val="20"/>
      <w:szCs w:val="20"/>
      <w:lang w:eastAsia="zh-CN"/>
    </w:rPr>
  </w:style>
  <w:style w:type="paragraph" w:customStyle="1" w:styleId="drugakolona">
    <w:name w:val="druga kolona"/>
    <w:basedOn w:val="Normal"/>
    <w:rsid w:val="0064076A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Arial"/>
      <w:i/>
      <w:sz w:val="20"/>
      <w:szCs w:val="20"/>
      <w:lang w:eastAsia="zh-CN"/>
    </w:rPr>
  </w:style>
  <w:style w:type="paragraph" w:customStyle="1" w:styleId="TableContents">
    <w:name w:val="Table Contents"/>
    <w:basedOn w:val="Normal"/>
    <w:rsid w:val="0064076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TableHeading">
    <w:name w:val="Table Heading"/>
    <w:basedOn w:val="TableContents"/>
    <w:rsid w:val="0064076A"/>
    <w:pPr>
      <w:jc w:val="center"/>
    </w:pPr>
    <w:rPr>
      <w:b/>
      <w:bCs/>
    </w:rPr>
  </w:style>
  <w:style w:type="paragraph" w:styleId="NoSpacing">
    <w:name w:val="No Spacing"/>
    <w:uiPriority w:val="1"/>
    <w:qFormat/>
    <w:rsid w:val="0064076A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33E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3E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3ED2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6391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6391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657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03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33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8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2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0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21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8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0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94437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27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22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5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8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6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0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38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81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73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496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9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62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7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67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52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90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436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35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16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0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37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30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1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4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5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CCC55-B102-430D-B393-E3D4F9BC5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1072</Words>
  <Characters>6115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2021-09-19T19:42:00Z</dcterms:created>
  <dcterms:modified xsi:type="dcterms:W3CDTF">2021-09-23T17:29:00Z</dcterms:modified>
</cp:coreProperties>
</file>