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93C0E" w14:textId="3019D6FF" w:rsidR="00D403D8" w:rsidRPr="00D403D8" w:rsidRDefault="00D403D8" w:rsidP="00C9094E">
      <w:pPr>
        <w:spacing w:after="0" w:line="276" w:lineRule="auto"/>
        <w:ind w:left="5760" w:firstLine="720"/>
        <w:rPr>
          <w:rFonts w:asciiTheme="majorHAnsi" w:eastAsia="Times New Roman" w:hAnsiTheme="majorHAnsi" w:cstheme="majorHAnsi"/>
          <w:b/>
          <w:bCs/>
          <w:sz w:val="32"/>
          <w:szCs w:val="32"/>
          <w:lang w:val="hr-HR"/>
        </w:rPr>
      </w:pPr>
      <w:r w:rsidRPr="00D403D8">
        <w:rPr>
          <w:rFonts w:asciiTheme="majorHAnsi" w:eastAsia="Times New Roman" w:hAnsiTheme="majorHAnsi" w:cstheme="majorHAnsi"/>
          <w:b/>
          <w:bCs/>
          <w:sz w:val="32"/>
          <w:szCs w:val="32"/>
          <w:lang w:val="hr-HR"/>
        </w:rPr>
        <w:t xml:space="preserve">PRILOG 2 </w:t>
      </w:r>
    </w:p>
    <w:p w14:paraId="1DC9F869" w14:textId="77777777" w:rsidR="00D403D8" w:rsidRPr="00D403D8" w:rsidRDefault="00D403D8" w:rsidP="00407049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val="hr-HR"/>
        </w:rPr>
      </w:pPr>
    </w:p>
    <w:p w14:paraId="38DA5FAE" w14:textId="14B97230" w:rsidR="00D403D8" w:rsidRPr="00D403D8" w:rsidRDefault="00D403D8" w:rsidP="00D403D8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val="hr-HR"/>
        </w:rPr>
      </w:pPr>
      <w:r w:rsidRPr="00D403D8">
        <w:rPr>
          <w:rFonts w:asciiTheme="majorHAnsi" w:eastAsia="Times New Roman" w:hAnsiTheme="majorHAnsi" w:cstheme="majorHAnsi"/>
          <w:b/>
          <w:bCs/>
          <w:sz w:val="32"/>
          <w:szCs w:val="32"/>
          <w:lang w:val="hr-HR"/>
        </w:rPr>
        <w:t>TEHNIČKE SPECIFIKACIJE</w:t>
      </w:r>
    </w:p>
    <w:p w14:paraId="790A3625" w14:textId="77777777" w:rsidR="00D403D8" w:rsidRDefault="00D403D8" w:rsidP="00D403D8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val="hr-HR"/>
        </w:rPr>
      </w:pPr>
    </w:p>
    <w:p w14:paraId="0E8BCEEF" w14:textId="77777777" w:rsidR="00D403D8" w:rsidRPr="00D403D8" w:rsidRDefault="00D403D8" w:rsidP="00D403D8">
      <w:pPr>
        <w:spacing w:after="0" w:line="240" w:lineRule="auto"/>
        <w:jc w:val="center"/>
        <w:rPr>
          <w:rFonts w:asciiTheme="majorHAnsi" w:eastAsia="Times New Roman" w:hAnsiTheme="majorHAnsi" w:cstheme="majorHAnsi"/>
          <w:bCs/>
          <w:noProof/>
          <w:sz w:val="24"/>
          <w:szCs w:val="24"/>
          <w:lang w:val="hr-HR"/>
        </w:rPr>
      </w:pPr>
    </w:p>
    <w:p w14:paraId="25034E13" w14:textId="08C15C55" w:rsidR="00D403D8" w:rsidRPr="00D403D8" w:rsidRDefault="00D403D8" w:rsidP="00D403D8">
      <w:pPr>
        <w:keepLines/>
        <w:spacing w:line="240" w:lineRule="auto"/>
        <w:ind w:firstLine="3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  <w:r w:rsidRPr="00D403D8">
        <w:rPr>
          <w:rFonts w:asciiTheme="minorHAnsi" w:hAnsiTheme="minorHAnsi" w:cstheme="minorHAnsi"/>
          <w:bCs/>
          <w:noProof/>
          <w:sz w:val="24"/>
          <w:szCs w:val="24"/>
        </w:rPr>
        <w:t xml:space="preserve">NAZIV PROJEKTA: </w:t>
      </w:r>
      <w:r w:rsidR="004959C2" w:rsidRPr="004959C2">
        <w:rPr>
          <w:rFonts w:asciiTheme="minorHAnsi" w:hAnsiTheme="minorHAnsi" w:cstheme="minorHAnsi"/>
          <w:bCs/>
          <w:noProof/>
          <w:sz w:val="24"/>
          <w:szCs w:val="24"/>
        </w:rPr>
        <w:t>Investicijsko ulaganje u proizvodnju i komercijalizaciju inovativnog proizvoda AEROTEH u S3 područjima</w:t>
      </w:r>
    </w:p>
    <w:p w14:paraId="1509EFEF" w14:textId="1CBA71D0" w:rsidR="00A17A51" w:rsidRDefault="00D403D8" w:rsidP="00D403D8">
      <w:pPr>
        <w:keepLines/>
        <w:spacing w:line="240" w:lineRule="auto"/>
        <w:ind w:left="567" w:hanging="567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  <w:r w:rsidRPr="00D403D8">
        <w:rPr>
          <w:rFonts w:asciiTheme="minorHAnsi" w:hAnsiTheme="minorHAnsi" w:cstheme="minorHAnsi"/>
          <w:bCs/>
          <w:noProof/>
          <w:sz w:val="24"/>
          <w:szCs w:val="24"/>
        </w:rPr>
        <w:t xml:space="preserve">NAZIV NABAVE: </w:t>
      </w:r>
      <w:r w:rsidR="004959C2" w:rsidRPr="004959C2">
        <w:rPr>
          <w:rFonts w:asciiTheme="minorHAnsi" w:hAnsiTheme="minorHAnsi" w:cstheme="minorHAnsi"/>
          <w:bCs/>
          <w:noProof/>
          <w:sz w:val="24"/>
          <w:szCs w:val="24"/>
        </w:rPr>
        <w:t>NABAVA OPREME ZA OPREMANJE POSLOVNE JEDINICE ZA PROIZVODNJU ENERGETSKE OPREME</w:t>
      </w:r>
    </w:p>
    <w:p w14:paraId="3CAAA6CC" w14:textId="7F6992FE" w:rsidR="00D403D8" w:rsidRPr="00D403D8" w:rsidRDefault="00D403D8" w:rsidP="00D403D8">
      <w:pPr>
        <w:keepLines/>
        <w:spacing w:line="240" w:lineRule="auto"/>
        <w:ind w:left="567" w:hanging="567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  <w:r w:rsidRPr="00D403D8">
        <w:rPr>
          <w:rFonts w:asciiTheme="minorHAnsi" w:hAnsiTheme="minorHAnsi" w:cstheme="minorHAnsi"/>
          <w:bCs/>
          <w:noProof/>
          <w:sz w:val="24"/>
          <w:szCs w:val="24"/>
        </w:rPr>
        <w:t>EVIDENCIJSKI BROJ NABAVE: NAB0</w:t>
      </w:r>
      <w:r w:rsidR="004959C2">
        <w:rPr>
          <w:rFonts w:asciiTheme="minorHAnsi" w:hAnsiTheme="minorHAnsi" w:cstheme="minorHAnsi"/>
          <w:bCs/>
          <w:noProof/>
          <w:sz w:val="24"/>
          <w:szCs w:val="24"/>
        </w:rPr>
        <w:t>1</w:t>
      </w:r>
    </w:p>
    <w:p w14:paraId="79CDAD35" w14:textId="77777777" w:rsidR="00D403D8" w:rsidRPr="00D403D8" w:rsidRDefault="00D403D8" w:rsidP="00D403D8">
      <w:pPr>
        <w:keepLines/>
        <w:tabs>
          <w:tab w:val="left" w:pos="2256"/>
        </w:tabs>
        <w:spacing w:line="276" w:lineRule="auto"/>
        <w:ind w:left="567" w:hanging="567"/>
        <w:jc w:val="both"/>
        <w:rPr>
          <w:rFonts w:asciiTheme="minorHAnsi" w:hAnsiTheme="minorHAnsi" w:cstheme="minorHAnsi"/>
          <w:bCs/>
          <w:noProof/>
          <w:sz w:val="24"/>
          <w:szCs w:val="24"/>
        </w:rPr>
      </w:pPr>
    </w:p>
    <w:p w14:paraId="07920676" w14:textId="77777777" w:rsidR="00D403D8" w:rsidRDefault="00D403D8" w:rsidP="00407049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val="hr-HR"/>
        </w:rPr>
      </w:pPr>
    </w:p>
    <w:p w14:paraId="344B148B" w14:textId="77777777" w:rsidR="00D403D8" w:rsidRDefault="00D403D8" w:rsidP="00407049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val="hr-HR"/>
        </w:rPr>
      </w:pPr>
    </w:p>
    <w:p w14:paraId="772D806A" w14:textId="77777777" w:rsidR="00D403D8" w:rsidRP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  <w:r w:rsidRPr="00D403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  <w:t>NAPOMENA:</w:t>
      </w:r>
    </w:p>
    <w:p w14:paraId="27A460FD" w14:textId="4A8CC5CC" w:rsid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  <w:r w:rsidRPr="00D403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  <w:t>Ako nije drugačije definirano, zahtjevi definirani ovim Tehničkim specifikacijama predstavljaju minimalne tehničke karakteristike koje ponuđena roba mora zadovoljavati.</w:t>
      </w:r>
    </w:p>
    <w:p w14:paraId="158CFCA7" w14:textId="77777777" w:rsidR="00D403D8" w:rsidRP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</w:p>
    <w:p w14:paraId="682994C3" w14:textId="5CC54877" w:rsid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  <w:r w:rsidRPr="00D403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  <w:t>Za sve tehničke specifikacije koje upućuju na proizvod određenog proizvođača podrazumijeva se da se odnose na taj proizvod ili jednakovrijedan proizvod.</w:t>
      </w:r>
    </w:p>
    <w:p w14:paraId="1779E71B" w14:textId="77777777" w:rsidR="00D403D8" w:rsidRP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</w:p>
    <w:p w14:paraId="3791389C" w14:textId="77777777" w:rsid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  <w:r w:rsidRPr="00D403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  <w:t>Ponuditelj je dužan naznačiti sadrži li proizvod tražene minimalne karakteristike te upisati ponuđene vrijednosti za svaku traženu karakteristiku.</w:t>
      </w:r>
    </w:p>
    <w:p w14:paraId="1E3CE84A" w14:textId="7CC9A27A" w:rsid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  <w:r w:rsidRPr="00D403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  <w:t>Ponuditelj ovjerava i potpisuje tehničke specifikacije za sve proizvode koji su predmet nabave određene grupe nabave za koju daje svoju ponudu.</w:t>
      </w:r>
    </w:p>
    <w:p w14:paraId="76092B5B" w14:textId="77777777" w:rsidR="00D403D8" w:rsidRP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</w:p>
    <w:p w14:paraId="5DD54AF1" w14:textId="2899C47D" w:rsidR="00D403D8" w:rsidRDefault="00D403D8" w:rsidP="00D403D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  <w:r w:rsidRPr="00D403D8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  <w:t>Za grupe proizvoda za koje ne nudi ponudu, Ponuditelj ostavlja prazna polja ili naznaku „nije ponuđeno“ ili može brisati tablicu grupe koju ne nudi.</w:t>
      </w:r>
    </w:p>
    <w:p w14:paraId="61337074" w14:textId="4D05F614" w:rsidR="00D403D8" w:rsidRPr="00C9094E" w:rsidRDefault="00D403D8" w:rsidP="00C9094E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val="hr-HR"/>
        </w:rPr>
      </w:pPr>
    </w:p>
    <w:p w14:paraId="4F7E1146" w14:textId="77777777" w:rsidR="00D403D8" w:rsidRDefault="00D403D8" w:rsidP="00407049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val="hr-HR"/>
        </w:rPr>
      </w:pPr>
    </w:p>
    <w:p w14:paraId="16712C51" w14:textId="77777777" w:rsidR="00D403D8" w:rsidRDefault="00D403D8" w:rsidP="00407049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val="hr-HR"/>
        </w:rPr>
      </w:pPr>
    </w:p>
    <w:p w14:paraId="254D82B3" w14:textId="77777777" w:rsidR="00D403D8" w:rsidRDefault="00D403D8" w:rsidP="00407049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val="hr-HR"/>
        </w:rPr>
      </w:pPr>
    </w:p>
    <w:p w14:paraId="1AEDB5DC" w14:textId="77777777" w:rsidR="00277AFA" w:rsidRDefault="00277AFA" w:rsidP="00277AFA">
      <w:pPr>
        <w:pStyle w:val="Naslov2"/>
        <w:rPr>
          <w:rFonts w:ascii="Tahoma" w:hAnsi="Tahoma" w:cs="Tahoma"/>
          <w:b w:val="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1135"/>
        <w:gridCol w:w="1272"/>
        <w:gridCol w:w="989"/>
      </w:tblGrid>
      <w:tr w:rsidR="00F50684" w:rsidRPr="00886705" w14:paraId="11A89770" w14:textId="6BB0FF35" w:rsidTr="00115451">
        <w:trPr>
          <w:cantSplit/>
          <w:trHeight w:val="1004"/>
          <w:tblHeader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C666E59" w14:textId="5572C120" w:rsidR="0058675B" w:rsidRPr="00221D21" w:rsidRDefault="000D73CA" w:rsidP="00115451">
            <w:pPr>
              <w:snapToGrid w:val="0"/>
              <w:spacing w:line="240" w:lineRule="auto"/>
              <w:rPr>
                <w:rFonts w:asciiTheme="minorHAnsi" w:hAnsiTheme="minorHAnsi" w:cs="Tahoma"/>
                <w:b/>
                <w:sz w:val="15"/>
                <w:szCs w:val="15"/>
                <w:lang w:val="hr-HR"/>
              </w:rPr>
            </w:pPr>
            <w:r>
              <w:rPr>
                <w:rFonts w:asciiTheme="minorHAnsi" w:hAnsiTheme="minorHAnsi" w:cs="Tahoma"/>
                <w:b/>
                <w:sz w:val="15"/>
                <w:szCs w:val="15"/>
                <w:lang w:val="hr-HR"/>
              </w:rPr>
              <w:lastRenderedPageBreak/>
              <w:t>B</w:t>
            </w:r>
            <w:r w:rsidR="0058675B" w:rsidRPr="00221D21">
              <w:rPr>
                <w:rFonts w:asciiTheme="minorHAnsi" w:hAnsiTheme="minorHAnsi" w:cs="Tahoma"/>
                <w:b/>
                <w:sz w:val="15"/>
                <w:szCs w:val="15"/>
                <w:lang w:val="hr-HR"/>
              </w:rPr>
              <w:t>r.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0A4135D" w14:textId="21BCC589" w:rsidR="0058675B" w:rsidRPr="00B203D6" w:rsidRDefault="0058675B" w:rsidP="00115451">
            <w:pPr>
              <w:snapToGrid w:val="0"/>
              <w:spacing w:line="240" w:lineRule="auto"/>
              <w:ind w:left="-106" w:right="323"/>
              <w:jc w:val="both"/>
              <w:rPr>
                <w:rFonts w:asciiTheme="majorHAnsi" w:hAnsiTheme="majorHAnsi" w:cstheme="majorHAnsi"/>
                <w:b/>
                <w:sz w:val="15"/>
                <w:szCs w:val="15"/>
                <w:lang w:val="hr-HR"/>
              </w:rPr>
            </w:pPr>
            <w:r w:rsidRPr="00B203D6">
              <w:rPr>
                <w:rFonts w:asciiTheme="majorHAnsi" w:hAnsiTheme="majorHAnsi" w:cstheme="majorHAnsi"/>
                <w:b/>
                <w:sz w:val="15"/>
                <w:szCs w:val="15"/>
                <w:lang w:val="hr-HR"/>
              </w:rPr>
              <w:t>TRAŽENE SPECIFIKACIJE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187B81E" w14:textId="07F19828" w:rsidR="0058675B" w:rsidRPr="00886705" w:rsidRDefault="00CA67A5" w:rsidP="00115451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  <w:r w:rsidRPr="00886705"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  <w:t>DA/NE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EAF2EF1" w14:textId="0286C99F" w:rsidR="0058675B" w:rsidRPr="00886705" w:rsidRDefault="00CA67A5" w:rsidP="00115451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  <w:r w:rsidRPr="00886705"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  <w:t>Ponuđene karakteristike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0"/>
            </w:tblGrid>
            <w:tr w:rsidR="0058675B" w:rsidRPr="00886705" w14:paraId="7BCAD05B" w14:textId="77777777" w:rsidTr="00F50684">
              <w:trPr>
                <w:trHeight w:val="363"/>
              </w:trPr>
              <w:tc>
                <w:tcPr>
                  <w:tcW w:w="930" w:type="dxa"/>
                </w:tcPr>
                <w:p w14:paraId="0D25BCDB" w14:textId="054C37AA" w:rsidR="0058675B" w:rsidRPr="00886705" w:rsidRDefault="0058675B" w:rsidP="003C1CB2">
                  <w:pPr>
                    <w:pStyle w:val="Default"/>
                    <w:framePr w:hSpace="180" w:wrap="around" w:vAnchor="text" w:hAnchor="text" w:y="1"/>
                    <w:ind w:left="0"/>
                    <w:suppressOverlap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  <w:r w:rsidRPr="00886705">
                    <w:rPr>
                      <w:rFonts w:asciiTheme="minorHAnsi" w:hAnsiTheme="minorHAnsi"/>
                      <w:b/>
                      <w:sz w:val="16"/>
                      <w:szCs w:val="16"/>
                    </w:rPr>
                    <w:t>Bilješke, napomene</w:t>
                  </w:r>
                </w:p>
              </w:tc>
            </w:tr>
          </w:tbl>
          <w:p w14:paraId="003B83D4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</w:tr>
      <w:tr w:rsidR="0058675B" w:rsidRPr="00886705" w14:paraId="76C756FE" w14:textId="063D0681" w:rsidTr="00115451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6E2F35F7" w14:textId="10390F8A" w:rsidR="0058675B" w:rsidRPr="00B203D6" w:rsidRDefault="0058675B" w:rsidP="00115451">
            <w:pPr>
              <w:snapToGrid w:val="0"/>
              <w:spacing w:line="240" w:lineRule="auto"/>
              <w:rPr>
                <w:rFonts w:asciiTheme="majorHAnsi" w:hAnsiTheme="majorHAnsi" w:cstheme="majorHAnsi"/>
                <w:b/>
                <w:bCs/>
                <w:sz w:val="15"/>
                <w:szCs w:val="15"/>
                <w:lang w:val="hr-HR"/>
              </w:rPr>
            </w:pPr>
          </w:p>
        </w:tc>
      </w:tr>
      <w:tr w:rsidR="00081BF1" w:rsidRPr="00886705" w14:paraId="4903760D" w14:textId="2436284C" w:rsidTr="00115451">
        <w:trPr>
          <w:cantSplit/>
          <w:trHeight w:val="409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86149C1" w14:textId="2A183620" w:rsidR="0058675B" w:rsidRPr="00221D21" w:rsidRDefault="00221D21" w:rsidP="00115451">
            <w:pPr>
              <w:snapToGrid w:val="0"/>
              <w:spacing w:line="240" w:lineRule="auto"/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</w:pPr>
            <w:r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  <w:t>1</w:t>
            </w:r>
            <w:r w:rsidR="0058675B" w:rsidRPr="00221D21"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  <w:t xml:space="preserve">. 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AF594C9" w14:textId="77F47B53" w:rsidR="00773E4C" w:rsidRPr="00B203D6" w:rsidRDefault="0058675B" w:rsidP="00115451">
            <w:pPr>
              <w:snapToGrid w:val="0"/>
              <w:spacing w:line="240" w:lineRule="auto"/>
              <w:rPr>
                <w:rFonts w:asciiTheme="majorHAnsi" w:hAnsiTheme="majorHAnsi" w:cstheme="majorHAnsi"/>
                <w:b/>
                <w:bCs/>
                <w:sz w:val="15"/>
                <w:szCs w:val="15"/>
                <w:lang w:val="hr-HR"/>
              </w:rPr>
            </w:pPr>
            <w:r w:rsidRPr="00B203D6">
              <w:rPr>
                <w:rFonts w:asciiTheme="majorHAnsi" w:hAnsiTheme="majorHAnsi" w:cstheme="majorHAnsi"/>
                <w:b/>
                <w:bCs/>
                <w:sz w:val="15"/>
                <w:szCs w:val="15"/>
                <w:lang w:val="hr-HR"/>
              </w:rPr>
              <w:t xml:space="preserve">GRUPA 1 </w:t>
            </w:r>
            <w:r w:rsidR="004F3221" w:rsidRPr="00B203D6">
              <w:rPr>
                <w:rFonts w:asciiTheme="majorHAnsi" w:hAnsiTheme="majorHAnsi" w:cstheme="majorHAnsi"/>
                <w:b/>
                <w:bCs/>
                <w:sz w:val="15"/>
                <w:szCs w:val="15"/>
                <w:lang w:val="hr-HR"/>
              </w:rPr>
              <w:t>Portalni CNC obradni centar</w:t>
            </w:r>
          </w:p>
          <w:p w14:paraId="27575824" w14:textId="5CD6CFA6" w:rsidR="0058675B" w:rsidRPr="00B203D6" w:rsidRDefault="0058675B" w:rsidP="00115451">
            <w:pPr>
              <w:snapToGrid w:val="0"/>
              <w:spacing w:line="240" w:lineRule="auto"/>
              <w:rPr>
                <w:rFonts w:asciiTheme="majorHAnsi" w:hAnsiTheme="majorHAnsi" w:cstheme="majorHAnsi"/>
                <w:b/>
                <w:bCs/>
                <w:sz w:val="15"/>
                <w:szCs w:val="15"/>
                <w:lang w:val="hr-HR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DD2D8D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295736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CB4BDF5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sz w:val="16"/>
                <w:szCs w:val="16"/>
                <w:lang w:val="hr-HR"/>
              </w:rPr>
            </w:pPr>
          </w:p>
        </w:tc>
      </w:tr>
      <w:tr w:rsidR="00081BF1" w:rsidRPr="00886705" w14:paraId="2DE0C44C" w14:textId="4CE82B62" w:rsidTr="00115451">
        <w:trPr>
          <w:cantSplit/>
          <w:trHeight w:val="5469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BCD9" w14:textId="34DCDD13" w:rsidR="0058675B" w:rsidRPr="00221D21" w:rsidRDefault="0058675B" w:rsidP="00115451">
            <w:pPr>
              <w:snapToGrid w:val="0"/>
              <w:spacing w:line="240" w:lineRule="auto"/>
              <w:rPr>
                <w:rFonts w:asciiTheme="minorHAnsi" w:hAnsiTheme="minorHAnsi" w:cs="Tahoma"/>
                <w:sz w:val="15"/>
                <w:szCs w:val="15"/>
                <w:lang w:val="hr-HR"/>
              </w:rPr>
            </w:pP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850C" w14:textId="10B3DAB9" w:rsidR="00115451" w:rsidRPr="00115451" w:rsidRDefault="00115451" w:rsidP="00115451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 w:rsidRPr="00115451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OBRADNI CENTAR </w:t>
            </w:r>
            <w:r w:rsidR="003C1CB2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 </w:t>
            </w:r>
            <w:r w:rsidRPr="00115451">
              <w:rPr>
                <w:rFonts w:asciiTheme="majorHAnsi" w:hAnsiTheme="majorHAnsi" w:cstheme="majorHAnsi"/>
                <w:bCs/>
                <w:sz w:val="15"/>
                <w:szCs w:val="15"/>
              </w:rPr>
              <w:t>– 1 KOMPLET</w:t>
            </w:r>
          </w:p>
          <w:p w14:paraId="4A401747" w14:textId="30D2310B" w:rsidR="00115451" w:rsidRDefault="003C1CB2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OBRADNI CENTAR OMOGUĆAVA</w:t>
            </w:r>
          </w:p>
          <w:p w14:paraId="06383985" w14:textId="252EAE8B" w:rsidR="00773E4C" w:rsidRPr="00B203D6" w:rsidRDefault="003C1CB2" w:rsidP="003C1CB2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-</w:t>
            </w:r>
            <w:r w:rsidR="00F50684"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obradu montažnih ploča, vrata, krovnih ploča, bočnih dijelova ili cjelovitih kućišta koja se ne mogu demontirati.</w:t>
            </w:r>
          </w:p>
          <w:p w14:paraId="1BB565C8" w14:textId="0AEADB46" w:rsidR="00F50684" w:rsidRPr="00B203D6" w:rsidRDefault="003C1CB2" w:rsidP="003C1CB2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-</w:t>
            </w:r>
            <w:r w:rsidR="00F50684"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obradu ploča od raznih materijala kao na primjer – čelik, nehrđajući čelik, aluminij, bakar I plastiku.</w:t>
            </w:r>
          </w:p>
          <w:p w14:paraId="41EAFA7A" w14:textId="77777777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Max. dimenzije panela (</w:t>
            </w:r>
            <w:proofErr w:type="spellStart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VxŠ</w:t>
            </w:r>
            <w:proofErr w:type="spellEnd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): 2300 x 1550 mm</w:t>
            </w:r>
          </w:p>
          <w:p w14:paraId="023EA11D" w14:textId="77777777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Max. fiksirani razdjelnici (</w:t>
            </w:r>
            <w:proofErr w:type="spellStart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WxHxD</w:t>
            </w:r>
            <w:proofErr w:type="spellEnd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): 2300 x 1600 x 2200 mm</w:t>
            </w:r>
          </w:p>
          <w:p w14:paraId="01EA90EC" w14:textId="1E92360B" w:rsidR="00F50684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Max. fiksirani razdjelnici (</w:t>
            </w:r>
            <w:proofErr w:type="spellStart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WxHxD</w:t>
            </w:r>
            <w:proofErr w:type="spellEnd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): 2300 x 1600 x 2200 mm</w:t>
            </w:r>
          </w:p>
          <w:p w14:paraId="6A2FFBE4" w14:textId="77777777" w:rsidR="00115451" w:rsidRPr="00B84BDD" w:rsidRDefault="00115451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46A15D7D" w14:textId="49C514ED" w:rsidR="00115451" w:rsidRPr="00B84BDD" w:rsidRDefault="00115451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84BDD">
              <w:rPr>
                <w:rFonts w:asciiTheme="majorHAnsi" w:hAnsiTheme="majorHAnsi" w:cstheme="majorHAnsi"/>
                <w:b w:val="0"/>
                <w:sz w:val="15"/>
                <w:szCs w:val="15"/>
              </w:rPr>
              <w:t>OBRADNI CENTAR UKLJUČUJE</w:t>
            </w:r>
          </w:p>
          <w:p w14:paraId="0775C1D8" w14:textId="0742C3E3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Pneumatski uređaj za lako stavljanje i brzo stezanje ploča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</w:t>
            </w:r>
          </w:p>
          <w:p w14:paraId="12724E90" w14:textId="2761990F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Automatski </w:t>
            </w:r>
            <w:proofErr w:type="spellStart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limitator</w:t>
            </w:r>
            <w:proofErr w:type="spellEnd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pokretanja motora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71CD7691" w14:textId="663993C3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Detektor koji prepoznaje vrijednosti za bušenje, obradu navoja, kružno glodanje navoja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3181EB7B" w14:textId="77777777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Vertikalno nagnuti strojni stol s mogućnošću pojedinačnog namještanja</w:t>
            </w:r>
          </w:p>
          <w:p w14:paraId="1431389E" w14:textId="49E68C56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odstojnim vijcima u C vodilicama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4D03D079" w14:textId="2CA299AF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Jednostavno postavljanje ploča u transportni položaj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2DC8D6A5" w14:textId="74EE8B43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Automatsko izvlačenje strugotine izravno na vretenu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32F6EC07" w14:textId="7240F772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Integrirani nadzor komprimiranog zraka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79A6A734" w14:textId="2798F558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Industrijski PC sa operativnim sustavom Windows 10 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i </w:t>
            </w: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min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.</w:t>
            </w: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 24" TFT ekran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513169EF" w14:textId="3208F8AD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Upravljački panel sa </w:t>
            </w:r>
            <w:proofErr w:type="spellStart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tipkalom</w:t>
            </w:r>
            <w:proofErr w:type="spellEnd"/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za isključenje u nuždi, sigurnosnim elementima, tipkovnicom i mišem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2D40FE4A" w14:textId="1D38D82C" w:rsidR="00F50684" w:rsidRPr="00B203D6" w:rsidRDefault="00F50684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Programsko rješenje koje podržava izravnu vezu za uvoz obradnih podataka iz svih vrsta standardnih CAS sustava i baza podataka komponenta</w:t>
            </w:r>
            <w:r w:rsid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,</w:t>
            </w:r>
          </w:p>
          <w:p w14:paraId="5DF33BB3" w14:textId="39364F9C" w:rsidR="00F50684" w:rsidRPr="00B203D6" w:rsidRDefault="00081BF1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 w:val="0"/>
                <w:sz w:val="15"/>
                <w:szCs w:val="15"/>
              </w:rPr>
              <w:t>Programsko rješenje koje omogućava daljinsko održavanje preko internetske veze</w:t>
            </w:r>
          </w:p>
          <w:p w14:paraId="7398DED2" w14:textId="77777777" w:rsidR="00081BF1" w:rsidRPr="00B203D6" w:rsidRDefault="00081BF1" w:rsidP="00115451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72498F28" w14:textId="77777777" w:rsidR="00081BF1" w:rsidRPr="00B203D6" w:rsidRDefault="00081BF1" w:rsidP="00115451">
            <w:pPr>
              <w:rPr>
                <w:rFonts w:asciiTheme="majorHAnsi" w:hAnsiTheme="majorHAnsi" w:cstheme="majorHAnsi"/>
                <w:b/>
                <w:bCs/>
                <w:color w:val="000000"/>
                <w:sz w:val="15"/>
                <w:szCs w:val="15"/>
              </w:rPr>
            </w:pPr>
            <w:r w:rsidRPr="00B203D6">
              <w:rPr>
                <w:rFonts w:asciiTheme="majorHAnsi" w:hAnsiTheme="majorHAnsi" w:cstheme="majorHAnsi"/>
                <w:b/>
                <w:bCs/>
                <w:color w:val="000000"/>
                <w:sz w:val="15"/>
                <w:szCs w:val="15"/>
              </w:rPr>
              <w:t>KOMPLET ALATA 1</w:t>
            </w:r>
          </w:p>
          <w:p w14:paraId="4A59A0ED" w14:textId="46660E5F" w:rsidR="00081BF1" w:rsidRPr="00B203D6" w:rsidRDefault="00234CFF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hr-HR"/>
              </w:rPr>
              <w:t xml:space="preserve">Minimalno </w:t>
            </w:r>
            <w:r w:rsidR="00081BF1"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10 SK30 držača alata – kalibrirani i predugrađeni</w:t>
            </w:r>
          </w:p>
          <w:p w14:paraId="2AD96B88" w14:textId="323F0266" w:rsidR="00081BF1" w:rsidRPr="00B203D6" w:rsidRDefault="00234CFF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hr-HR"/>
              </w:rPr>
              <w:t xml:space="preserve">Minimalno </w:t>
            </w:r>
            <w:r w:rsidR="00081BF1"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5 svrdala 3.3 / 4.2 / 5.0 / 6.0 / 6.8 mm</w:t>
            </w:r>
          </w:p>
          <w:p w14:paraId="0B4107FE" w14:textId="092F4067" w:rsidR="00081BF1" w:rsidRPr="00B203D6" w:rsidRDefault="00234CFF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hr-HR"/>
              </w:rPr>
              <w:t xml:space="preserve">Minimalno </w:t>
            </w:r>
            <w:r w:rsidR="00081BF1"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4 navojnih svrdala M4 / M5 / M6 / M8</w:t>
            </w:r>
          </w:p>
          <w:p w14:paraId="3645BD08" w14:textId="341F18B1" w:rsidR="00081BF1" w:rsidRPr="00B203D6" w:rsidRDefault="00234CFF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 xml:space="preserve">Minimalno </w:t>
            </w:r>
            <w:r w:rsidR="00081BF1"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1 tokarski alat (standard 6 mm)</w:t>
            </w:r>
          </w:p>
          <w:p w14:paraId="0DB55FC2" w14:textId="31A1D4DF" w:rsidR="00081BF1" w:rsidRPr="00B203D6" w:rsidRDefault="00234CFF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hr-HR"/>
              </w:rPr>
              <w:t>Minimalno t</w:t>
            </w:r>
            <w:r w:rsidR="00081BF1"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ransportne četke (22 komada)</w:t>
            </w:r>
          </w:p>
          <w:p w14:paraId="65DA4520" w14:textId="6228B6A8" w:rsidR="00081BF1" w:rsidRPr="00B203D6" w:rsidRDefault="00234CFF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hr-HR"/>
              </w:rPr>
              <w:t>Minimalno p</w:t>
            </w:r>
            <w:r w:rsidR="00081BF1"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erformance glodalo fi 6 mm (10 komada)</w:t>
            </w:r>
          </w:p>
          <w:p w14:paraId="2BC911B1" w14:textId="6EAC7D96" w:rsidR="00081BF1" w:rsidRPr="00B203D6" w:rsidRDefault="00081BF1" w:rsidP="00115451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val="en-HR"/>
              </w:rPr>
            </w:pPr>
            <w:r w:rsidRPr="00B203D6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val="en-HR"/>
              </w:rPr>
              <w:t>NAPAJANJE I POVEZIVANJE</w:t>
            </w:r>
          </w:p>
          <w:p w14:paraId="6A5AC366" w14:textId="50419FA1" w:rsidR="00081BF1" w:rsidRPr="00B203D6" w:rsidRDefault="00081BF1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Napon:</w:t>
            </w:r>
            <w:r w:rsidR="00955B9F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hr-HR"/>
              </w:rPr>
              <w:t xml:space="preserve"> </w:t>
            </w:r>
            <w:r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400V / 50Hz / 3~</w:t>
            </w:r>
          </w:p>
          <w:p w14:paraId="48FB4AEF" w14:textId="1FC0A5A7" w:rsidR="00081BF1" w:rsidRPr="00B203D6" w:rsidRDefault="00081BF1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Kontrolni napon: min 24 V DC</w:t>
            </w:r>
          </w:p>
          <w:p w14:paraId="3C9FABE5" w14:textId="28C0AA41" w:rsidR="00081BF1" w:rsidRDefault="00081BF1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 w:rsidRPr="00B203D6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Komprimirani zrak: Spoj za brzo odspajanje, min 6 bara,  min 300 litara/sat</w:t>
            </w:r>
          </w:p>
          <w:p w14:paraId="02505782" w14:textId="7C7D8C98" w:rsidR="00115451" w:rsidRPr="00B203D6" w:rsidRDefault="00115451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  <w:r w:rsidRPr="00115451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  <w:t>Mrežno povezivanje RJ45 min 100MbitMrežno povezivanje RJ45 min 100Mbit</w:t>
            </w:r>
          </w:p>
          <w:p w14:paraId="4B012F53" w14:textId="77777777" w:rsidR="00081BF1" w:rsidRPr="00B203D6" w:rsidRDefault="00081BF1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</w:p>
          <w:p w14:paraId="5F455892" w14:textId="77777777" w:rsidR="00081BF1" w:rsidRDefault="00081BF1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</w:p>
          <w:p w14:paraId="105D886F" w14:textId="28C9C2DD" w:rsidR="00D52035" w:rsidRPr="00B203D6" w:rsidRDefault="00D52035" w:rsidP="00115451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val="en-HR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B541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81E4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1E1B" w14:textId="77777777" w:rsidR="0058675B" w:rsidRPr="00886705" w:rsidRDefault="0058675B" w:rsidP="00115451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</w:tr>
      <w:tr w:rsidR="00F20E94" w:rsidRPr="00886705" w14:paraId="513F5AB9" w14:textId="77777777" w:rsidTr="00115451">
        <w:trPr>
          <w:cantSplit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96AB067" w14:textId="2168E5C5" w:rsidR="00F20E94" w:rsidRPr="00221D21" w:rsidRDefault="00F20E94" w:rsidP="00F20E94">
            <w:pPr>
              <w:snapToGrid w:val="0"/>
              <w:spacing w:line="240" w:lineRule="auto"/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</w:pPr>
            <w:r w:rsidRPr="00221D21"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  <w:lastRenderedPageBreak/>
              <w:t>2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CFE37AE" w14:textId="39047511" w:rsidR="00F20E94" w:rsidRPr="00B203D6" w:rsidRDefault="00F20E94" w:rsidP="00F20E94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B203D6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GRUPA 2– D</w:t>
            </w: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od</w:t>
            </w:r>
            <w:r w:rsidRPr="00B203D6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atni alati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FAB0D5D" w14:textId="77777777" w:rsidR="00F20E94" w:rsidRPr="00886705" w:rsidRDefault="00F20E94" w:rsidP="00F20E94">
            <w:pPr>
              <w:snapToGrid w:val="0"/>
              <w:rPr>
                <w:rFonts w:asciiTheme="minorHAnsi" w:hAnsiTheme="minorHAnsi" w:cs="Tahoma"/>
                <w:b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02C8C11" w14:textId="77777777" w:rsidR="00F20E94" w:rsidRPr="00886705" w:rsidRDefault="00F20E94" w:rsidP="00F20E94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8063580" w14:textId="77777777" w:rsidR="00F20E94" w:rsidRPr="00886705" w:rsidRDefault="00F20E94" w:rsidP="00F20E94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</w:tr>
      <w:tr w:rsidR="00234CFF" w:rsidRPr="00886705" w14:paraId="7AB545B8" w14:textId="77777777" w:rsidTr="00234CFF">
        <w:trPr>
          <w:cantSplit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87DC" w14:textId="77777777" w:rsidR="00234CFF" w:rsidRPr="00221D21" w:rsidRDefault="00234CFF" w:rsidP="00234CFF">
            <w:pPr>
              <w:snapToGrid w:val="0"/>
              <w:spacing w:line="240" w:lineRule="auto"/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</w:pP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D54E" w14:textId="77777777" w:rsidR="00234CFF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BUŠILICA STOLNA – 1 KOMAD</w:t>
            </w:r>
          </w:p>
          <w:p w14:paraId="6E38FE20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električni priključak 230 V AC</w:t>
            </w:r>
          </w:p>
          <w:p w14:paraId="497BDEFC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Snaga motora: min 0,30kW</w:t>
            </w:r>
          </w:p>
          <w:p w14:paraId="50AEE83C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Prihvat bušenja u čelik min 16 mm</w:t>
            </w:r>
          </w:p>
          <w:p w14:paraId="1A0814B2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Okretaji: min 1500 minuta</w:t>
            </w:r>
          </w:p>
          <w:p w14:paraId="04C4B1F2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Visina od glave do radne površine min 300 mm</w:t>
            </w:r>
          </w:p>
          <w:p w14:paraId="00181496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Hod vretena: min 65 mm</w:t>
            </w:r>
          </w:p>
          <w:p w14:paraId="44FC5518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0A4EC4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PODLOGA PODNA OD UMJETNE MASE – 4 KOMADA</w:t>
            </w:r>
          </w:p>
          <w:p w14:paraId="73F25FEF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Otvrdnuta površina podne obloge otporna na habanje, dobra otpornost na klizanje (R10 prema EN13552)</w:t>
            </w:r>
          </w:p>
          <w:p w14:paraId="45E702D3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Spušteni rubovi da se smanji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sporivanje</w:t>
            </w:r>
            <w:proofErr w:type="spellEnd"/>
          </w:p>
          <w:p w14:paraId="4B13CB04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Dimenzija min 12x1200 mm</w:t>
            </w:r>
          </w:p>
          <w:p w14:paraId="4B30D2B2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Materijal PVC zatvorenih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čekija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(pjena), debljina min 10 mm</w:t>
            </w:r>
          </w:p>
          <w:p w14:paraId="4A55E88A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0A4EC4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APARAT ZA ZAVARIVANJE – 1 KOMAD</w:t>
            </w:r>
          </w:p>
          <w:p w14:paraId="62482BF4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mogućnost zavarivanja s REL i TIG postupkom</w:t>
            </w:r>
          </w:p>
          <w:p w14:paraId="53C1EAFA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funkcija protiv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ljepljenja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elektrode</w:t>
            </w:r>
          </w:p>
          <w:p w14:paraId="60F5C9C4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snaga min. 150 A</w:t>
            </w:r>
          </w:p>
          <w:p w14:paraId="4A8A1901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0A4EC4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ENERGETSKI KANAL -1 KOMAD</w:t>
            </w:r>
          </w:p>
          <w:p w14:paraId="4CCB186D" w14:textId="2B60A814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4</w:t>
            </w:r>
            <w:r w:rsidR="00D52035"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priključka po </w:t>
            </w: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220 V sa </w:t>
            </w:r>
            <w:r w:rsidR="00B84BDD"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sigurnosnim</w:t>
            </w: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prekidačem</w:t>
            </w:r>
          </w:p>
          <w:p w14:paraId="101CE4A8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Utičnice CEE 16 A</w:t>
            </w:r>
          </w:p>
          <w:p w14:paraId="513FD1EE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0A4EC4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REGAL – 1 KOMAD</w:t>
            </w:r>
          </w:p>
          <w:p w14:paraId="61194FC0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Dimenzija regala 1000x400x2000 mm</w:t>
            </w:r>
          </w:p>
          <w:p w14:paraId="58A0A69C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Obuhvaća min 12 polica</w:t>
            </w:r>
          </w:p>
          <w:p w14:paraId="06F15DB0" w14:textId="07F57409" w:rsidR="00D52035" w:rsidRDefault="000A4EC4" w:rsidP="00D52035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Čvrsta konstrukcija</w:t>
            </w:r>
            <w:r w:rsidR="00D52035"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,  </w:t>
            </w:r>
            <w:r w:rsidR="00B84BDD"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n</w:t>
            </w:r>
            <w:r w:rsidR="00D52035"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osivost min. 80 kg</w:t>
            </w:r>
          </w:p>
          <w:p w14:paraId="7838A44E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Omogućeno pregrađivanje i preraspodjela</w:t>
            </w:r>
          </w:p>
          <w:p w14:paraId="7AB5D0B1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0A4EC4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RADIONIČKI STOL SA PLOČOM – 1 KOMAD</w:t>
            </w:r>
          </w:p>
          <w:p w14:paraId="72953668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Dimenzija stola min 2000x750x40</w:t>
            </w:r>
          </w:p>
          <w:p w14:paraId="671320A5" w14:textId="2626645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Preslaka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cinčani lim debljine min.1,5 mm</w:t>
            </w:r>
          </w:p>
          <w:p w14:paraId="29E41906" w14:textId="0F723ABD" w:rsidR="00D26228" w:rsidRPr="00D26228" w:rsidRDefault="00D26228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D26228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t>RADIONIČKI STOL SA PLOČOM I ORMAROM I POLICOM – 3 KOMADA</w:t>
            </w:r>
          </w:p>
          <w:p w14:paraId="2C440B8D" w14:textId="465EB22F" w:rsidR="00D26228" w:rsidRDefault="00D26228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Dimenzija stola min. 2000x750x959 mm</w:t>
            </w:r>
          </w:p>
          <w:p w14:paraId="514F96FB" w14:textId="756003EE" w:rsidR="00D26228" w:rsidRDefault="00D26228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Preslaka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cinčani lim debljine min. 1,5 mm</w:t>
            </w:r>
          </w:p>
          <w:p w14:paraId="479C5C66" w14:textId="6E7128BA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Minimalno 4 ladice</w:t>
            </w:r>
          </w:p>
          <w:p w14:paraId="06344EE6" w14:textId="77777777" w:rsidR="00B84BDD" w:rsidRDefault="00B84BDD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</w:p>
          <w:p w14:paraId="189286A3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</w:pPr>
            <w:r w:rsidRPr="000A4EC4">
              <w:rPr>
                <w:rFonts w:asciiTheme="majorHAnsi" w:hAnsiTheme="majorHAnsi" w:cstheme="majorHAnsi"/>
                <w:b/>
                <w:bCs/>
                <w:color w:val="000000" w:themeColor="text1"/>
                <w:sz w:val="15"/>
                <w:szCs w:val="15"/>
                <w:lang w:val="hr-HR"/>
              </w:rPr>
              <w:lastRenderedPageBreak/>
              <w:t>SERVER ZA OBRADU – 1 KOMAD</w:t>
            </w:r>
          </w:p>
          <w:p w14:paraId="17820583" w14:textId="77777777" w:rsidR="000A4EC4" w:rsidRDefault="000A4EC4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Min. 96 GB RAB</w:t>
            </w:r>
          </w:p>
          <w:p w14:paraId="35FE1EF6" w14:textId="77777777" w:rsidR="000A4EC4" w:rsidRDefault="00A22F4C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HDD SAS min 10 G 2.4 TB</w:t>
            </w:r>
          </w:p>
          <w:p w14:paraId="7401C634" w14:textId="52E38523" w:rsidR="00A22F4C" w:rsidRPr="000A4EC4" w:rsidRDefault="00A22F4C" w:rsidP="00234CFF">
            <w:pPr>
              <w:spacing w:line="240" w:lineRule="auto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</w:pP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Redundant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800 W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pover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hr-HR"/>
              </w:rPr>
              <w:t>supplax</w:t>
            </w:r>
            <w:proofErr w:type="spellEnd"/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DBD71" w14:textId="77777777" w:rsidR="00234CFF" w:rsidRPr="00886705" w:rsidRDefault="00234CFF" w:rsidP="00234CFF">
            <w:pPr>
              <w:snapToGrid w:val="0"/>
              <w:rPr>
                <w:rFonts w:asciiTheme="minorHAnsi" w:hAnsiTheme="minorHAnsi" w:cs="Tahoma"/>
                <w:b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57F7" w14:textId="77777777" w:rsidR="00234CFF" w:rsidRPr="00886705" w:rsidRDefault="00234CFF" w:rsidP="00234CFF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7640" w14:textId="77777777" w:rsidR="00234CFF" w:rsidRPr="00886705" w:rsidRDefault="00234CFF" w:rsidP="00234CFF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</w:tr>
      <w:tr w:rsidR="00234CFF" w:rsidRPr="00886705" w14:paraId="3B695969" w14:textId="77777777" w:rsidTr="00115451">
        <w:trPr>
          <w:cantSplit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EA8B961" w14:textId="4887A080" w:rsidR="00234CFF" w:rsidRPr="00115451" w:rsidRDefault="00234CFF" w:rsidP="00234CFF">
            <w:pPr>
              <w:snapToGrid w:val="0"/>
              <w:spacing w:line="240" w:lineRule="auto"/>
              <w:rPr>
                <w:rFonts w:asciiTheme="minorHAnsi" w:hAnsiTheme="minorHAnsi" w:cs="Tahoma"/>
                <w:b/>
                <w:color w:val="000000" w:themeColor="text1"/>
                <w:sz w:val="15"/>
                <w:szCs w:val="15"/>
                <w:lang w:val="hr-H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15451">
              <w:rPr>
                <w:rFonts w:asciiTheme="minorHAnsi" w:hAnsiTheme="minorHAnsi" w:cs="Tahoma"/>
                <w:b/>
                <w:color w:val="000000" w:themeColor="text1"/>
                <w:sz w:val="15"/>
                <w:szCs w:val="15"/>
                <w:lang w:val="hr-H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9DC8545" w14:textId="16251E74" w:rsidR="00234CFF" w:rsidRPr="00115451" w:rsidRDefault="00234CFF" w:rsidP="00234CFF">
            <w:pPr>
              <w:pStyle w:val="Naslov2"/>
              <w:rPr>
                <w:rFonts w:asciiTheme="majorHAnsi" w:hAnsiTheme="majorHAnsi" w:cstheme="majorHAnsi"/>
                <w:b w:val="0"/>
                <w:bCs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15451">
              <w:rPr>
                <w:rFonts w:asciiTheme="majorHAnsi" w:hAnsiTheme="majorHAnsi" w:cstheme="majorHAnsi"/>
                <w:b w:val="0"/>
                <w:bCs/>
                <w:color w:val="000000" w:themeColor="text1"/>
                <w:sz w:val="15"/>
                <w:szCs w:val="15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GRUPA 3 -Popratne linije obradnog centra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BF18966" w14:textId="77777777" w:rsidR="00234CFF" w:rsidRPr="00115451" w:rsidRDefault="00234CFF" w:rsidP="00234CFF">
            <w:pPr>
              <w:snapToGrid w:val="0"/>
              <w:rPr>
                <w:rFonts w:asciiTheme="minorHAnsi" w:hAnsiTheme="minorHAnsi" w:cs="Tahoma"/>
                <w:b/>
                <w:color w:val="000000" w:themeColor="text1"/>
                <w:sz w:val="16"/>
                <w:szCs w:val="16"/>
                <w:lang w:val="hr-H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30E606" w14:textId="77777777" w:rsidR="00234CFF" w:rsidRPr="00115451" w:rsidRDefault="00234CFF" w:rsidP="00234CFF">
            <w:pPr>
              <w:snapToGrid w:val="0"/>
              <w:rPr>
                <w:rFonts w:asciiTheme="minorHAnsi" w:hAnsiTheme="minorHAnsi" w:cs="Tahoma"/>
                <w:b/>
                <w:color w:val="000000" w:themeColor="text1"/>
                <w:sz w:val="16"/>
                <w:szCs w:val="16"/>
                <w:lang w:val="hr-H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AF53119" w14:textId="77777777" w:rsidR="00234CFF" w:rsidRPr="00115451" w:rsidRDefault="00234CFF" w:rsidP="00234CFF">
            <w:pPr>
              <w:snapToGrid w:val="0"/>
              <w:rPr>
                <w:rFonts w:asciiTheme="minorHAnsi" w:hAnsiTheme="minorHAnsi" w:cs="Tahoma"/>
                <w:b/>
                <w:color w:val="000000" w:themeColor="text1"/>
                <w:sz w:val="16"/>
                <w:szCs w:val="16"/>
                <w:lang w:val="hr-H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6B6685" w:rsidRPr="00886705" w14:paraId="6D1F3603" w14:textId="77777777" w:rsidTr="00115451">
        <w:trPr>
          <w:cantSplit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A40A" w14:textId="77777777" w:rsidR="006B6685" w:rsidRPr="00221D21" w:rsidRDefault="006B6685" w:rsidP="006B6685">
            <w:pPr>
              <w:snapToGrid w:val="0"/>
              <w:spacing w:line="240" w:lineRule="auto"/>
              <w:rPr>
                <w:rFonts w:asciiTheme="minorHAnsi" w:hAnsiTheme="minorHAnsi" w:cs="Tahoma"/>
                <w:sz w:val="15"/>
                <w:szCs w:val="15"/>
                <w:lang w:val="hr-HR"/>
              </w:rPr>
            </w:pP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4FF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Cs/>
                <w:sz w:val="15"/>
                <w:szCs w:val="15"/>
              </w:rPr>
              <w:t>POLUAUTOMATSKA OMATALICA  1 KOMPLET</w:t>
            </w:r>
          </w:p>
          <w:p w14:paraId="146D3946" w14:textId="369D1A36" w:rsidR="006B6685" w:rsidRPr="00491DCB" w:rsidRDefault="00B84BDD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POLUA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UT</w:t>
            </w: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OMATSKA OMATALICA OBUHVAĆA: </w:t>
            </w:r>
          </w:p>
          <w:p w14:paraId="3D3AF5B7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Nosač folije sa mehaničkom kočnicom</w:t>
            </w:r>
          </w:p>
          <w:p w14:paraId="19F14BAB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Promjer okretne ploče min 1000 mm</w:t>
            </w:r>
          </w:p>
          <w:p w14:paraId="58F09EF5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Max težina palete 1500 kg</w:t>
            </w:r>
          </w:p>
          <w:p w14:paraId="220F13EB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Max visina palete 3000 mm</w:t>
            </w:r>
          </w:p>
          <w:p w14:paraId="377BDBF7" w14:textId="61A619A4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Foto</w:t>
            </w:r>
            <w:r w:rsidR="00984837">
              <w:rPr>
                <w:rFonts w:asciiTheme="majorHAnsi" w:hAnsiTheme="majorHAnsi" w:cstheme="majorHAnsi"/>
                <w:b w:val="0"/>
                <w:sz w:val="15"/>
                <w:szCs w:val="15"/>
              </w:rPr>
              <w:t>ć</w:t>
            </w: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elije za detekciju palete</w:t>
            </w:r>
          </w:p>
          <w:p w14:paraId="25B2520C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Regulacija brzina okretne ploče 3-12 om</w:t>
            </w:r>
          </w:p>
          <w:p w14:paraId="45025C7E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06A32837" w14:textId="77777777" w:rsidR="006B6685" w:rsidRP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6B6685">
              <w:rPr>
                <w:rFonts w:asciiTheme="majorHAnsi" w:hAnsiTheme="majorHAnsi" w:cstheme="majorHAnsi"/>
                <w:b w:val="0"/>
                <w:sz w:val="15"/>
                <w:szCs w:val="15"/>
              </w:rPr>
              <w:t>SIGURNOSNI GUMB ZA ZAUSTAVLJANJE</w:t>
            </w:r>
          </w:p>
          <w:p w14:paraId="3C4A82AC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Automatsko sigurnosno blokiranje</w:t>
            </w:r>
          </w:p>
          <w:p w14:paraId="1183DF46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Prilazna rampa za ručni viličar</w:t>
            </w:r>
          </w:p>
          <w:p w14:paraId="0B192B4B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PROGRAMI i FUNKCIJE</w:t>
            </w:r>
          </w:p>
          <w:p w14:paraId="5F9E8BD3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Jednostruko omatanje samo gore ili samo dole</w:t>
            </w:r>
          </w:p>
          <w:p w14:paraId="6067049A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Kružno omatanje gore i dolje</w:t>
            </w:r>
          </w:p>
          <w:p w14:paraId="6B2877D0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Postavljanje pokrova i vrha palete</w:t>
            </w:r>
          </w:p>
          <w:p w14:paraId="0A8947AC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Praćenje ciklusa omatanja na display</w:t>
            </w:r>
          </w:p>
          <w:p w14:paraId="4F8F548B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48AB4824" w14:textId="77777777" w:rsidR="006B6685" w:rsidRP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6B6685">
              <w:rPr>
                <w:rFonts w:asciiTheme="majorHAnsi" w:hAnsiTheme="majorHAnsi" w:cstheme="majorHAnsi"/>
                <w:b w:val="0"/>
                <w:sz w:val="15"/>
                <w:szCs w:val="15"/>
              </w:rPr>
              <w:t>RUČNI ELEKTRIČNI VILIČAR ZA VISOKO PODIZANJE</w:t>
            </w:r>
          </w:p>
          <w:p w14:paraId="6DFB5947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pokretljiv i kompaktan, mala dužina prednjeg dijela za lakšu manipulaciju paleta</w:t>
            </w:r>
          </w:p>
          <w:p w14:paraId="5E9CEE94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funkcija za osjetljivo </w:t>
            </w:r>
            <w:proofErr w:type="spellStart"/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>podIzanje</w:t>
            </w:r>
            <w:proofErr w:type="spellEnd"/>
            <w:r w:rsidRPr="00491DCB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i spuštanje pomoću hidrauličnog motora</w:t>
            </w:r>
          </w:p>
          <w:p w14:paraId="63EDD149" w14:textId="77777777" w:rsidR="006B6685" w:rsidRPr="00491DCB" w:rsidRDefault="006B668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</w:p>
          <w:p w14:paraId="3B01306A" w14:textId="77777777" w:rsidR="00984837" w:rsidRDefault="00984837" w:rsidP="00984837">
            <w:pPr>
              <w:spacing w:line="240" w:lineRule="auto"/>
              <w:rPr>
                <w:rFonts w:asciiTheme="majorHAnsi" w:hAnsiTheme="majorHAnsi" w:cstheme="majorHAnsi"/>
                <w:b/>
                <w:sz w:val="15"/>
                <w:szCs w:val="15"/>
              </w:rPr>
            </w:pPr>
          </w:p>
          <w:p w14:paraId="74B53F97" w14:textId="3F5856A8" w:rsidR="006B6685" w:rsidRPr="00984837" w:rsidRDefault="00984837" w:rsidP="00984837">
            <w:pPr>
              <w:spacing w:line="240" w:lineRule="auto"/>
              <w:rPr>
                <w:rFonts w:asciiTheme="majorHAnsi" w:hAnsiTheme="majorHAnsi" w:cstheme="majorHAnsi"/>
                <w:b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/>
                <w:sz w:val="15"/>
                <w:szCs w:val="15"/>
              </w:rPr>
              <w:t xml:space="preserve">JEDINICA ZA PUNJENJE I PRETAKANJE OD CILINDRA DO CILINDRA - </w:t>
            </w:r>
            <w:r w:rsidR="006B6685" w:rsidRPr="00984837">
              <w:rPr>
                <w:rFonts w:asciiTheme="majorHAnsi" w:hAnsiTheme="majorHAnsi" w:cstheme="majorHAnsi"/>
                <w:b/>
                <w:sz w:val="15"/>
                <w:szCs w:val="15"/>
              </w:rPr>
              <w:t>1 KOMPLET</w:t>
            </w:r>
          </w:p>
          <w:p w14:paraId="22A746E3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Maksimalni radni tlak 80 bar, maksimalni diferencijalni tlak 70 bar</w:t>
            </w:r>
          </w:p>
          <w:p w14:paraId="065728CB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Punjenje i stavljanje pod tlak linije za čista sredstva kao što je Halon, FM200, NOVEC1230</w:t>
            </w:r>
          </w:p>
          <w:p w14:paraId="58C49B4F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</w:pP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>Maksimalni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>protok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>plina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 xml:space="preserve"> 0,9 kg/1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softHyphen/>
            </w:r>
            <w:r>
              <w:rPr>
                <w:rFonts w:ascii="Calibri Light" w:hAnsi="Calibri Light" w:cs="Calibri Light"/>
                <w:b w:val="0"/>
                <w:sz w:val="15"/>
                <w:szCs w:val="15"/>
                <w:lang w:val="en-GB"/>
              </w:rPr>
              <w:t>'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>max</w:t>
            </w:r>
          </w:p>
          <w:p w14:paraId="0986FBF2" w14:textId="751C6296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Maksimalni protok tekućine 7 kg/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>1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softHyphen/>
            </w:r>
            <w:r>
              <w:rPr>
                <w:rFonts w:ascii="Calibri Light" w:hAnsi="Calibri Light" w:cs="Calibri Light"/>
                <w:b w:val="0"/>
                <w:sz w:val="15"/>
                <w:szCs w:val="15"/>
                <w:lang w:val="en-GB"/>
              </w:rPr>
              <w:t>'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  <w:t>max</w:t>
            </w:r>
          </w:p>
          <w:p w14:paraId="5CFF1332" w14:textId="77777777" w:rsidR="00D52035" w:rsidRDefault="00D5203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  <w:lang w:val="en-GB"/>
              </w:rPr>
            </w:pPr>
          </w:p>
          <w:p w14:paraId="1A7C2904" w14:textId="444062D5" w:rsidR="006B6685" w:rsidRPr="00D52035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 w:rsidRPr="00D52035">
              <w:rPr>
                <w:rFonts w:asciiTheme="majorHAnsi" w:hAnsiTheme="majorHAnsi" w:cstheme="majorHAnsi"/>
                <w:bCs/>
                <w:sz w:val="15"/>
                <w:szCs w:val="15"/>
              </w:rPr>
              <w:t>JEDINICA ZA PUNJENJE I PRETAKANJE OBUHVAĆA:</w:t>
            </w:r>
          </w:p>
          <w:p w14:paraId="283E377A" w14:textId="48DE405C" w:rsidR="006B6685" w:rsidRDefault="00D52035" w:rsidP="00D5203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1.</w:t>
            </w:r>
            <w:r w:rsidR="006B6685" w:rsidRPr="0091216A">
              <w:rPr>
                <w:rFonts w:asciiTheme="majorHAnsi" w:hAnsiTheme="majorHAnsi" w:cstheme="majorHAnsi"/>
                <w:bCs/>
                <w:sz w:val="15"/>
                <w:szCs w:val="15"/>
              </w:rPr>
              <w:t>REDUKCIJA TLAKA ZA DUŠIK</w:t>
            </w:r>
            <w:r w:rsidR="006B6685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 </w:t>
            </w:r>
            <w:r w:rsidR="00984837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 </w:t>
            </w:r>
          </w:p>
          <w:p w14:paraId="207312A7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Klipni tip</w:t>
            </w:r>
          </w:p>
          <w:p w14:paraId="799F5453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Maksimalni ulazni tlak 200 bar</w:t>
            </w:r>
          </w:p>
          <w:p w14:paraId="7072F52D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Izlaz sa podesivim tlakom od 0 do 80 bar</w:t>
            </w:r>
          </w:p>
          <w:p w14:paraId="0534B776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Ova opcija mora biti instalirana kako bi se mogao postaviti točan tlak cilindara</w:t>
            </w:r>
          </w:p>
          <w:p w14:paraId="526EE3F0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032B3F44" w14:textId="3FB83B57" w:rsidR="006B6685" w:rsidRPr="0091216A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2.</w:t>
            </w:r>
            <w:r w:rsidR="006B6685" w:rsidRPr="0091216A">
              <w:rPr>
                <w:rFonts w:asciiTheme="majorHAnsi" w:hAnsiTheme="majorHAnsi" w:cstheme="majorHAnsi"/>
                <w:bCs/>
                <w:sz w:val="15"/>
                <w:szCs w:val="15"/>
              </w:rPr>
              <w:t>INVERTER</w:t>
            </w:r>
            <w:r w:rsidR="00984837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SKI HOMOGENIZATOR  </w:t>
            </w:r>
          </w:p>
          <w:p w14:paraId="4107E02A" w14:textId="1576FAE4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proofErr w:type="spellStart"/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>Inverterski</w:t>
            </w:r>
            <w:proofErr w:type="spellEnd"/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</w:t>
            </w:r>
            <w:proofErr w:type="spellStart"/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>homogenizator</w:t>
            </w:r>
            <w:proofErr w:type="spellEnd"/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za halon ili sličan cilindar s promjerom 240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– </w:t>
            </w:r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>610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</w:t>
            </w:r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>mm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max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. </w:t>
            </w:r>
            <w:r w:rsidR="00984837">
              <w:rPr>
                <w:rFonts w:asciiTheme="majorHAnsi" w:hAnsiTheme="majorHAnsi" w:cstheme="majorHAnsi"/>
                <w:b w:val="0"/>
                <w:sz w:val="15"/>
                <w:szCs w:val="15"/>
              </w:rPr>
              <w:t>v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isina cilindra 1800 mm sa </w:t>
            </w:r>
            <w:proofErr w:type="spellStart"/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>ma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x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.</w:t>
            </w:r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nosivosti</w:t>
            </w:r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550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</w:t>
            </w:r>
            <w:r w:rsidRPr="0091216A">
              <w:rPr>
                <w:rFonts w:asciiTheme="majorHAnsi" w:hAnsiTheme="majorHAnsi" w:cstheme="majorHAnsi"/>
                <w:b w:val="0"/>
                <w:sz w:val="15"/>
                <w:szCs w:val="15"/>
              </w:rPr>
              <w:t>kg</w:t>
            </w:r>
          </w:p>
          <w:p w14:paraId="662F8B04" w14:textId="1083C9A2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Dimenzija 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invertera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dxšxh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)</w:t>
            </w:r>
            <w:r w:rsidR="00984837">
              <w:rPr>
                <w:rFonts w:asciiTheme="majorHAnsi" w:hAnsiTheme="majorHAnsi" w:cstheme="majorHAnsi"/>
                <w:b w:val="0"/>
                <w:sz w:val="15"/>
                <w:szCs w:val="15"/>
              </w:rPr>
              <w:t>: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1600x1550x1800 mm</w:t>
            </w:r>
          </w:p>
          <w:p w14:paraId="48F4F789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Potrebna električna energija U= 400 V, f= 40 Hz </w:t>
            </w:r>
          </w:p>
          <w:p w14:paraId="78C92FDD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Elektromotor snage 1,1 kW</w:t>
            </w:r>
          </w:p>
          <w:p w14:paraId="593E1D1B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Totalna snaga 2,2 kW</w:t>
            </w:r>
          </w:p>
          <w:p w14:paraId="3EEF7D55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Potreban komprimirani tlak za rad od 7 </w:t>
            </w:r>
            <w:r>
              <w:rPr>
                <w:rFonts w:ascii="Calibri Light" w:hAnsi="Calibri Light" w:cs="Calibri Light"/>
                <w:b w:val="0"/>
                <w:sz w:val="15"/>
                <w:szCs w:val="15"/>
              </w:rPr>
              <w:t xml:space="preserve">÷ 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9 bar</w:t>
            </w:r>
          </w:p>
          <w:p w14:paraId="52BF6420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13710588" w14:textId="116DDA4B" w:rsidR="006B6685" w:rsidRPr="0091216A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3.</w:t>
            </w:r>
            <w:r w:rsidR="00984837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ZAŠTITNA MREŽA  </w:t>
            </w:r>
          </w:p>
          <w:p w14:paraId="71EDE714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4EC6DEB4" w14:textId="65D1144A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Zaštitna mreža </w:t>
            </w:r>
            <w:r w:rsidR="00984837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za opremu 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uključujući </w:t>
            </w:r>
            <w:r w:rsidRPr="00D03332">
              <w:rPr>
                <w:rFonts w:asciiTheme="majorHAnsi" w:hAnsiTheme="majorHAnsi" w:cstheme="majorHAnsi"/>
                <w:b w:val="0"/>
                <w:sz w:val="15"/>
                <w:szCs w:val="15"/>
              </w:rPr>
              <w:t>prednj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u</w:t>
            </w:r>
            <w:r w:rsidRPr="00D03332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električn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u</w:t>
            </w:r>
            <w:r w:rsidRPr="00D03332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pregrad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u povezanu sa strojem, sprječava pokretanje stroja ako je mreža maknuta</w:t>
            </w:r>
          </w:p>
          <w:p w14:paraId="3E5A83B8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Zaštita je visoka 1.5 m predviđena za podnu ugradnju i obojana u žuto</w:t>
            </w:r>
          </w:p>
          <w:p w14:paraId="317C0C00" w14:textId="44034855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4CFABFFE" w14:textId="77777777" w:rsidR="00B84BDD" w:rsidRDefault="00B84BDD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7EE533E3" w14:textId="7DB90226" w:rsidR="006B6685" w:rsidRPr="007F591E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lastRenderedPageBreak/>
              <w:t>4.</w:t>
            </w:r>
            <w:r w:rsidR="00984837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ELEKTRIČNA VAGA S DIGITALNIM ZASLONOM  </w:t>
            </w:r>
          </w:p>
          <w:p w14:paraId="3A048E24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5BCDCC86" w14:textId="1C24546E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Električna vaga s digitalnim zaslonom za kontrolu punjenja</w:t>
            </w:r>
          </w:p>
          <w:p w14:paraId="012C1B88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Opremljena sa 4 kontrolne ćelije </w:t>
            </w:r>
          </w:p>
          <w:p w14:paraId="1428E4A2" w14:textId="62F621EE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Dimenzija (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dxšxh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)</w:t>
            </w:r>
            <w:r w:rsidR="00984837">
              <w:rPr>
                <w:rFonts w:asciiTheme="majorHAnsi" w:hAnsiTheme="majorHAnsi" w:cstheme="majorHAnsi"/>
                <w:b w:val="0"/>
                <w:sz w:val="15"/>
                <w:szCs w:val="15"/>
              </w:rPr>
              <w:t>: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1000x1000x130mm</w:t>
            </w:r>
          </w:p>
          <w:p w14:paraId="7FD7E57A" w14:textId="5F2187ED" w:rsidR="006B6685" w:rsidRPr="00D5203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Totalna </w:t>
            </w: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težina </w:t>
            </w:r>
            <w:r w:rsidR="00984837"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vaganja: </w:t>
            </w:r>
            <w:proofErr w:type="spellStart"/>
            <w:r w:rsidR="00984837"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max</w:t>
            </w:r>
            <w:proofErr w:type="spellEnd"/>
            <w:r w:rsidR="00984837"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. </w:t>
            </w: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600kg</w:t>
            </w:r>
          </w:p>
          <w:p w14:paraId="188B81BB" w14:textId="77777777" w:rsidR="006B6685" w:rsidRPr="00D5203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Točnost 100 g do 300 kg, a od 300 kg je 200 g</w:t>
            </w:r>
          </w:p>
          <w:p w14:paraId="3AFC9D4E" w14:textId="77777777" w:rsidR="006B6685" w:rsidRPr="00D5203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Za </w:t>
            </w:r>
            <w:proofErr w:type="spellStart"/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>kilaže</w:t>
            </w:r>
            <w:proofErr w:type="spellEnd"/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od 300 kg do 600 kg predviđena podna ugradnja</w:t>
            </w:r>
          </w:p>
          <w:p w14:paraId="082B7FEC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Napajanje U= 110 </w:t>
            </w:r>
            <w:r w:rsidRPr="00D52035">
              <w:rPr>
                <w:rFonts w:ascii="Calibri Light" w:hAnsi="Calibri Light" w:cs="Calibri Light"/>
                <w:b w:val="0"/>
                <w:sz w:val="15"/>
                <w:szCs w:val="15"/>
              </w:rPr>
              <w:t>÷</w:t>
            </w: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240 V, f= 50 </w:t>
            </w:r>
            <w:r w:rsidRPr="00D52035">
              <w:rPr>
                <w:rFonts w:ascii="Calibri Light" w:hAnsi="Calibri Light" w:cs="Calibri Light"/>
                <w:b w:val="0"/>
                <w:sz w:val="15"/>
                <w:szCs w:val="15"/>
              </w:rPr>
              <w:t>÷</w:t>
            </w:r>
            <w:r w:rsidRPr="00D52035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60 Hz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</w:t>
            </w:r>
          </w:p>
          <w:p w14:paraId="07D73843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6696064E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247CBF5F" w14:textId="37F420AC" w:rsidR="006B6685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5.</w:t>
            </w:r>
            <w:r w:rsidR="00984837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HIDRAULIČKA VILICA ZA PRIDRŽAVANJE CILINDRA  </w:t>
            </w:r>
          </w:p>
          <w:p w14:paraId="60C65B9A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</w:p>
          <w:p w14:paraId="34B516B6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Hidraulička vilica za pridržavanje cilindara promjera od 140 mm  do 450 mm, sa kontrolnim panelom sa strane</w:t>
            </w:r>
          </w:p>
          <w:p w14:paraId="22350FF2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Prilagođavajuća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podloga za cilindre</w:t>
            </w:r>
          </w:p>
          <w:p w14:paraId="68B189DC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Težina platforme </w:t>
            </w:r>
            <w:r>
              <w:rPr>
                <w:rFonts w:ascii="Calibri Light" w:hAnsi="Calibri Light" w:cs="Calibri Light"/>
                <w:b w:val="0"/>
                <w:sz w:val="15"/>
                <w:szCs w:val="15"/>
              </w:rPr>
              <w:t>≈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60 kg</w:t>
            </w:r>
          </w:p>
          <w:p w14:paraId="7E0299AE" w14:textId="7E2EFDB3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Dimenzije (</w:t>
            </w:r>
            <w:proofErr w:type="spellStart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dxšxh</w:t>
            </w:r>
            <w:proofErr w:type="spellEnd"/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)</w:t>
            </w:r>
            <w:r w:rsidR="00984837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: 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1100x450x1350 mm</w:t>
            </w:r>
          </w:p>
          <w:p w14:paraId="44CEA378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Potreban komprimirani tlak za rad od 7 </w:t>
            </w:r>
            <w:r>
              <w:rPr>
                <w:rFonts w:ascii="Calibri Light" w:hAnsi="Calibri Light" w:cs="Calibri Light"/>
                <w:b w:val="0"/>
                <w:sz w:val="15"/>
                <w:szCs w:val="15"/>
              </w:rPr>
              <w:t xml:space="preserve">÷ </w:t>
            </w: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9 bar</w:t>
            </w:r>
          </w:p>
          <w:p w14:paraId="466204CA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395E9D30" w14:textId="7BB34FD6" w:rsidR="006B6685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6.</w:t>
            </w:r>
            <w:r w:rsidR="006B6685">
              <w:rPr>
                <w:rFonts w:asciiTheme="majorHAnsi" w:hAnsiTheme="majorHAnsi" w:cstheme="majorHAnsi"/>
                <w:bCs/>
                <w:sz w:val="15"/>
                <w:szCs w:val="15"/>
              </w:rPr>
              <w:t>POTPORNA</w:t>
            </w:r>
            <w:r w:rsidR="006B6685" w:rsidRPr="00996E4F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 PLATFORM</w:t>
            </w:r>
            <w:r w:rsidR="006B6685">
              <w:rPr>
                <w:rFonts w:asciiTheme="majorHAnsi" w:hAnsiTheme="majorHAnsi" w:cstheme="majorHAnsi"/>
                <w:bCs/>
                <w:sz w:val="15"/>
                <w:szCs w:val="15"/>
              </w:rPr>
              <w:t>A</w:t>
            </w:r>
            <w:r w:rsidR="00984837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  </w:t>
            </w:r>
          </w:p>
          <w:p w14:paraId="7DC1122D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</w:p>
          <w:p w14:paraId="72E33D15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Potporna platforma za punjenje čistog sredstva</w:t>
            </w:r>
          </w:p>
          <w:p w14:paraId="12AB4ED6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Platforma uključuje područje za hodanje i obodne zapreke za pozicioniranje </w:t>
            </w:r>
          </w:p>
          <w:p w14:paraId="50FC1320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 w:val="0"/>
                <w:sz w:val="15"/>
                <w:szCs w:val="15"/>
              </w:rPr>
              <w:t>palete cilindara</w:t>
            </w:r>
          </w:p>
          <w:p w14:paraId="1B1FAEE7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29859A6D" w14:textId="7CB3FC2B" w:rsidR="006B6685" w:rsidRPr="001404D6" w:rsidRDefault="00D52035" w:rsidP="006B6685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7.</w:t>
            </w:r>
            <w:r w:rsidR="006B6685" w:rsidRPr="001404D6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TEMPERATURNI </w:t>
            </w: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I </w:t>
            </w:r>
            <w:r w:rsidR="006B6685" w:rsidRPr="001404D6">
              <w:rPr>
                <w:rFonts w:asciiTheme="majorHAnsi" w:hAnsiTheme="majorHAnsi" w:cstheme="majorHAnsi"/>
                <w:bCs/>
                <w:sz w:val="15"/>
                <w:szCs w:val="15"/>
              </w:rPr>
              <w:t xml:space="preserve">SENZOR </w:t>
            </w:r>
            <w:r>
              <w:rPr>
                <w:rFonts w:asciiTheme="majorHAnsi" w:hAnsiTheme="majorHAnsi" w:cstheme="majorHAnsi"/>
                <w:bCs/>
                <w:sz w:val="15"/>
                <w:szCs w:val="15"/>
              </w:rPr>
              <w:t>VLAGE</w:t>
            </w:r>
          </w:p>
          <w:p w14:paraId="05821E85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067BCC20" w14:textId="77777777" w:rsidR="006B6685" w:rsidRDefault="006B6685" w:rsidP="006B6685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  <w:p w14:paraId="49C6D5A5" w14:textId="7258F4E9" w:rsidR="006B6685" w:rsidRPr="00491DCB" w:rsidRDefault="006B6685" w:rsidP="00984837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F5C1" w14:textId="77777777" w:rsidR="006B6685" w:rsidRPr="00886705" w:rsidRDefault="006B6685" w:rsidP="006B6685">
            <w:pPr>
              <w:snapToGrid w:val="0"/>
              <w:rPr>
                <w:rFonts w:asciiTheme="minorHAnsi" w:hAnsiTheme="minorHAnsi" w:cs="Tahoma"/>
                <w:b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CCA6" w14:textId="77777777" w:rsidR="006B6685" w:rsidRPr="00886705" w:rsidRDefault="006B6685" w:rsidP="006B6685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C68E" w14:textId="77777777" w:rsidR="006B6685" w:rsidRPr="00886705" w:rsidRDefault="006B6685" w:rsidP="006B6685">
            <w:pPr>
              <w:snapToGrid w:val="0"/>
              <w:rPr>
                <w:rFonts w:asciiTheme="minorHAnsi" w:hAnsiTheme="minorHAnsi" w:cs="Tahoma"/>
                <w:b/>
                <w:sz w:val="16"/>
                <w:szCs w:val="16"/>
                <w:lang w:val="hr-HR"/>
              </w:rPr>
            </w:pPr>
          </w:p>
        </w:tc>
      </w:tr>
      <w:tr w:rsidR="00234CFF" w:rsidRPr="00886705" w14:paraId="4AD7F398" w14:textId="77777777" w:rsidTr="00115451">
        <w:trPr>
          <w:cantSplit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8F20EB" w14:textId="1763DA9E" w:rsidR="00234CFF" w:rsidRPr="00221D21" w:rsidRDefault="00234CFF" w:rsidP="00234CFF">
            <w:pPr>
              <w:snapToGrid w:val="0"/>
              <w:spacing w:line="240" w:lineRule="auto"/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</w:pPr>
            <w:r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  <w:t>4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EEC19F" w14:textId="4A5355B2" w:rsidR="00234CFF" w:rsidRPr="00221D21" w:rsidRDefault="00234CFF" w:rsidP="00234CFF">
            <w:pPr>
              <w:pStyle w:val="Naslov2"/>
              <w:rPr>
                <w:rFonts w:asciiTheme="minorHAnsi" w:hAnsiTheme="minorHAnsi"/>
                <w:bCs/>
                <w:sz w:val="15"/>
                <w:szCs w:val="15"/>
              </w:rPr>
            </w:pPr>
            <w:r w:rsidRPr="00221D21">
              <w:rPr>
                <w:rFonts w:asciiTheme="minorHAnsi" w:hAnsiTheme="minorHAnsi"/>
                <w:bCs/>
                <w:sz w:val="15"/>
                <w:szCs w:val="15"/>
              </w:rPr>
              <w:t xml:space="preserve">GRUPA </w:t>
            </w:r>
            <w:r>
              <w:rPr>
                <w:rFonts w:asciiTheme="minorHAnsi" w:hAnsiTheme="minorHAnsi"/>
                <w:bCs/>
                <w:sz w:val="15"/>
                <w:szCs w:val="15"/>
              </w:rPr>
              <w:t>4</w:t>
            </w:r>
            <w:r w:rsidRPr="00221D21">
              <w:rPr>
                <w:rFonts w:asciiTheme="minorHAnsi" w:hAnsiTheme="minorHAnsi"/>
                <w:bCs/>
                <w:sz w:val="15"/>
                <w:szCs w:val="15"/>
              </w:rPr>
              <w:t xml:space="preserve"> -</w:t>
            </w:r>
            <w:r>
              <w:rPr>
                <w:rFonts w:asciiTheme="minorHAnsi" w:hAnsiTheme="minorHAnsi"/>
                <w:bCs/>
                <w:sz w:val="15"/>
                <w:szCs w:val="15"/>
              </w:rPr>
              <w:t xml:space="preserve"> Viličari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86B9F8" w14:textId="77777777" w:rsidR="00234CFF" w:rsidRPr="00221D21" w:rsidRDefault="00234CFF" w:rsidP="00234CFF">
            <w:pPr>
              <w:snapToGrid w:val="0"/>
              <w:rPr>
                <w:rFonts w:asciiTheme="minorHAnsi" w:hAnsiTheme="minorHAnsi" w:cs="Tahoma"/>
                <w:b/>
                <w:bCs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E992454" w14:textId="77777777" w:rsidR="00234CFF" w:rsidRPr="00221D21" w:rsidRDefault="00234CFF" w:rsidP="00234CFF">
            <w:pPr>
              <w:snapToGrid w:val="0"/>
              <w:rPr>
                <w:rFonts w:asciiTheme="minorHAnsi" w:hAnsiTheme="minorHAnsi" w:cs="Tahoma"/>
                <w:b/>
                <w:bCs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4137E10" w14:textId="77777777" w:rsidR="00234CFF" w:rsidRPr="00221D21" w:rsidRDefault="00234CFF" w:rsidP="00234CFF">
            <w:pPr>
              <w:snapToGrid w:val="0"/>
              <w:rPr>
                <w:rFonts w:asciiTheme="minorHAnsi" w:hAnsiTheme="minorHAnsi" w:cs="Tahoma"/>
                <w:b/>
                <w:bCs/>
                <w:sz w:val="16"/>
                <w:szCs w:val="16"/>
                <w:lang w:val="hr-HR"/>
              </w:rPr>
            </w:pPr>
          </w:p>
        </w:tc>
      </w:tr>
      <w:tr w:rsidR="00234CFF" w:rsidRPr="00886705" w14:paraId="2F223B0D" w14:textId="77777777" w:rsidTr="00115451">
        <w:trPr>
          <w:cantSplit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E99E1" w14:textId="77777777" w:rsidR="00234CFF" w:rsidRDefault="00234CFF" w:rsidP="00234CFF">
            <w:pPr>
              <w:snapToGrid w:val="0"/>
              <w:spacing w:line="240" w:lineRule="auto"/>
              <w:rPr>
                <w:rFonts w:asciiTheme="minorHAnsi" w:hAnsiTheme="minorHAnsi" w:cs="Tahoma"/>
                <w:b/>
                <w:bCs/>
                <w:sz w:val="15"/>
                <w:szCs w:val="15"/>
                <w:lang w:val="hr-HR"/>
              </w:rPr>
            </w:pP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BA5CB" w14:textId="39E7146F" w:rsidR="00234CFF" w:rsidRPr="0045041D" w:rsidRDefault="00234CFF" w:rsidP="00234CFF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Visokopodni </w:t>
            </w:r>
            <w:proofErr w:type="spellStart"/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>elektro</w:t>
            </w:r>
            <w:proofErr w:type="spellEnd"/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 viličar nosivosti min. 1500 kg. </w:t>
            </w:r>
          </w:p>
          <w:p w14:paraId="7107BBF7" w14:textId="1DDC8C2C" w:rsidR="00234CFF" w:rsidRPr="0045041D" w:rsidRDefault="00234CFF" w:rsidP="00234CFF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Vrsta krana </w:t>
            </w:r>
            <w:proofErr w:type="spellStart"/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>triplex</w:t>
            </w:r>
            <w:proofErr w:type="spellEnd"/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>, visine dizanja min.4500 mm.</w:t>
            </w:r>
          </w:p>
          <w:p w14:paraId="231A8AE1" w14:textId="72C32FA5" w:rsidR="00234CFF" w:rsidRPr="0045041D" w:rsidRDefault="00234CFF" w:rsidP="00234CFF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>Visine spuštenog krana min. 2050mm, slobodnog hoda min.1570 mm.</w:t>
            </w:r>
          </w:p>
          <w:p w14:paraId="4507D503" w14:textId="0251FC11" w:rsidR="00234CFF" w:rsidRPr="0045041D" w:rsidRDefault="00234CFF" w:rsidP="00234CFF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 xml:space="preserve">Vilice dimenzije min. 1150*570*55 mm. </w:t>
            </w:r>
          </w:p>
          <w:p w14:paraId="1E3FD013" w14:textId="7B64F9C1" w:rsidR="00234CFF" w:rsidRPr="0045041D" w:rsidRDefault="00234CFF" w:rsidP="00234CFF">
            <w:pPr>
              <w:pStyle w:val="Naslov2"/>
              <w:rPr>
                <w:rFonts w:asciiTheme="majorHAnsi" w:hAnsiTheme="majorHAnsi" w:cstheme="majorHAnsi"/>
                <w:b w:val="0"/>
                <w:sz w:val="15"/>
                <w:szCs w:val="15"/>
              </w:rPr>
            </w:pPr>
            <w:r w:rsidRPr="0045041D">
              <w:rPr>
                <w:rFonts w:asciiTheme="majorHAnsi" w:hAnsiTheme="majorHAnsi" w:cstheme="majorHAnsi"/>
                <w:b w:val="0"/>
                <w:sz w:val="15"/>
                <w:szCs w:val="15"/>
              </w:rPr>
              <w:t>Baterije min. 24V/ 220 Ah.</w:t>
            </w:r>
          </w:p>
          <w:p w14:paraId="7DA248D1" w14:textId="1D5EC4AB" w:rsidR="00234CFF" w:rsidRPr="0045041D" w:rsidRDefault="00234CFF" w:rsidP="00234CFF">
            <w:pPr>
              <w:pStyle w:val="Naslov2"/>
              <w:rPr>
                <w:rFonts w:asciiTheme="majorHAnsi" w:hAnsiTheme="majorHAnsi" w:cstheme="majorHAnsi"/>
                <w:bCs/>
                <w:sz w:val="15"/>
                <w:szCs w:val="15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07256" w14:textId="77777777" w:rsidR="00234CFF" w:rsidRPr="00221D21" w:rsidRDefault="00234CFF" w:rsidP="00234CFF">
            <w:pPr>
              <w:snapToGrid w:val="0"/>
              <w:rPr>
                <w:rFonts w:asciiTheme="minorHAnsi" w:hAnsiTheme="minorHAnsi" w:cs="Tahoma"/>
                <w:b/>
                <w:bCs/>
                <w:color w:val="000000"/>
                <w:sz w:val="16"/>
                <w:szCs w:val="16"/>
                <w:lang w:val="hr-H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F2330" w14:textId="77777777" w:rsidR="00234CFF" w:rsidRPr="00221D21" w:rsidRDefault="00234CFF" w:rsidP="00234CFF">
            <w:pPr>
              <w:snapToGrid w:val="0"/>
              <w:rPr>
                <w:rFonts w:asciiTheme="minorHAnsi" w:hAnsiTheme="minorHAnsi" w:cs="Tahoma"/>
                <w:b/>
                <w:bCs/>
                <w:sz w:val="16"/>
                <w:szCs w:val="16"/>
                <w:lang w:val="hr-HR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5A907" w14:textId="77777777" w:rsidR="00234CFF" w:rsidRPr="00221D21" w:rsidRDefault="00234CFF" w:rsidP="00234CFF">
            <w:pPr>
              <w:snapToGrid w:val="0"/>
              <w:rPr>
                <w:rFonts w:asciiTheme="minorHAnsi" w:hAnsiTheme="minorHAnsi" w:cs="Tahoma"/>
                <w:b/>
                <w:bCs/>
                <w:sz w:val="16"/>
                <w:szCs w:val="16"/>
                <w:lang w:val="hr-HR"/>
              </w:rPr>
            </w:pPr>
          </w:p>
        </w:tc>
      </w:tr>
    </w:tbl>
    <w:p w14:paraId="614C1C9F" w14:textId="77777777" w:rsidR="00115451" w:rsidRDefault="00115451" w:rsidP="00277AFA">
      <w:r>
        <w:br w:type="textWrapping" w:clear="all"/>
      </w:r>
    </w:p>
    <w:p w14:paraId="7F58E8BF" w14:textId="525350B5" w:rsidR="00277AFA" w:rsidRDefault="00277AFA" w:rsidP="00277AFA"/>
    <w:p w14:paraId="489D22DF" w14:textId="77777777" w:rsidR="005002CB" w:rsidRDefault="005002CB"/>
    <w:sectPr w:rsidR="005002CB" w:rsidSect="00C90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54E94" w14:textId="77777777" w:rsidR="00910B67" w:rsidRDefault="00910B67" w:rsidP="000945FC">
      <w:r>
        <w:separator/>
      </w:r>
    </w:p>
  </w:endnote>
  <w:endnote w:type="continuationSeparator" w:id="0">
    <w:p w14:paraId="78B0177E" w14:textId="77777777" w:rsidR="00910B67" w:rsidRDefault="00910B67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RO_Dutch-Normal">
    <w:altName w:val="Times New Roman"/>
    <w:panose1 w:val="020B0604020202020204"/>
    <w:charset w:val="EE"/>
    <w:family w:val="roman"/>
    <w:pitch w:val="variable"/>
  </w:font>
  <w:font w:name="Optimum">
    <w:altName w:val="Times New Roman"/>
    <w:panose1 w:val="020B0604020202020204"/>
    <w:charset w:val="EE"/>
    <w:family w:val="roman"/>
    <w:pitch w:val="variable"/>
  </w:font>
  <w:font w:name="Hr_Dutch">
    <w:altName w:val="Courier New"/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037F7A" w:rsidRDefault="00037F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037F7A" w:rsidRDefault="00037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8F363" w14:textId="77777777" w:rsidR="00910B67" w:rsidRDefault="00910B67" w:rsidP="000945FC">
      <w:r>
        <w:separator/>
      </w:r>
    </w:p>
  </w:footnote>
  <w:footnote w:type="continuationSeparator" w:id="0">
    <w:p w14:paraId="12F72C84" w14:textId="77777777" w:rsidR="00910B67" w:rsidRDefault="00910B67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207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818"/>
      <w:gridCol w:w="222"/>
      <w:gridCol w:w="222"/>
    </w:tblGrid>
    <w:tr w:rsidR="00037F7A" w:rsidRPr="001C6AD3" w14:paraId="245E970B" w14:textId="77777777" w:rsidTr="009F252F">
      <w:tc>
        <w:tcPr>
          <w:tcW w:w="3447" w:type="dxa"/>
        </w:tcPr>
        <w:p w14:paraId="06F1D36D" w14:textId="4B9AE116" w:rsidR="00037F7A" w:rsidRPr="00A23E9D" w:rsidRDefault="00A23E9D" w:rsidP="00A23E9D">
          <w:pPr>
            <w:jc w:val="right"/>
            <w:rPr>
              <w:rFonts w:asciiTheme="minorHAnsi" w:hAnsiTheme="minorHAnsi" w:cstheme="minorHAnsi"/>
              <w:b/>
              <w:bCs/>
              <w:i/>
              <w:iCs/>
            </w:rPr>
          </w:pPr>
          <w:r w:rsidRPr="00A23E9D">
            <w:rPr>
              <w:rFonts w:asciiTheme="minorHAnsi" w:hAnsiTheme="minorHAnsi" w:cstheme="minorHAnsi"/>
              <w:b/>
              <w:bCs/>
              <w:i/>
              <w:iCs/>
              <w:noProof/>
            </w:rPr>
            <w:drawing>
              <wp:anchor distT="0" distB="0" distL="114300" distR="114300" simplePos="0" relativeHeight="251658240" behindDoc="1" locked="0" layoutInCell="1" allowOverlap="1" wp14:anchorId="30F9508E" wp14:editId="5F05FBD1">
                <wp:simplePos x="0" y="0"/>
                <wp:positionH relativeFrom="column">
                  <wp:posOffset>-67945</wp:posOffset>
                </wp:positionH>
                <wp:positionV relativeFrom="paragraph">
                  <wp:posOffset>212179</wp:posOffset>
                </wp:positionV>
                <wp:extent cx="6732439" cy="1076325"/>
                <wp:effectExtent l="0" t="0" r="0" b="3175"/>
                <wp:wrapTight wrapText="bothSides">
                  <wp:wrapPolygon edited="0">
                    <wp:start x="0" y="0"/>
                    <wp:lineTo x="0" y="21409"/>
                    <wp:lineTo x="21555" y="21409"/>
                    <wp:lineTo x="21555" y="0"/>
                    <wp:lineTo x="0" y="0"/>
                  </wp:wrapPolygon>
                </wp:wrapTight>
                <wp:docPr id="3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2439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proofErr w:type="spellStart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>Prilog</w:t>
          </w:r>
          <w:proofErr w:type="spellEnd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 xml:space="preserve"> 2 </w:t>
          </w:r>
          <w:proofErr w:type="spellStart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>Tehničke</w:t>
          </w:r>
          <w:proofErr w:type="spellEnd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 xml:space="preserve"> </w:t>
          </w:r>
          <w:proofErr w:type="spellStart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>specifikacije</w:t>
          </w:r>
          <w:proofErr w:type="spellEnd"/>
        </w:p>
      </w:tc>
      <w:tc>
        <w:tcPr>
          <w:tcW w:w="3919" w:type="dxa"/>
        </w:tcPr>
        <w:p w14:paraId="0648B552" w14:textId="347A62B8" w:rsidR="00037F7A" w:rsidRPr="001C6AD3" w:rsidRDefault="00037F7A" w:rsidP="00407049">
          <w:pPr>
            <w:jc w:val="center"/>
          </w:pPr>
        </w:p>
        <w:p w14:paraId="2E60D186" w14:textId="77386716" w:rsidR="00037F7A" w:rsidRPr="001C6AD3" w:rsidRDefault="00037F7A" w:rsidP="00407049">
          <w:pPr>
            <w:jc w:val="center"/>
          </w:pPr>
        </w:p>
      </w:tc>
      <w:tc>
        <w:tcPr>
          <w:tcW w:w="2841" w:type="dxa"/>
        </w:tcPr>
        <w:p w14:paraId="5352C723" w14:textId="77777777" w:rsidR="00037F7A" w:rsidRPr="001C6AD3" w:rsidRDefault="00037F7A" w:rsidP="00407049">
          <w:pPr>
            <w:jc w:val="center"/>
          </w:pPr>
        </w:p>
        <w:p w14:paraId="29AE722B" w14:textId="4D6C7602" w:rsidR="00037F7A" w:rsidRPr="001C6AD3" w:rsidRDefault="00037F7A" w:rsidP="00407049">
          <w:pPr>
            <w:jc w:val="center"/>
          </w:pPr>
        </w:p>
      </w:tc>
    </w:tr>
    <w:tr w:rsidR="00037F7A" w:rsidRPr="003C1C09" w14:paraId="1D8734EA" w14:textId="77777777" w:rsidTr="009F252F">
      <w:trPr>
        <w:trHeight w:val="220"/>
      </w:trPr>
      <w:tc>
        <w:tcPr>
          <w:tcW w:w="10207" w:type="dxa"/>
          <w:gridSpan w:val="3"/>
        </w:tcPr>
        <w:p w14:paraId="5BD5360B" w14:textId="0537A8A7" w:rsidR="00037F7A" w:rsidRPr="00A23E9D" w:rsidRDefault="00037F7A" w:rsidP="00407049">
          <w:pPr>
            <w:tabs>
              <w:tab w:val="left" w:pos="9360"/>
            </w:tabs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14:paraId="6705C494" w14:textId="4A6624B4" w:rsidR="00037F7A" w:rsidRDefault="00037F7A" w:rsidP="009F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upperLetter"/>
      <w:pStyle w:val="Styleheading310pt"/>
      <w:lvlText w:val="%1."/>
      <w:lvlJc w:val="left"/>
      <w:pPr>
        <w:tabs>
          <w:tab w:val="num" w:pos="2061"/>
        </w:tabs>
        <w:ind w:left="2061" w:hanging="360"/>
      </w:p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454" w:hanging="432"/>
      </w:pPr>
      <w:rPr>
        <w:rFonts w:ascii="Garamond" w:hAnsi="Garamond" w:cs="Garamond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309" w:hanging="792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pStyle w:val="heading4CharChar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nabrajanje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lowerLetter"/>
      <w:pStyle w:val="Styleheading3Left25cmFirstline0cm1"/>
      <w:lvlText w:val="%1)"/>
      <w:lvlJc w:val="left"/>
      <w:pPr>
        <w:tabs>
          <w:tab w:val="num" w:pos="3479"/>
        </w:tabs>
        <w:ind w:left="3479" w:hanging="1778"/>
      </w:p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21"/>
    <w:lvl w:ilvl="0">
      <w:start w:val="1"/>
      <w:numFmt w:val="upperRoman"/>
      <w:pStyle w:val="Response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upperRoman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9"/>
    <w:multiLevelType w:val="multilevel"/>
    <w:tmpl w:val="00000009"/>
    <w:name w:val="WW8Num24"/>
    <w:lvl w:ilvl="0">
      <w:start w:val="1"/>
      <w:numFmt w:val="decimal"/>
      <w:pStyle w:val="Index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000000A"/>
    <w:multiLevelType w:val="singleLevel"/>
    <w:tmpl w:val="0000000A"/>
    <w:name w:val="WW8Num35"/>
    <w:lvl w:ilvl="0">
      <w:start w:val="1"/>
      <w:numFmt w:val="bullet"/>
      <w:pStyle w:val="Checklist"/>
      <w:lvlText w:val=""/>
      <w:lvlJc w:val="left"/>
      <w:pPr>
        <w:tabs>
          <w:tab w:val="num" w:pos="1778"/>
        </w:tabs>
        <w:ind w:left="1778" w:hanging="360"/>
      </w:pPr>
      <w:rPr>
        <w:rFonts w:ascii="Wingdings" w:hAnsi="Wingdings" w:cs="Wingdings"/>
        <w:sz w:val="24"/>
      </w:rPr>
    </w:lvl>
  </w:abstractNum>
  <w:abstractNum w:abstractNumId="10" w15:restartNumberingAfterBreak="0">
    <w:nsid w:val="0000000B"/>
    <w:multiLevelType w:val="singleLevel"/>
    <w:tmpl w:val="0000000B"/>
    <w:name w:val="WW8Num38"/>
    <w:lvl w:ilvl="0">
      <w:start w:val="1"/>
      <w:numFmt w:val="decimal"/>
      <w:pStyle w:val="Responsecontent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41"/>
    <w:lvl w:ilvl="0">
      <w:start w:val="1"/>
      <w:numFmt w:val="none"/>
      <w:pStyle w:val="StyleHeading2AutoCharCharCharChar"/>
      <w:suff w:val="nothing"/>
      <w:lvlText w:val="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596"/>
        </w:tabs>
        <w:ind w:left="596" w:hanging="454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879"/>
        </w:tabs>
        <w:ind w:left="879" w:hanging="737"/>
      </w:pPr>
    </w:lvl>
    <w:lvl w:ilvl="3">
      <w:start w:val="1"/>
      <w:numFmt w:val="decimal"/>
      <w:lvlText w:val="%2.%3.%4."/>
      <w:lvlJc w:val="left"/>
      <w:pPr>
        <w:tabs>
          <w:tab w:val="num" w:pos="992"/>
        </w:tabs>
        <w:ind w:left="992" w:hanging="850"/>
      </w:pPr>
    </w:lvl>
    <w:lvl w:ilvl="4">
      <w:start w:val="1"/>
      <w:numFmt w:val="decimal"/>
      <w:lvlText w:val="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2" w15:restartNumberingAfterBreak="0">
    <w:nsid w:val="0000000D"/>
    <w:multiLevelType w:val="singleLevel"/>
    <w:tmpl w:val="0000000D"/>
    <w:name w:val="WW8Num42"/>
    <w:lvl w:ilvl="0">
      <w:start w:val="1"/>
      <w:numFmt w:val="bullet"/>
      <w:pStyle w:val="ListaOznae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43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StyleNum"/>
    <w:lvl w:ilvl="0">
      <w:numFmt w:val="decimal"/>
      <w:pStyle w:val="Grafikeoznake2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StyleNum1"/>
    <w:lvl w:ilvl="0">
      <w:start w:val="1"/>
      <w:numFmt w:val="none"/>
      <w:pStyle w:val="Punkter"/>
      <w:suff w:val="nothing"/>
      <w:lvlText w:val="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StyleNum2"/>
    <w:lvl w:ilvl="0">
      <w:start w:val="1"/>
      <w:numFmt w:val="none"/>
      <w:pStyle w:val="EY-StdTaboEinr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StyleNum3"/>
    <w:lvl w:ilvl="0">
      <w:start w:val="1"/>
      <w:numFmt w:val="none"/>
      <w:pStyle w:val="EY-StdoEinr6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StyleNum4"/>
    <w:lvl w:ilvl="0">
      <w:start w:val="1"/>
      <w:numFmt w:val="none"/>
      <w:pStyle w:val="EY-StdoEinr3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StyleNum5"/>
    <w:lvl w:ilvl="0">
      <w:start w:val="1"/>
      <w:numFmt w:val="none"/>
      <w:pStyle w:val="EY-Std-Einr3pt"/>
      <w:suff w:val="nothing"/>
      <w:lvlText w:val="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StyleNum6"/>
    <w:lvl w:ilvl="0">
      <w:start w:val="1"/>
      <w:numFmt w:val="none"/>
      <w:pStyle w:val="EY-Std-Einr1pt"/>
      <w:suff w:val="nothing"/>
      <w:lvlText w:val="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StyleNum7"/>
    <w:lvl w:ilvl="0">
      <w:start w:val="1"/>
      <w:numFmt w:val="none"/>
      <w:pStyle w:val="EY-StdoEinr9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StyleNum8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F61D4B"/>
    <w:multiLevelType w:val="hybridMultilevel"/>
    <w:tmpl w:val="94BE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302182"/>
    <w:multiLevelType w:val="hybridMultilevel"/>
    <w:tmpl w:val="CB309334"/>
    <w:lvl w:ilvl="0" w:tplc="52B43162">
      <w:start w:val="37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482CEC"/>
    <w:multiLevelType w:val="hybridMultilevel"/>
    <w:tmpl w:val="F77AB4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645490"/>
    <w:multiLevelType w:val="multilevel"/>
    <w:tmpl w:val="7F848B2C"/>
    <w:lvl w:ilvl="0">
      <w:start w:val="1"/>
      <w:numFmt w:val="decimal"/>
      <w:pStyle w:val="Naslov11"/>
      <w:lvlText w:val="%1"/>
      <w:lvlJc w:val="left"/>
      <w:pPr>
        <w:ind w:left="432" w:hanging="432"/>
      </w:pPr>
    </w:lvl>
    <w:lvl w:ilvl="1">
      <w:start w:val="1"/>
      <w:numFmt w:val="decimal"/>
      <w:pStyle w:val="Naslov21"/>
      <w:lvlText w:val="%1.%2"/>
      <w:lvlJc w:val="left"/>
      <w:pPr>
        <w:ind w:left="576" w:hanging="576"/>
      </w:pPr>
    </w:lvl>
    <w:lvl w:ilvl="2">
      <w:start w:val="1"/>
      <w:numFmt w:val="decimal"/>
      <w:pStyle w:val="Naslov31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26C048C7"/>
    <w:multiLevelType w:val="hybridMultilevel"/>
    <w:tmpl w:val="0A12AC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9C7147"/>
    <w:multiLevelType w:val="hybridMultilevel"/>
    <w:tmpl w:val="209C7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F43625"/>
    <w:multiLevelType w:val="hybridMultilevel"/>
    <w:tmpl w:val="9F0E84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B81C48"/>
    <w:multiLevelType w:val="hybridMultilevel"/>
    <w:tmpl w:val="46B271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33FE0"/>
    <w:multiLevelType w:val="hybridMultilevel"/>
    <w:tmpl w:val="5DD4EB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4C2432"/>
    <w:multiLevelType w:val="hybridMultilevel"/>
    <w:tmpl w:val="5750FF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</w:num>
  <w:num w:numId="3">
    <w:abstractNumId w:val="14"/>
  </w:num>
  <w:num w:numId="4">
    <w:abstractNumId w:val="15"/>
  </w:num>
  <w:num w:numId="5">
    <w:abstractNumId w:val="16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3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4"/>
  </w:num>
  <w:num w:numId="17">
    <w:abstractNumId w:val="0"/>
  </w:num>
  <w:num w:numId="18">
    <w:abstractNumId w:val="5"/>
  </w:num>
  <w:num w:numId="19">
    <w:abstractNumId w:val="1"/>
  </w:num>
  <w:num w:numId="20">
    <w:abstractNumId w:val="11"/>
  </w:num>
  <w:num w:numId="21">
    <w:abstractNumId w:val="9"/>
  </w:num>
  <w:num w:numId="22">
    <w:abstractNumId w:val="22"/>
  </w:num>
  <w:num w:numId="23">
    <w:abstractNumId w:val="6"/>
  </w:num>
  <w:num w:numId="24">
    <w:abstractNumId w:val="2"/>
  </w:num>
  <w:num w:numId="25">
    <w:abstractNumId w:val="31"/>
  </w:num>
  <w:num w:numId="26">
    <w:abstractNumId w:val="30"/>
  </w:num>
  <w:num w:numId="27">
    <w:abstractNumId w:val="28"/>
  </w:num>
  <w:num w:numId="28">
    <w:abstractNumId w:val="27"/>
  </w:num>
  <w:num w:numId="29">
    <w:abstractNumId w:val="29"/>
  </w:num>
  <w:num w:numId="30">
    <w:abstractNumId w:val="25"/>
  </w:num>
  <w:num w:numId="31">
    <w:abstractNumId w:val="32"/>
  </w:num>
  <w:num w:numId="32">
    <w:abstractNumId w:val="24"/>
  </w:num>
  <w:num w:numId="33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6BB1"/>
    <w:rsid w:val="000273D8"/>
    <w:rsid w:val="00037F7A"/>
    <w:rsid w:val="00051E8B"/>
    <w:rsid w:val="00061E8E"/>
    <w:rsid w:val="00065BCF"/>
    <w:rsid w:val="00081BF1"/>
    <w:rsid w:val="000945FC"/>
    <w:rsid w:val="000A4E75"/>
    <w:rsid w:val="000A4EC4"/>
    <w:rsid w:val="000B5F6C"/>
    <w:rsid w:val="000C52D8"/>
    <w:rsid w:val="000D53C3"/>
    <w:rsid w:val="000D73CA"/>
    <w:rsid w:val="000E759A"/>
    <w:rsid w:val="00100E05"/>
    <w:rsid w:val="00115451"/>
    <w:rsid w:val="001272C0"/>
    <w:rsid w:val="00131F8F"/>
    <w:rsid w:val="0016366B"/>
    <w:rsid w:val="00170A3A"/>
    <w:rsid w:val="00187AE5"/>
    <w:rsid w:val="001B5E4C"/>
    <w:rsid w:val="001C214D"/>
    <w:rsid w:val="001C4273"/>
    <w:rsid w:val="002103C4"/>
    <w:rsid w:val="00211D72"/>
    <w:rsid w:val="00221D21"/>
    <w:rsid w:val="00234CFF"/>
    <w:rsid w:val="0025069D"/>
    <w:rsid w:val="00277AFA"/>
    <w:rsid w:val="002933D3"/>
    <w:rsid w:val="002972B0"/>
    <w:rsid w:val="002C1441"/>
    <w:rsid w:val="002D2199"/>
    <w:rsid w:val="002E699A"/>
    <w:rsid w:val="002E6C6A"/>
    <w:rsid w:val="00300457"/>
    <w:rsid w:val="0031318B"/>
    <w:rsid w:val="00321011"/>
    <w:rsid w:val="0035755D"/>
    <w:rsid w:val="0036099E"/>
    <w:rsid w:val="003C0698"/>
    <w:rsid w:val="003C1CB2"/>
    <w:rsid w:val="003D045F"/>
    <w:rsid w:val="00401EC0"/>
    <w:rsid w:val="00407049"/>
    <w:rsid w:val="00416CAE"/>
    <w:rsid w:val="00445E0D"/>
    <w:rsid w:val="004461E4"/>
    <w:rsid w:val="0045041D"/>
    <w:rsid w:val="00467857"/>
    <w:rsid w:val="00486030"/>
    <w:rsid w:val="00491DCB"/>
    <w:rsid w:val="004957B1"/>
    <w:rsid w:val="004959C2"/>
    <w:rsid w:val="00496E99"/>
    <w:rsid w:val="004A0C1F"/>
    <w:rsid w:val="004A687E"/>
    <w:rsid w:val="004B327C"/>
    <w:rsid w:val="004D2447"/>
    <w:rsid w:val="004E7E1F"/>
    <w:rsid w:val="004F3221"/>
    <w:rsid w:val="005002CB"/>
    <w:rsid w:val="00501E26"/>
    <w:rsid w:val="00511A26"/>
    <w:rsid w:val="00512239"/>
    <w:rsid w:val="00524E49"/>
    <w:rsid w:val="00537C78"/>
    <w:rsid w:val="00555F99"/>
    <w:rsid w:val="00557B70"/>
    <w:rsid w:val="00565C88"/>
    <w:rsid w:val="00572F55"/>
    <w:rsid w:val="005750B2"/>
    <w:rsid w:val="00576488"/>
    <w:rsid w:val="005779F1"/>
    <w:rsid w:val="00582AD8"/>
    <w:rsid w:val="0058675B"/>
    <w:rsid w:val="005A4487"/>
    <w:rsid w:val="005C0008"/>
    <w:rsid w:val="005C2E29"/>
    <w:rsid w:val="005C471C"/>
    <w:rsid w:val="005E3366"/>
    <w:rsid w:val="005F4B65"/>
    <w:rsid w:val="006155E3"/>
    <w:rsid w:val="0063130C"/>
    <w:rsid w:val="0066193E"/>
    <w:rsid w:val="006B6685"/>
    <w:rsid w:val="006F0904"/>
    <w:rsid w:val="006F22BF"/>
    <w:rsid w:val="006F441B"/>
    <w:rsid w:val="00706DCE"/>
    <w:rsid w:val="00711192"/>
    <w:rsid w:val="00746B11"/>
    <w:rsid w:val="0077016E"/>
    <w:rsid w:val="00773E4C"/>
    <w:rsid w:val="00777098"/>
    <w:rsid w:val="007B51E1"/>
    <w:rsid w:val="007D03C4"/>
    <w:rsid w:val="007D24B5"/>
    <w:rsid w:val="007F5F20"/>
    <w:rsid w:val="0081680C"/>
    <w:rsid w:val="008564BC"/>
    <w:rsid w:val="00870B02"/>
    <w:rsid w:val="00886705"/>
    <w:rsid w:val="008D7718"/>
    <w:rsid w:val="008E36FC"/>
    <w:rsid w:val="008F3F05"/>
    <w:rsid w:val="00900F86"/>
    <w:rsid w:val="009021F5"/>
    <w:rsid w:val="00910B67"/>
    <w:rsid w:val="00931A89"/>
    <w:rsid w:val="00952EF9"/>
    <w:rsid w:val="00955B9F"/>
    <w:rsid w:val="00983375"/>
    <w:rsid w:val="00984837"/>
    <w:rsid w:val="0098701E"/>
    <w:rsid w:val="009B1DD8"/>
    <w:rsid w:val="009D74D9"/>
    <w:rsid w:val="009E7DE6"/>
    <w:rsid w:val="009F252F"/>
    <w:rsid w:val="00A06FD6"/>
    <w:rsid w:val="00A17A51"/>
    <w:rsid w:val="00A22F4C"/>
    <w:rsid w:val="00A23E9D"/>
    <w:rsid w:val="00A36066"/>
    <w:rsid w:val="00A36EFD"/>
    <w:rsid w:val="00A40173"/>
    <w:rsid w:val="00A414E6"/>
    <w:rsid w:val="00A85922"/>
    <w:rsid w:val="00A94A06"/>
    <w:rsid w:val="00AE1928"/>
    <w:rsid w:val="00B203D6"/>
    <w:rsid w:val="00B52C73"/>
    <w:rsid w:val="00B5712B"/>
    <w:rsid w:val="00B7667E"/>
    <w:rsid w:val="00B8291C"/>
    <w:rsid w:val="00B82AA4"/>
    <w:rsid w:val="00B84BDD"/>
    <w:rsid w:val="00BD0887"/>
    <w:rsid w:val="00BD119C"/>
    <w:rsid w:val="00BE0C63"/>
    <w:rsid w:val="00BE5059"/>
    <w:rsid w:val="00C0129B"/>
    <w:rsid w:val="00C0728C"/>
    <w:rsid w:val="00C35F4F"/>
    <w:rsid w:val="00C517D5"/>
    <w:rsid w:val="00C623C2"/>
    <w:rsid w:val="00C809A2"/>
    <w:rsid w:val="00C84258"/>
    <w:rsid w:val="00C9094E"/>
    <w:rsid w:val="00C95E31"/>
    <w:rsid w:val="00C9650D"/>
    <w:rsid w:val="00CA4E56"/>
    <w:rsid w:val="00CA67A5"/>
    <w:rsid w:val="00CD3D6B"/>
    <w:rsid w:val="00CF715F"/>
    <w:rsid w:val="00D03CC2"/>
    <w:rsid w:val="00D0463B"/>
    <w:rsid w:val="00D07AD5"/>
    <w:rsid w:val="00D26228"/>
    <w:rsid w:val="00D403D8"/>
    <w:rsid w:val="00D52035"/>
    <w:rsid w:val="00D537EC"/>
    <w:rsid w:val="00D54ABF"/>
    <w:rsid w:val="00D62FE4"/>
    <w:rsid w:val="00DB25AF"/>
    <w:rsid w:val="00DB499D"/>
    <w:rsid w:val="00DB6455"/>
    <w:rsid w:val="00DD33CB"/>
    <w:rsid w:val="00DE0605"/>
    <w:rsid w:val="00DF3DA1"/>
    <w:rsid w:val="00E01CC8"/>
    <w:rsid w:val="00E063F7"/>
    <w:rsid w:val="00E16155"/>
    <w:rsid w:val="00E54D5B"/>
    <w:rsid w:val="00E572AF"/>
    <w:rsid w:val="00E63920"/>
    <w:rsid w:val="00E6795E"/>
    <w:rsid w:val="00EA4581"/>
    <w:rsid w:val="00EB781D"/>
    <w:rsid w:val="00EC13E6"/>
    <w:rsid w:val="00EF105A"/>
    <w:rsid w:val="00F03441"/>
    <w:rsid w:val="00F06337"/>
    <w:rsid w:val="00F123DC"/>
    <w:rsid w:val="00F20E94"/>
    <w:rsid w:val="00F30034"/>
    <w:rsid w:val="00F36318"/>
    <w:rsid w:val="00F50684"/>
    <w:rsid w:val="00F74760"/>
    <w:rsid w:val="00FC098A"/>
    <w:rsid w:val="00FE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1"/>
    <w:qFormat/>
    <w:rsid w:val="00C0129B"/>
    <w:pPr>
      <w:keepNext/>
      <w:keepLines/>
      <w:spacing w:before="240" w:after="0"/>
      <w:outlineLvl w:val="0"/>
    </w:pPr>
    <w:rPr>
      <w:rFonts w:asciiTheme="minorHAnsi" w:eastAsia="Times New Roman" w:hAnsiTheme="minorHAnsi" w:cs="Calibri"/>
      <w:b/>
      <w:sz w:val="28"/>
      <w:szCs w:val="20"/>
      <w:lang w:val="en-GB" w:eastAsia="sl-SI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0129B"/>
    <w:pPr>
      <w:keepNext/>
      <w:keepLines/>
      <w:spacing w:before="40" w:after="0"/>
      <w:outlineLvl w:val="1"/>
    </w:pPr>
    <w:rPr>
      <w:rFonts w:asciiTheme="minorHAnsi" w:eastAsia="Times New Roman" w:hAnsiTheme="minorHAnsi" w:cs="Calibri"/>
      <w:b/>
      <w:bCs/>
      <w:sz w:val="28"/>
      <w:szCs w:val="24"/>
      <w:lang w:val="en-GB" w:eastAsia="sl-SI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129B"/>
    <w:pPr>
      <w:keepNext/>
      <w:keepLines/>
      <w:spacing w:before="40" w:after="0"/>
      <w:outlineLvl w:val="2"/>
    </w:pPr>
    <w:rPr>
      <w:rFonts w:asciiTheme="minorHAnsi" w:eastAsia="Times New Roman" w:hAnsiTheme="minorHAnsi" w:cs="Calibri"/>
      <w:b/>
      <w:bCs/>
      <w:szCs w:val="26"/>
      <w:lang w:val="en-GB" w:eastAsia="hr-HR"/>
    </w:rPr>
  </w:style>
  <w:style w:type="paragraph" w:styleId="Heading4">
    <w:name w:val="heading 4"/>
    <w:basedOn w:val="Normal"/>
    <w:next w:val="BodyText"/>
    <w:link w:val="Heading4Char"/>
    <w:qFormat/>
    <w:rsid w:val="00C0129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/>
      <w:b/>
      <w:i/>
      <w:sz w:val="24"/>
      <w:szCs w:val="20"/>
      <w:lang w:eastAsia="sl-SI"/>
    </w:rPr>
  </w:style>
  <w:style w:type="paragraph" w:styleId="Heading5">
    <w:name w:val="heading 5"/>
    <w:basedOn w:val="Normal"/>
    <w:next w:val="BodyText"/>
    <w:link w:val="Heading5Char"/>
    <w:qFormat/>
    <w:rsid w:val="00C0129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zCs w:val="20"/>
      <w:lang w:eastAsia="sl-SI"/>
    </w:rPr>
  </w:style>
  <w:style w:type="paragraph" w:styleId="Heading6">
    <w:name w:val="heading 6"/>
    <w:basedOn w:val="Normal"/>
    <w:next w:val="BodyText"/>
    <w:link w:val="Heading6Char"/>
    <w:qFormat/>
    <w:rsid w:val="00C0129B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eastAsia="sl-SI"/>
    </w:rPr>
  </w:style>
  <w:style w:type="paragraph" w:styleId="Heading7">
    <w:name w:val="heading 7"/>
    <w:basedOn w:val="Normal"/>
    <w:next w:val="BodyText"/>
    <w:link w:val="Heading7Char"/>
    <w:qFormat/>
    <w:rsid w:val="00C0129B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Cs w:val="20"/>
      <w:lang w:eastAsia="sl-SI"/>
    </w:rPr>
  </w:style>
  <w:style w:type="paragraph" w:styleId="Heading8">
    <w:name w:val="heading 8"/>
    <w:basedOn w:val="Normal"/>
    <w:next w:val="BodyText"/>
    <w:link w:val="Heading8Char"/>
    <w:qFormat/>
    <w:rsid w:val="00C0129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Cs w:val="20"/>
      <w:lang w:eastAsia="sl-SI"/>
    </w:rPr>
  </w:style>
  <w:style w:type="paragraph" w:styleId="Heading9">
    <w:name w:val="heading 9"/>
    <w:basedOn w:val="Normal"/>
    <w:next w:val="BodyText"/>
    <w:link w:val="Heading9Char"/>
    <w:qFormat/>
    <w:rsid w:val="00C0129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i/>
      <w:sz w:val="18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aslov11">
    <w:name w:val="Naslov 11"/>
    <w:basedOn w:val="Normal"/>
    <w:next w:val="BodyText"/>
    <w:qFormat/>
    <w:rsid w:val="00C0129B"/>
    <w:pPr>
      <w:keepNext/>
      <w:numPr>
        <w:numId w:val="1"/>
      </w:numPr>
      <w:spacing w:before="480" w:after="240" w:line="240" w:lineRule="auto"/>
      <w:ind w:left="0" w:firstLine="0"/>
      <w:outlineLvl w:val="0"/>
    </w:pPr>
    <w:rPr>
      <w:rFonts w:ascii="Calibri" w:eastAsia="Times New Roman" w:hAnsi="Calibri" w:cs="Calibri"/>
      <w:b/>
      <w:sz w:val="28"/>
      <w:szCs w:val="20"/>
      <w:lang w:val="hr-HR" w:eastAsia="sl-SI"/>
    </w:rPr>
  </w:style>
  <w:style w:type="paragraph" w:customStyle="1" w:styleId="Naslov21">
    <w:name w:val="Naslov 21"/>
    <w:basedOn w:val="Normal"/>
    <w:next w:val="BodyText"/>
    <w:autoRedefine/>
    <w:qFormat/>
    <w:rsid w:val="00C0129B"/>
    <w:pPr>
      <w:keepNext/>
      <w:numPr>
        <w:ilvl w:val="1"/>
        <w:numId w:val="1"/>
      </w:numPr>
      <w:spacing w:before="240" w:after="240" w:line="240" w:lineRule="auto"/>
      <w:ind w:left="0" w:firstLine="0"/>
      <w:outlineLvl w:val="1"/>
    </w:pPr>
    <w:rPr>
      <w:rFonts w:ascii="Calibri" w:eastAsia="Times New Roman" w:hAnsi="Calibri" w:cs="Calibri"/>
      <w:b/>
      <w:bCs/>
      <w:sz w:val="28"/>
      <w:szCs w:val="24"/>
      <w:lang w:val="hr-HR" w:eastAsia="sl-SI"/>
    </w:rPr>
  </w:style>
  <w:style w:type="paragraph" w:customStyle="1" w:styleId="Naslov31">
    <w:name w:val="Naslov 31"/>
    <w:basedOn w:val="Normal"/>
    <w:next w:val="BodyText"/>
    <w:qFormat/>
    <w:rsid w:val="00C0129B"/>
    <w:pPr>
      <w:keepNext/>
      <w:numPr>
        <w:ilvl w:val="2"/>
        <w:numId w:val="1"/>
      </w:numPr>
      <w:spacing w:before="240" w:after="60" w:line="240" w:lineRule="auto"/>
      <w:ind w:left="0" w:firstLine="0"/>
      <w:outlineLvl w:val="2"/>
    </w:pPr>
    <w:rPr>
      <w:rFonts w:ascii="Calibri" w:eastAsia="Times New Roman" w:hAnsi="Calibri" w:cs="Calibri"/>
      <w:b/>
      <w:bCs/>
      <w:szCs w:val="26"/>
      <w:lang w:val="hr-HR" w:eastAsia="hr-HR"/>
    </w:rPr>
  </w:style>
  <w:style w:type="character" w:customStyle="1" w:styleId="Heading4Char">
    <w:name w:val="Heading 4 Char"/>
    <w:basedOn w:val="DefaultParagraphFont"/>
    <w:link w:val="Heading4"/>
    <w:rsid w:val="00C0129B"/>
    <w:rPr>
      <w:rFonts w:ascii="Calibri" w:eastAsia="Times New Roman" w:hAnsi="Calibri" w:cs="Times New Roman"/>
      <w:b/>
      <w:i/>
      <w:sz w:val="24"/>
      <w:szCs w:val="20"/>
      <w:lang w:val="en-US" w:eastAsia="sl-SI"/>
    </w:rPr>
  </w:style>
  <w:style w:type="character" w:customStyle="1" w:styleId="Heading5Char">
    <w:name w:val="Heading 5 Char"/>
    <w:basedOn w:val="DefaultParagraphFont"/>
    <w:link w:val="Heading5"/>
    <w:rsid w:val="00C0129B"/>
    <w:rPr>
      <w:rFonts w:ascii="Arial" w:eastAsia="Times New Roman" w:hAnsi="Arial" w:cs="Times New Roman"/>
      <w:szCs w:val="20"/>
      <w:lang w:val="en-US" w:eastAsia="sl-SI"/>
    </w:rPr>
  </w:style>
  <w:style w:type="character" w:customStyle="1" w:styleId="Heading6Char">
    <w:name w:val="Heading 6 Char"/>
    <w:basedOn w:val="DefaultParagraphFont"/>
    <w:link w:val="Heading6"/>
    <w:rsid w:val="00C0129B"/>
    <w:rPr>
      <w:rFonts w:ascii="Arial" w:eastAsia="Times New Roman" w:hAnsi="Arial" w:cs="Times New Roman"/>
      <w:i/>
      <w:szCs w:val="20"/>
      <w:lang w:val="en-US" w:eastAsia="sl-SI"/>
    </w:rPr>
  </w:style>
  <w:style w:type="character" w:customStyle="1" w:styleId="Heading7Char">
    <w:name w:val="Heading 7 Char"/>
    <w:basedOn w:val="DefaultParagraphFont"/>
    <w:link w:val="Heading7"/>
    <w:rsid w:val="00C0129B"/>
    <w:rPr>
      <w:rFonts w:ascii="Arial" w:eastAsia="Times New Roman" w:hAnsi="Arial" w:cs="Times New Roman"/>
      <w:szCs w:val="20"/>
      <w:lang w:val="en-US" w:eastAsia="sl-SI"/>
    </w:rPr>
  </w:style>
  <w:style w:type="character" w:customStyle="1" w:styleId="Heading8Char">
    <w:name w:val="Heading 8 Char"/>
    <w:basedOn w:val="DefaultParagraphFont"/>
    <w:link w:val="Heading8"/>
    <w:rsid w:val="00C0129B"/>
    <w:rPr>
      <w:rFonts w:ascii="Arial" w:eastAsia="Times New Roman" w:hAnsi="Arial" w:cs="Times New Roman"/>
      <w:i/>
      <w:szCs w:val="20"/>
      <w:lang w:val="en-US" w:eastAsia="sl-SI"/>
    </w:rPr>
  </w:style>
  <w:style w:type="character" w:customStyle="1" w:styleId="Heading9Char">
    <w:name w:val="Heading 9 Char"/>
    <w:basedOn w:val="DefaultParagraphFont"/>
    <w:link w:val="Heading9"/>
    <w:rsid w:val="00C0129B"/>
    <w:rPr>
      <w:rFonts w:ascii="Arial" w:eastAsia="Times New Roman" w:hAnsi="Arial" w:cs="Times New Roman"/>
      <w:i/>
      <w:sz w:val="18"/>
      <w:szCs w:val="20"/>
      <w:lang w:val="en-US" w:eastAsia="sl-SI"/>
    </w:rPr>
  </w:style>
  <w:style w:type="numbering" w:customStyle="1" w:styleId="Bezpopisa1">
    <w:name w:val="Bez popisa1"/>
    <w:next w:val="NoList"/>
    <w:uiPriority w:val="99"/>
    <w:semiHidden/>
    <w:unhideWhenUsed/>
    <w:rsid w:val="00C0129B"/>
  </w:style>
  <w:style w:type="character" w:customStyle="1" w:styleId="Heading1Char1">
    <w:name w:val="Heading 1 Char1"/>
    <w:basedOn w:val="DefaultParagraphFont"/>
    <w:link w:val="Heading1"/>
    <w:qFormat/>
    <w:rsid w:val="00C0129B"/>
    <w:rPr>
      <w:rFonts w:eastAsia="Times New Roman" w:cs="Calibri"/>
      <w:b/>
      <w:sz w:val="28"/>
      <w:szCs w:val="20"/>
      <w:lang w:eastAsia="sl-SI"/>
    </w:rPr>
  </w:style>
  <w:style w:type="character" w:customStyle="1" w:styleId="Heading2Char">
    <w:name w:val="Heading 2 Char"/>
    <w:basedOn w:val="DefaultParagraphFont"/>
    <w:link w:val="Heading2"/>
    <w:rsid w:val="00C0129B"/>
    <w:rPr>
      <w:rFonts w:eastAsia="Times New Roman" w:cs="Calibri"/>
      <w:b/>
      <w:bCs/>
      <w:sz w:val="28"/>
      <w:szCs w:val="24"/>
      <w:lang w:eastAsia="sl-SI"/>
    </w:rPr>
  </w:style>
  <w:style w:type="character" w:customStyle="1" w:styleId="Heading3Char">
    <w:name w:val="Heading 3 Char"/>
    <w:basedOn w:val="DefaultParagraphFont"/>
    <w:link w:val="Heading3"/>
    <w:rsid w:val="00C0129B"/>
    <w:rPr>
      <w:rFonts w:eastAsia="Times New Roman" w:cs="Calibri"/>
      <w:b/>
      <w:bCs/>
      <w:szCs w:val="26"/>
      <w:lang w:eastAsia="hr-HR"/>
    </w:rPr>
  </w:style>
  <w:style w:type="paragraph" w:styleId="BodyText">
    <w:name w:val="Body Text"/>
    <w:basedOn w:val="Normal"/>
    <w:link w:val="BodyTextChar1"/>
    <w:semiHidden/>
    <w:unhideWhenUsed/>
    <w:rsid w:val="00C0129B"/>
    <w:pPr>
      <w:spacing w:after="120"/>
    </w:pPr>
    <w:rPr>
      <w:rFonts w:ascii="Calibri" w:eastAsia="Calibri" w:hAnsi="Calibri"/>
      <w:lang w:val="hr-HR"/>
    </w:rPr>
  </w:style>
  <w:style w:type="character" w:customStyle="1" w:styleId="BodyTextChar1">
    <w:name w:val="Body Text Char1"/>
    <w:basedOn w:val="DefaultParagraphFont"/>
    <w:link w:val="BodyText"/>
    <w:semiHidden/>
    <w:rsid w:val="00C0129B"/>
    <w:rPr>
      <w:rFonts w:ascii="Calibri" w:eastAsia="Calibri" w:hAnsi="Calibri" w:cs="Times New Roman"/>
      <w:lang w:val="hr-HR"/>
    </w:rPr>
  </w:style>
  <w:style w:type="paragraph" w:customStyle="1" w:styleId="Default">
    <w:name w:val="Default"/>
    <w:rsid w:val="00C0129B"/>
    <w:pPr>
      <w:autoSpaceDE w:val="0"/>
      <w:autoSpaceDN w:val="0"/>
      <w:adjustRightInd w:val="0"/>
      <w:spacing w:after="0" w:line="240" w:lineRule="auto"/>
      <w:ind w:left="425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paragraph" w:styleId="NoSpacing">
    <w:name w:val="No Spacing"/>
    <w:link w:val="NoSpacingChar"/>
    <w:uiPriority w:val="1"/>
    <w:qFormat/>
    <w:rsid w:val="00C0129B"/>
    <w:pPr>
      <w:spacing w:after="0" w:line="240" w:lineRule="auto"/>
      <w:ind w:left="425"/>
    </w:pPr>
    <w:rPr>
      <w:rFonts w:ascii="Calibri" w:eastAsia="Calibri" w:hAnsi="Calibri" w:cs="Times New Roman"/>
      <w:lang w:val="hr-HR"/>
    </w:rPr>
  </w:style>
  <w:style w:type="character" w:customStyle="1" w:styleId="ListParagraphChar">
    <w:name w:val="List Paragraph Char"/>
    <w:link w:val="ListParagraph"/>
    <w:uiPriority w:val="34"/>
    <w:locked/>
    <w:rsid w:val="00C0129B"/>
    <w:rPr>
      <w:rFonts w:ascii="Times New Roman" w:eastAsiaTheme="minorEastAsia" w:hAnsi="Times New Roman" w:cs="Times New Roman"/>
      <w:lang w:val="en-US"/>
    </w:rPr>
  </w:style>
  <w:style w:type="character" w:customStyle="1" w:styleId="NoSpacingChar">
    <w:name w:val="No Spacing Char"/>
    <w:link w:val="NoSpacing"/>
    <w:uiPriority w:val="1"/>
    <w:rsid w:val="00C0129B"/>
    <w:rPr>
      <w:rFonts w:ascii="Calibri" w:eastAsia="Calibri" w:hAnsi="Calibri" w:cs="Times New Roman"/>
      <w:lang w:val="hr-HR"/>
    </w:rPr>
  </w:style>
  <w:style w:type="character" w:customStyle="1" w:styleId="Naslov1Char1">
    <w:name w:val="Naslov 1 Char1"/>
    <w:basedOn w:val="DefaultParagraphFont"/>
    <w:rsid w:val="00C0129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slov2Char1">
    <w:name w:val="Naslov 2 Char1"/>
    <w:basedOn w:val="DefaultParagraphFont"/>
    <w:uiPriority w:val="9"/>
    <w:semiHidden/>
    <w:rsid w:val="00C0129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slov3Char1">
    <w:name w:val="Naslov 3 Char1"/>
    <w:basedOn w:val="DefaultParagraphFont"/>
    <w:uiPriority w:val="9"/>
    <w:semiHidden/>
    <w:rsid w:val="00C0129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styleId="FollowedHyperlink">
    <w:name w:val="FollowedHyperlink"/>
    <w:semiHidden/>
    <w:unhideWhenUsed/>
    <w:rsid w:val="00277AFA"/>
    <w:rPr>
      <w:color w:val="800080"/>
      <w:u w:val="single"/>
    </w:rPr>
  </w:style>
  <w:style w:type="character" w:styleId="Strong">
    <w:name w:val="Strong"/>
    <w:qFormat/>
    <w:rsid w:val="00277AFA"/>
    <w:rPr>
      <w:b/>
      <w:bCs/>
      <w:color w:val="000000"/>
    </w:rPr>
  </w:style>
  <w:style w:type="paragraph" w:customStyle="1" w:styleId="msonormal0">
    <w:name w:val="msonormal"/>
    <w:basedOn w:val="Normal"/>
    <w:rsid w:val="00277AF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hr-HR" w:eastAsia="hr-HR"/>
    </w:rPr>
  </w:style>
  <w:style w:type="paragraph" w:styleId="Index1">
    <w:name w:val="index 1"/>
    <w:basedOn w:val="Normal"/>
    <w:next w:val="Normal"/>
    <w:autoRedefine/>
    <w:semiHidden/>
    <w:unhideWhenUsed/>
    <w:rsid w:val="00277AFA"/>
    <w:pPr>
      <w:numPr>
        <w:numId w:val="2"/>
      </w:numPr>
      <w:suppressAutoHyphens/>
      <w:spacing w:before="240" w:after="120" w:line="240" w:lineRule="auto"/>
      <w:jc w:val="both"/>
    </w:pPr>
    <w:rPr>
      <w:rFonts w:ascii="Arial" w:eastAsia="Times New Roman" w:hAnsi="Arial" w:cs="Arial"/>
      <w:b/>
      <w:color w:val="800000"/>
      <w:sz w:val="32"/>
      <w:szCs w:val="20"/>
      <w:lang w:val="nl-NL" w:eastAsia="zh-CN"/>
    </w:rPr>
  </w:style>
  <w:style w:type="paragraph" w:styleId="Index2">
    <w:name w:val="index 2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400" w:hanging="200"/>
    </w:pPr>
    <w:rPr>
      <w:rFonts w:eastAsia="Times New Roman"/>
      <w:sz w:val="24"/>
      <w:szCs w:val="24"/>
      <w:lang w:val="hr-HR" w:eastAsia="zh-CN"/>
    </w:rPr>
  </w:style>
  <w:style w:type="paragraph" w:styleId="TOC1">
    <w:name w:val="toc 1"/>
    <w:basedOn w:val="Normal"/>
    <w:next w:val="Normal"/>
    <w:autoRedefine/>
    <w:semiHidden/>
    <w:unhideWhenUsed/>
    <w:rsid w:val="00277AFA"/>
    <w:pPr>
      <w:tabs>
        <w:tab w:val="left" w:pos="426"/>
        <w:tab w:val="right" w:leader="dot" w:pos="9356"/>
      </w:tabs>
      <w:suppressAutoHyphens/>
      <w:spacing w:after="0" w:line="240" w:lineRule="auto"/>
    </w:pPr>
    <w:rPr>
      <w:rFonts w:eastAsia="Times New Roman"/>
      <w:sz w:val="20"/>
      <w:szCs w:val="20"/>
      <w:lang w:val="hr-HR" w:eastAsia="zh-CN"/>
    </w:rPr>
  </w:style>
  <w:style w:type="paragraph" w:styleId="TOC2">
    <w:name w:val="toc 2"/>
    <w:basedOn w:val="Normal"/>
    <w:next w:val="Normal"/>
    <w:autoRedefine/>
    <w:semiHidden/>
    <w:unhideWhenUsed/>
    <w:rsid w:val="00277AFA"/>
    <w:pPr>
      <w:tabs>
        <w:tab w:val="left" w:pos="720"/>
        <w:tab w:val="right" w:leader="dot" w:pos="9356"/>
      </w:tabs>
      <w:suppressAutoHyphens/>
      <w:spacing w:after="0" w:line="240" w:lineRule="auto"/>
      <w:ind w:left="709" w:hanging="509"/>
    </w:pPr>
    <w:rPr>
      <w:rFonts w:eastAsia="Times New Roman"/>
      <w:sz w:val="20"/>
      <w:szCs w:val="20"/>
      <w:lang w:val="hr-HR" w:eastAsia="zh-CN"/>
    </w:rPr>
  </w:style>
  <w:style w:type="paragraph" w:styleId="TOC3">
    <w:name w:val="toc 3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400"/>
    </w:pPr>
    <w:rPr>
      <w:rFonts w:eastAsia="Times New Roman"/>
      <w:sz w:val="20"/>
      <w:szCs w:val="20"/>
      <w:lang w:val="hr-HR" w:eastAsia="zh-CN"/>
    </w:rPr>
  </w:style>
  <w:style w:type="paragraph" w:styleId="TOC4">
    <w:name w:val="toc 4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720"/>
    </w:pPr>
    <w:rPr>
      <w:rFonts w:eastAsia="Times New Roman"/>
      <w:sz w:val="18"/>
      <w:szCs w:val="18"/>
      <w:lang w:val="hr-HR" w:eastAsia="zh-CN"/>
    </w:rPr>
  </w:style>
  <w:style w:type="paragraph" w:styleId="TOC5">
    <w:name w:val="toc 5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960"/>
    </w:pPr>
    <w:rPr>
      <w:rFonts w:eastAsia="Times New Roman"/>
      <w:sz w:val="18"/>
      <w:szCs w:val="18"/>
      <w:lang w:val="hr-HR" w:eastAsia="zh-CN"/>
    </w:rPr>
  </w:style>
  <w:style w:type="paragraph" w:styleId="TOC6">
    <w:name w:val="toc 6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1200"/>
    </w:pPr>
    <w:rPr>
      <w:rFonts w:eastAsia="Times New Roman"/>
      <w:sz w:val="18"/>
      <w:szCs w:val="18"/>
      <w:lang w:val="hr-HR" w:eastAsia="zh-CN"/>
    </w:rPr>
  </w:style>
  <w:style w:type="paragraph" w:styleId="TOC7">
    <w:name w:val="toc 7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1440"/>
    </w:pPr>
    <w:rPr>
      <w:rFonts w:eastAsia="Times New Roman"/>
      <w:sz w:val="18"/>
      <w:szCs w:val="18"/>
      <w:lang w:val="hr-HR" w:eastAsia="zh-CN"/>
    </w:rPr>
  </w:style>
  <w:style w:type="paragraph" w:styleId="TOC8">
    <w:name w:val="toc 8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1680"/>
    </w:pPr>
    <w:rPr>
      <w:rFonts w:eastAsia="Times New Roman"/>
      <w:sz w:val="18"/>
      <w:szCs w:val="18"/>
      <w:lang w:val="hr-HR" w:eastAsia="zh-CN"/>
    </w:rPr>
  </w:style>
  <w:style w:type="paragraph" w:styleId="TOC9">
    <w:name w:val="toc 9"/>
    <w:basedOn w:val="Normal"/>
    <w:next w:val="Normal"/>
    <w:autoRedefine/>
    <w:semiHidden/>
    <w:unhideWhenUsed/>
    <w:rsid w:val="00277AFA"/>
    <w:pPr>
      <w:suppressAutoHyphens/>
      <w:spacing w:after="0" w:line="240" w:lineRule="auto"/>
      <w:ind w:left="1920"/>
    </w:pPr>
    <w:rPr>
      <w:rFonts w:eastAsia="Times New Roman"/>
      <w:sz w:val="18"/>
      <w:szCs w:val="18"/>
      <w:lang w:val="hr-HR" w:eastAsia="zh-CN"/>
    </w:rPr>
  </w:style>
  <w:style w:type="paragraph" w:styleId="FootnoteText">
    <w:name w:val="footnote text"/>
    <w:basedOn w:val="Normal"/>
    <w:link w:val="FootnoteTextChar"/>
    <w:semiHidden/>
    <w:unhideWhenUsed/>
    <w:rsid w:val="00277AFA"/>
    <w:pPr>
      <w:suppressAutoHyphens/>
      <w:spacing w:after="0" w:line="240" w:lineRule="auto"/>
      <w:jc w:val="both"/>
    </w:pPr>
    <w:rPr>
      <w:rFonts w:eastAsia="Times New Roman"/>
      <w:sz w:val="20"/>
      <w:szCs w:val="20"/>
      <w:lang w:val="en-GB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77A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aption">
    <w:name w:val="caption"/>
    <w:basedOn w:val="Normal"/>
    <w:semiHidden/>
    <w:unhideWhenUsed/>
    <w:qFormat/>
    <w:rsid w:val="00277AFA"/>
    <w:pPr>
      <w:suppressLineNumbers/>
      <w:suppressAutoHyphens/>
      <w:spacing w:before="120" w:after="120" w:line="240" w:lineRule="auto"/>
    </w:pPr>
    <w:rPr>
      <w:rFonts w:eastAsia="Times New Roman" w:cs="Mangal"/>
      <w:i/>
      <w:iCs/>
      <w:sz w:val="24"/>
      <w:szCs w:val="24"/>
      <w:lang w:eastAsia="zh-CN"/>
    </w:rPr>
  </w:style>
  <w:style w:type="paragraph" w:styleId="List">
    <w:name w:val="List"/>
    <w:basedOn w:val="BodyText"/>
    <w:semiHidden/>
    <w:unhideWhenUsed/>
    <w:rsid w:val="00277AFA"/>
    <w:pPr>
      <w:suppressAutoHyphens/>
      <w:spacing w:after="0" w:line="240" w:lineRule="auto"/>
      <w:jc w:val="both"/>
    </w:pPr>
    <w:rPr>
      <w:rFonts w:ascii="CRO_Dutch-Normal" w:eastAsia="Times New Roman" w:hAnsi="CRO_Dutch-Normal" w:cs="Mangal"/>
      <w:sz w:val="24"/>
      <w:szCs w:val="20"/>
      <w:lang w:val="en-US" w:eastAsia="zh-CN"/>
    </w:rPr>
  </w:style>
  <w:style w:type="paragraph" w:styleId="Signature">
    <w:name w:val="Signature"/>
    <w:basedOn w:val="Normal"/>
    <w:link w:val="SignatureChar"/>
    <w:semiHidden/>
    <w:unhideWhenUsed/>
    <w:rsid w:val="00277AFA"/>
    <w:pPr>
      <w:suppressAutoHyphens/>
      <w:spacing w:after="0" w:line="240" w:lineRule="auto"/>
      <w:ind w:left="4252"/>
    </w:pPr>
    <w:rPr>
      <w:rFonts w:eastAsia="Times New Roman"/>
      <w:sz w:val="20"/>
      <w:szCs w:val="20"/>
      <w:lang w:val="hr-H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277AFA"/>
    <w:rPr>
      <w:rFonts w:ascii="Times New Roman" w:eastAsia="Times New Roman" w:hAnsi="Times New Roman" w:cs="Times New Roman"/>
      <w:sz w:val="20"/>
      <w:szCs w:val="20"/>
      <w:lang w:val="hr-HR"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277AFA"/>
    <w:pPr>
      <w:suppressAutoHyphens/>
      <w:spacing w:after="120" w:line="240" w:lineRule="auto"/>
      <w:ind w:left="283"/>
    </w:pPr>
    <w:rPr>
      <w:rFonts w:eastAsia="Times New Roman"/>
      <w:sz w:val="20"/>
      <w:szCs w:val="20"/>
      <w:lang w:val="hr-HR" w:eastAsia="zh-CN"/>
    </w:rPr>
  </w:style>
  <w:style w:type="character" w:customStyle="1" w:styleId="BodyTextIndentChar">
    <w:name w:val="Body Text Indent Char"/>
    <w:basedOn w:val="DefaultParagraphFont"/>
    <w:link w:val="BodyTextIndent"/>
    <w:semiHidden/>
    <w:rsid w:val="00277AFA"/>
    <w:rPr>
      <w:rFonts w:ascii="Times New Roman" w:eastAsia="Times New Roman" w:hAnsi="Times New Roman" w:cs="Times New Roman"/>
      <w:sz w:val="20"/>
      <w:szCs w:val="20"/>
      <w:lang w:val="hr-HR" w:eastAsia="zh-CN"/>
    </w:rPr>
  </w:style>
  <w:style w:type="paragraph" w:customStyle="1" w:styleId="Heading">
    <w:name w:val="Heading"/>
    <w:basedOn w:val="Normal"/>
    <w:next w:val="BodyText"/>
    <w:rsid w:val="00277AFA"/>
    <w:pPr>
      <w:suppressAutoHyphens/>
      <w:spacing w:after="0" w:line="240" w:lineRule="auto"/>
      <w:jc w:val="center"/>
    </w:pPr>
    <w:rPr>
      <w:rFonts w:eastAsia="Times New Roman"/>
      <w:b/>
      <w:bCs/>
      <w:sz w:val="32"/>
      <w:szCs w:val="24"/>
      <w:lang w:val="hr-HR" w:eastAsia="zh-CN"/>
    </w:rPr>
  </w:style>
  <w:style w:type="paragraph" w:customStyle="1" w:styleId="Index">
    <w:name w:val="Index"/>
    <w:basedOn w:val="Normal"/>
    <w:rsid w:val="00277AFA"/>
    <w:pPr>
      <w:suppressLineNumbers/>
      <w:suppressAutoHyphens/>
      <w:spacing w:after="0" w:line="240" w:lineRule="auto"/>
    </w:pPr>
    <w:rPr>
      <w:rFonts w:eastAsia="Times New Roman" w:cs="Mangal"/>
      <w:sz w:val="20"/>
      <w:szCs w:val="20"/>
      <w:lang w:eastAsia="zh-CN"/>
    </w:rPr>
  </w:style>
  <w:style w:type="paragraph" w:customStyle="1" w:styleId="Body">
    <w:name w:val="Body"/>
    <w:basedOn w:val="Normal"/>
    <w:rsid w:val="00277AFA"/>
    <w:pPr>
      <w:suppressAutoHyphens/>
      <w:spacing w:after="120" w:line="240" w:lineRule="atLeast"/>
      <w:ind w:left="720"/>
      <w:jc w:val="both"/>
    </w:pPr>
    <w:rPr>
      <w:rFonts w:eastAsia="Times New Roman"/>
      <w:sz w:val="24"/>
      <w:szCs w:val="20"/>
      <w:lang w:val="hr-HR" w:eastAsia="zh-CN"/>
    </w:rPr>
  </w:style>
  <w:style w:type="paragraph" w:customStyle="1" w:styleId="Style3">
    <w:name w:val="Style3"/>
    <w:basedOn w:val="Normal"/>
    <w:rsid w:val="00277AFA"/>
    <w:pPr>
      <w:suppressAutoHyphens/>
      <w:spacing w:before="120" w:after="120" w:line="240" w:lineRule="auto"/>
      <w:ind w:left="709" w:hanging="352"/>
      <w:jc w:val="both"/>
    </w:pPr>
    <w:rPr>
      <w:rFonts w:eastAsia="Times New Roman"/>
      <w:b/>
      <w:sz w:val="24"/>
      <w:szCs w:val="20"/>
      <w:lang w:val="en-AU" w:eastAsia="zh-CN"/>
    </w:rPr>
  </w:style>
  <w:style w:type="paragraph" w:customStyle="1" w:styleId="Styleabcd">
    <w:name w:val="Styleabcd"/>
    <w:basedOn w:val="Normal"/>
    <w:rsid w:val="00277AFA"/>
    <w:pPr>
      <w:tabs>
        <w:tab w:val="left" w:pos="3402"/>
      </w:tabs>
      <w:suppressAutoHyphens/>
      <w:spacing w:after="120" w:line="240" w:lineRule="atLeast"/>
      <w:ind w:left="1514" w:hanging="794"/>
      <w:jc w:val="both"/>
    </w:pPr>
    <w:rPr>
      <w:rFonts w:eastAsia="Times New Roman"/>
      <w:sz w:val="24"/>
      <w:szCs w:val="20"/>
      <w:lang w:val="hr-HR" w:eastAsia="zh-CN"/>
    </w:rPr>
  </w:style>
  <w:style w:type="paragraph" w:customStyle="1" w:styleId="Tekstbalonia1">
    <w:name w:val="Tekst balončića1"/>
    <w:basedOn w:val="Normal"/>
    <w:rsid w:val="00277A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Grafikeoznake21">
    <w:name w:val="Grafičke oznake 21"/>
    <w:basedOn w:val="Normal"/>
    <w:rsid w:val="00277AFA"/>
    <w:pPr>
      <w:numPr>
        <w:numId w:val="3"/>
      </w:numPr>
      <w:tabs>
        <w:tab w:val="left" w:pos="643"/>
      </w:tabs>
      <w:suppressAutoHyphens/>
      <w:spacing w:after="0" w:line="240" w:lineRule="auto"/>
      <w:ind w:left="643" w:hanging="360"/>
    </w:pPr>
    <w:rPr>
      <w:rFonts w:eastAsia="Times New Roman"/>
      <w:sz w:val="20"/>
      <w:szCs w:val="20"/>
      <w:lang w:val="hr-HR" w:eastAsia="zh-CN"/>
    </w:rPr>
  </w:style>
  <w:style w:type="paragraph" w:customStyle="1" w:styleId="Tijeloteksta21">
    <w:name w:val="Tijelo teksta 21"/>
    <w:basedOn w:val="Normal"/>
    <w:rsid w:val="00277AFA"/>
    <w:pPr>
      <w:suppressAutoHyphens/>
      <w:spacing w:after="120" w:line="240" w:lineRule="auto"/>
      <w:ind w:left="283"/>
    </w:pPr>
    <w:rPr>
      <w:rFonts w:eastAsia="Times New Roman"/>
      <w:sz w:val="20"/>
      <w:szCs w:val="20"/>
      <w:lang w:val="hr-HR" w:eastAsia="zh-CN"/>
    </w:rPr>
  </w:style>
  <w:style w:type="paragraph" w:customStyle="1" w:styleId="Obinouvueno1">
    <w:name w:val="Obično uvučeno1"/>
    <w:basedOn w:val="Normal"/>
    <w:rsid w:val="00277AFA"/>
    <w:pPr>
      <w:suppressAutoHyphens/>
      <w:spacing w:after="0" w:line="240" w:lineRule="auto"/>
      <w:ind w:left="720"/>
    </w:pPr>
    <w:rPr>
      <w:rFonts w:eastAsia="Times New Roman"/>
      <w:sz w:val="20"/>
      <w:szCs w:val="20"/>
      <w:lang w:val="hr-HR" w:eastAsia="zh-CN"/>
    </w:rPr>
  </w:style>
  <w:style w:type="paragraph" w:customStyle="1" w:styleId="ShortReturnAddress">
    <w:name w:val="Short Return Address"/>
    <w:basedOn w:val="Normal"/>
    <w:rsid w:val="00277AFA"/>
    <w:pPr>
      <w:suppressAutoHyphens/>
      <w:spacing w:after="0" w:line="240" w:lineRule="auto"/>
    </w:pPr>
    <w:rPr>
      <w:rFonts w:eastAsia="Times New Roman"/>
      <w:sz w:val="20"/>
      <w:szCs w:val="20"/>
      <w:lang w:val="hr-HR" w:eastAsia="zh-CN"/>
    </w:rPr>
  </w:style>
  <w:style w:type="paragraph" w:customStyle="1" w:styleId="PPLine">
    <w:name w:val="PP Line"/>
    <w:basedOn w:val="Signature"/>
    <w:rsid w:val="00277AFA"/>
  </w:style>
  <w:style w:type="paragraph" w:customStyle="1" w:styleId="Tijeloteksta-uvlaka21">
    <w:name w:val="Tijelo teksta - uvlaka 21"/>
    <w:basedOn w:val="Normal"/>
    <w:rsid w:val="00277AFA"/>
    <w:pPr>
      <w:tabs>
        <w:tab w:val="left" w:pos="360"/>
      </w:tabs>
      <w:suppressAutoHyphens/>
      <w:spacing w:after="0" w:line="240" w:lineRule="auto"/>
      <w:ind w:left="360" w:hanging="360"/>
      <w:jc w:val="both"/>
    </w:pPr>
    <w:rPr>
      <w:rFonts w:eastAsia="Times New Roman"/>
      <w:b/>
      <w:color w:val="0000FF"/>
      <w:szCs w:val="20"/>
      <w:lang w:val="en-GB" w:eastAsia="zh-CN"/>
    </w:rPr>
  </w:style>
  <w:style w:type="paragraph" w:customStyle="1" w:styleId="Tijeloteksta31">
    <w:name w:val="Tijelo teksta 31"/>
    <w:basedOn w:val="Normal"/>
    <w:rsid w:val="00277AFA"/>
    <w:pPr>
      <w:suppressAutoHyphens/>
      <w:spacing w:after="0" w:line="240" w:lineRule="auto"/>
      <w:jc w:val="both"/>
    </w:pPr>
    <w:rPr>
      <w:rFonts w:eastAsia="Times New Roman"/>
      <w:color w:val="0000FF"/>
      <w:szCs w:val="20"/>
      <w:lang w:val="en-GB" w:eastAsia="zh-CN"/>
    </w:rPr>
  </w:style>
  <w:style w:type="paragraph" w:customStyle="1" w:styleId="Naslov-1">
    <w:name w:val="Naslov-1"/>
    <w:basedOn w:val="Normal"/>
    <w:rsid w:val="00277AFA"/>
    <w:pPr>
      <w:suppressAutoHyphens/>
      <w:spacing w:after="0" w:line="240" w:lineRule="auto"/>
      <w:jc w:val="both"/>
    </w:pPr>
    <w:rPr>
      <w:rFonts w:eastAsia="Times New Roman"/>
      <w:b/>
      <w:bCs/>
      <w:sz w:val="40"/>
      <w:szCs w:val="40"/>
      <w:lang w:val="de-DE" w:eastAsia="zh-CN"/>
    </w:rPr>
  </w:style>
  <w:style w:type="paragraph" w:customStyle="1" w:styleId="Naslov-2">
    <w:name w:val="Naslov-2"/>
    <w:basedOn w:val="Normal"/>
    <w:rsid w:val="00277AFA"/>
    <w:pPr>
      <w:suppressAutoHyphens/>
      <w:spacing w:after="60" w:line="240" w:lineRule="auto"/>
      <w:ind w:left="720"/>
    </w:pPr>
    <w:rPr>
      <w:rFonts w:eastAsia="Times New Roman"/>
      <w:b/>
      <w:bCs/>
      <w:sz w:val="28"/>
      <w:szCs w:val="28"/>
      <w:lang w:val="de-DE" w:eastAsia="zh-CN"/>
    </w:rPr>
  </w:style>
  <w:style w:type="paragraph" w:customStyle="1" w:styleId="Naslov-3">
    <w:name w:val="Naslov-3"/>
    <w:basedOn w:val="Normal"/>
    <w:rsid w:val="00277AFA"/>
    <w:pPr>
      <w:suppressAutoHyphens/>
      <w:spacing w:after="120" w:line="240" w:lineRule="auto"/>
      <w:ind w:left="720"/>
    </w:pPr>
    <w:rPr>
      <w:rFonts w:eastAsia="Times New Roman"/>
      <w:lang w:val="hr-HR" w:eastAsia="zh-CN"/>
    </w:rPr>
  </w:style>
  <w:style w:type="paragraph" w:customStyle="1" w:styleId="Obinitekst1">
    <w:name w:val="Obični tekst1"/>
    <w:basedOn w:val="Normal"/>
    <w:rsid w:val="00277AF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customStyle="1" w:styleId="Odlomakpopisa1">
    <w:name w:val="Odlomak popisa1"/>
    <w:basedOn w:val="Normal"/>
    <w:rsid w:val="00277AFA"/>
    <w:pPr>
      <w:suppressAutoHyphens/>
      <w:spacing w:after="200" w:line="276" w:lineRule="auto"/>
      <w:ind w:left="720"/>
    </w:pPr>
    <w:rPr>
      <w:rFonts w:ascii="Calibri" w:eastAsia="Calibri" w:hAnsi="Calibri" w:cs="Calibri"/>
      <w:lang w:val="hr-HR" w:eastAsia="zh-CN"/>
    </w:rPr>
  </w:style>
  <w:style w:type="paragraph" w:customStyle="1" w:styleId="msolistparagraph0">
    <w:name w:val="msolistparagraph"/>
    <w:basedOn w:val="Normal"/>
    <w:rsid w:val="00277AFA"/>
    <w:pPr>
      <w:suppressAutoHyphens/>
      <w:spacing w:after="120" w:line="240" w:lineRule="auto"/>
      <w:ind w:left="720"/>
      <w:jc w:val="both"/>
    </w:pPr>
    <w:rPr>
      <w:rFonts w:ascii="Calibri" w:eastAsia="Times New Roman" w:hAnsi="Calibri" w:cs="Calibri"/>
      <w:lang w:val="hr-HR" w:eastAsia="zh-CN"/>
    </w:rPr>
  </w:style>
  <w:style w:type="paragraph" w:customStyle="1" w:styleId="Punkter">
    <w:name w:val="Punkter"/>
    <w:basedOn w:val="Normal"/>
    <w:rsid w:val="00277AFA"/>
    <w:pPr>
      <w:widowControl w:val="0"/>
      <w:numPr>
        <w:numId w:val="4"/>
      </w:numPr>
      <w:suppressAutoHyphens/>
      <w:overflowPunct w:val="0"/>
      <w:autoSpaceDE w:val="0"/>
      <w:spacing w:after="60" w:line="240" w:lineRule="auto"/>
    </w:pPr>
    <w:rPr>
      <w:rFonts w:ascii="Calibri" w:eastAsia="Times New Roman" w:hAnsi="Calibri" w:cs="Calibri"/>
      <w:sz w:val="24"/>
      <w:szCs w:val="20"/>
      <w:lang w:val="en-GB" w:eastAsia="zh-CN"/>
    </w:rPr>
  </w:style>
  <w:style w:type="paragraph" w:customStyle="1" w:styleId="EY-StandT6pt">
    <w:name w:val="EY-Stand./T+ 6pt"/>
    <w:basedOn w:val="Normal"/>
    <w:rsid w:val="00277AFA"/>
    <w:pPr>
      <w:widowControl w:val="0"/>
      <w:suppressAutoHyphens/>
      <w:spacing w:before="120" w:after="0" w:line="240" w:lineRule="auto"/>
      <w:ind w:left="851"/>
      <w:jc w:val="both"/>
    </w:pPr>
    <w:rPr>
      <w:rFonts w:ascii="Garamond" w:eastAsia="Times New Roman" w:hAnsi="Garamond" w:cs="Garamond"/>
      <w:sz w:val="24"/>
      <w:szCs w:val="20"/>
      <w:lang w:val="en-GB" w:eastAsia="zh-CN"/>
    </w:rPr>
  </w:style>
  <w:style w:type="paragraph" w:customStyle="1" w:styleId="Opisslike1">
    <w:name w:val="Opis slike1"/>
    <w:basedOn w:val="Normal"/>
    <w:next w:val="Normal"/>
    <w:rsid w:val="00277AFA"/>
    <w:pPr>
      <w:widowControl w:val="0"/>
      <w:suppressAutoHyphens/>
      <w:spacing w:before="120" w:after="120" w:line="240" w:lineRule="auto"/>
      <w:jc w:val="both"/>
    </w:pPr>
    <w:rPr>
      <w:rFonts w:ascii="Garamond" w:eastAsia="Times New Roman" w:hAnsi="Garamond" w:cs="Garamond"/>
      <w:b/>
      <w:sz w:val="24"/>
      <w:szCs w:val="20"/>
      <w:lang w:val="en-GB" w:eastAsia="zh-CN"/>
    </w:rPr>
  </w:style>
  <w:style w:type="paragraph" w:customStyle="1" w:styleId="EY-StdTaboEinr">
    <w:name w:val="EY-Std.Tab o Einr."/>
    <w:basedOn w:val="Normal"/>
    <w:rsid w:val="00277AFA"/>
    <w:pPr>
      <w:widowControl w:val="0"/>
      <w:numPr>
        <w:numId w:val="5"/>
      </w:numPr>
      <w:suppressAutoHyphens/>
      <w:spacing w:before="40" w:after="40" w:line="240" w:lineRule="auto"/>
      <w:jc w:val="both"/>
    </w:pPr>
    <w:rPr>
      <w:rFonts w:ascii="Garamond" w:eastAsia="Times New Roman" w:hAnsi="Garamond" w:cs="Garamond"/>
      <w:sz w:val="24"/>
      <w:szCs w:val="20"/>
      <w:lang w:val="en-GB" w:eastAsia="zh-CN"/>
    </w:rPr>
  </w:style>
  <w:style w:type="paragraph" w:customStyle="1" w:styleId="EY-StdTabUS">
    <w:name w:val="EY-Std.Tab.US"/>
    <w:basedOn w:val="Normal"/>
    <w:rsid w:val="00277AFA"/>
    <w:pPr>
      <w:widowControl w:val="0"/>
      <w:suppressAutoHyphens/>
      <w:spacing w:before="120" w:after="120" w:line="240" w:lineRule="auto"/>
      <w:ind w:firstLine="101"/>
      <w:jc w:val="center"/>
    </w:pPr>
    <w:rPr>
      <w:rFonts w:ascii="Garamond" w:eastAsia="Times New Roman" w:hAnsi="Garamond" w:cs="Garamond"/>
      <w:b/>
      <w:sz w:val="24"/>
      <w:szCs w:val="20"/>
      <w:lang w:val="en-GB" w:eastAsia="zh-CN"/>
    </w:rPr>
  </w:style>
  <w:style w:type="paragraph" w:customStyle="1" w:styleId="Tabletext">
    <w:name w:val="Tabletext"/>
    <w:basedOn w:val="Normal"/>
    <w:rsid w:val="00277AFA"/>
    <w:pPr>
      <w:keepLines/>
      <w:widowControl w:val="0"/>
      <w:suppressAutoHyphens/>
      <w:spacing w:after="120" w:line="240" w:lineRule="atLeast"/>
    </w:pPr>
    <w:rPr>
      <w:rFonts w:eastAsia="Times New Roman"/>
      <w:sz w:val="20"/>
      <w:szCs w:val="20"/>
      <w:lang w:val="hr-HR" w:eastAsia="zh-CN"/>
    </w:rPr>
  </w:style>
  <w:style w:type="paragraph" w:customStyle="1" w:styleId="Tekstkomentara1">
    <w:name w:val="Tekst komentara1"/>
    <w:basedOn w:val="Normal"/>
    <w:rsid w:val="00277AFA"/>
    <w:pPr>
      <w:suppressAutoHyphens/>
      <w:spacing w:after="0" w:line="240" w:lineRule="auto"/>
    </w:pPr>
    <w:rPr>
      <w:rFonts w:eastAsia="Times New Roman"/>
      <w:sz w:val="20"/>
      <w:szCs w:val="20"/>
      <w:lang w:val="hr-HR" w:eastAsia="zh-CN"/>
    </w:rPr>
  </w:style>
  <w:style w:type="paragraph" w:customStyle="1" w:styleId="DocumentSubject">
    <w:name w:val="Document Subject"/>
    <w:rsid w:val="00277AF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yleHeading2Right025cm">
    <w:name w:val="Style Heading 2 + Right:  025 cm"/>
    <w:basedOn w:val="Heading2"/>
    <w:rsid w:val="00277AFA"/>
    <w:pPr>
      <w:tabs>
        <w:tab w:val="left" w:pos="1800"/>
      </w:tabs>
      <w:suppressAutoHyphens/>
      <w:overflowPunct w:val="0"/>
      <w:autoSpaceDE w:val="0"/>
      <w:spacing w:before="480" w:after="480" w:line="240" w:lineRule="auto"/>
      <w:ind w:left="1800" w:right="57" w:hanging="720"/>
    </w:pPr>
    <w:rPr>
      <w:rFonts w:ascii="Arial" w:hAnsi="Arial" w:cs="Arial"/>
      <w:smallCaps/>
      <w:sz w:val="26"/>
      <w:szCs w:val="26"/>
      <w:lang w:val="en-AU" w:eastAsia="zh-CN"/>
    </w:rPr>
  </w:style>
  <w:style w:type="paragraph" w:customStyle="1" w:styleId="Tabletext0">
    <w:name w:val="Table text"/>
    <w:basedOn w:val="Normal"/>
    <w:rsid w:val="00277AFA"/>
    <w:pPr>
      <w:suppressAutoHyphens/>
      <w:spacing w:before="60" w:after="60" w:line="360" w:lineRule="auto"/>
    </w:pPr>
    <w:rPr>
      <w:rFonts w:ascii="Arial" w:eastAsia="Times New Roman" w:hAnsi="Arial" w:cs="Arial"/>
      <w:sz w:val="18"/>
      <w:szCs w:val="20"/>
      <w:lang w:val="hr-HR" w:eastAsia="zh-CN"/>
    </w:rPr>
  </w:style>
  <w:style w:type="paragraph" w:customStyle="1" w:styleId="heading4CharChar">
    <w:name w:val="heading 4 Char Char"/>
    <w:basedOn w:val="Normal"/>
    <w:rsid w:val="00277AFA"/>
    <w:pPr>
      <w:numPr>
        <w:numId w:val="6"/>
      </w:numPr>
      <w:suppressAutoHyphens/>
      <w:spacing w:after="0" w:line="240" w:lineRule="auto"/>
    </w:pPr>
    <w:rPr>
      <w:rFonts w:ascii="Garamond" w:eastAsia="Times New Roman" w:hAnsi="Garamond" w:cs="Arial"/>
      <w:b/>
      <w:szCs w:val="24"/>
      <w:lang w:val="hr-HR" w:eastAsia="zh-CN"/>
    </w:rPr>
  </w:style>
  <w:style w:type="paragraph" w:customStyle="1" w:styleId="sheading3">
    <w:name w:val="s heading 3"/>
    <w:basedOn w:val="heading4CharChar"/>
    <w:rsid w:val="00277AFA"/>
    <w:pPr>
      <w:ind w:left="1701" w:firstLine="0"/>
    </w:pPr>
    <w:rPr>
      <w:rFonts w:cs="Times New Roman"/>
      <w:bCs/>
      <w:szCs w:val="20"/>
    </w:rPr>
  </w:style>
  <w:style w:type="paragraph" w:customStyle="1" w:styleId="Styleheading410pt">
    <w:name w:val="Style heading 4 + 10 pt"/>
    <w:basedOn w:val="heading4CharChar"/>
    <w:rsid w:val="00277AFA"/>
    <w:rPr>
      <w:bCs/>
      <w:sz w:val="20"/>
    </w:rPr>
  </w:style>
  <w:style w:type="paragraph" w:customStyle="1" w:styleId="heading4CharCharCharCharCharChar">
    <w:name w:val="heading 4 Char Char Char Char Char Char"/>
    <w:basedOn w:val="Normal"/>
    <w:rsid w:val="00277AFA"/>
    <w:pPr>
      <w:tabs>
        <w:tab w:val="left" w:pos="1800"/>
      </w:tabs>
      <w:suppressAutoHyphens/>
      <w:spacing w:after="0" w:line="240" w:lineRule="auto"/>
      <w:ind w:left="1800" w:hanging="360"/>
    </w:pPr>
    <w:rPr>
      <w:rFonts w:ascii="Garamond" w:eastAsia="Times New Roman" w:hAnsi="Garamond" w:cs="Arial"/>
      <w:b/>
      <w:szCs w:val="24"/>
      <w:lang w:val="hr-HR" w:eastAsia="zh-CN"/>
    </w:rPr>
  </w:style>
  <w:style w:type="paragraph" w:customStyle="1" w:styleId="Stil1">
    <w:name w:val="Stil1"/>
    <w:basedOn w:val="Heading5"/>
    <w:rsid w:val="00277AFA"/>
    <w:pPr>
      <w:numPr>
        <w:ilvl w:val="0"/>
        <w:numId w:val="0"/>
      </w:numPr>
      <w:suppressAutoHyphens/>
    </w:pPr>
    <w:rPr>
      <w:rFonts w:ascii="Times New Roman" w:hAnsi="Times New Roman"/>
      <w:b/>
      <w:bCs/>
      <w:i/>
      <w:iCs/>
      <w:sz w:val="26"/>
      <w:szCs w:val="26"/>
      <w:lang w:val="hr-HR" w:eastAsia="zh-CN"/>
    </w:rPr>
  </w:style>
  <w:style w:type="paragraph" w:customStyle="1" w:styleId="Stil2">
    <w:name w:val="Stil2"/>
    <w:basedOn w:val="Heading5"/>
    <w:rsid w:val="00277AFA"/>
    <w:pPr>
      <w:numPr>
        <w:ilvl w:val="0"/>
        <w:numId w:val="0"/>
      </w:numPr>
      <w:tabs>
        <w:tab w:val="left" w:pos="3600"/>
      </w:tabs>
      <w:suppressAutoHyphens/>
      <w:ind w:left="3600" w:hanging="360"/>
    </w:pPr>
    <w:rPr>
      <w:rFonts w:ascii="Times New Roman" w:hAnsi="Times New Roman"/>
      <w:b/>
      <w:bCs/>
      <w:i/>
      <w:iCs/>
      <w:sz w:val="26"/>
      <w:szCs w:val="26"/>
      <w:lang w:val="hr-HR" w:eastAsia="zh-CN"/>
    </w:rPr>
  </w:style>
  <w:style w:type="paragraph" w:customStyle="1" w:styleId="Stil3">
    <w:name w:val="Stil3"/>
    <w:basedOn w:val="Heading5"/>
    <w:rsid w:val="00277AFA"/>
    <w:pPr>
      <w:numPr>
        <w:ilvl w:val="0"/>
        <w:numId w:val="0"/>
      </w:numPr>
      <w:tabs>
        <w:tab w:val="left" w:pos="1440"/>
      </w:tabs>
      <w:suppressAutoHyphens/>
      <w:ind w:left="1440" w:hanging="1440"/>
    </w:pPr>
    <w:rPr>
      <w:rFonts w:ascii="Times New Roman" w:hAnsi="Times New Roman"/>
      <w:b/>
      <w:bCs/>
      <w:i/>
      <w:iCs/>
      <w:sz w:val="26"/>
      <w:szCs w:val="26"/>
      <w:lang w:val="hr-HR" w:eastAsia="zh-CN"/>
    </w:rPr>
  </w:style>
  <w:style w:type="paragraph" w:customStyle="1" w:styleId="Stil4">
    <w:name w:val="Stil4"/>
    <w:basedOn w:val="Heading5"/>
    <w:rsid w:val="00277AFA"/>
    <w:pPr>
      <w:numPr>
        <w:ilvl w:val="0"/>
        <w:numId w:val="0"/>
      </w:numPr>
      <w:suppressAutoHyphens/>
    </w:pPr>
    <w:rPr>
      <w:rFonts w:ascii="Times New Roman" w:hAnsi="Times New Roman"/>
      <w:b/>
      <w:bCs/>
      <w:i/>
      <w:iCs/>
      <w:sz w:val="26"/>
      <w:szCs w:val="26"/>
      <w:lang w:val="hr-HR" w:eastAsia="zh-CN"/>
    </w:rPr>
  </w:style>
  <w:style w:type="paragraph" w:customStyle="1" w:styleId="Stil5">
    <w:name w:val="Stil5"/>
    <w:basedOn w:val="Heading5"/>
    <w:next w:val="Heading5"/>
    <w:rsid w:val="00277AFA"/>
    <w:pPr>
      <w:numPr>
        <w:ilvl w:val="0"/>
        <w:numId w:val="0"/>
      </w:numPr>
      <w:suppressAutoHyphens/>
    </w:pPr>
    <w:rPr>
      <w:rFonts w:ascii="Times New Roman" w:hAnsi="Times New Roman"/>
      <w:b/>
      <w:bCs/>
      <w:i/>
      <w:iCs/>
      <w:sz w:val="26"/>
      <w:szCs w:val="26"/>
      <w:lang w:val="hr-HR" w:eastAsia="zh-CN"/>
    </w:rPr>
  </w:style>
  <w:style w:type="paragraph" w:customStyle="1" w:styleId="Stil6">
    <w:name w:val="Stil6"/>
    <w:basedOn w:val="Heading5"/>
    <w:next w:val="Heading5"/>
    <w:rsid w:val="00277AFA"/>
    <w:pPr>
      <w:numPr>
        <w:ilvl w:val="0"/>
        <w:numId w:val="0"/>
      </w:numPr>
      <w:suppressAutoHyphens/>
    </w:pPr>
    <w:rPr>
      <w:rFonts w:cs="Arial"/>
      <w:b/>
      <w:bCs/>
      <w:i/>
      <w:iCs/>
      <w:sz w:val="26"/>
      <w:szCs w:val="26"/>
      <w:lang w:val="hr-HR" w:eastAsia="zh-CN"/>
    </w:rPr>
  </w:style>
  <w:style w:type="paragraph" w:customStyle="1" w:styleId="Stil7">
    <w:name w:val="Stil7"/>
    <w:basedOn w:val="Normal"/>
    <w:next w:val="Heading5"/>
    <w:rsid w:val="00277AFA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hr-HR" w:eastAsia="zh-CN"/>
    </w:rPr>
  </w:style>
  <w:style w:type="paragraph" w:customStyle="1" w:styleId="Stil8">
    <w:name w:val="Stil8"/>
    <w:basedOn w:val="Normal"/>
    <w:rsid w:val="00277AFA"/>
    <w:pPr>
      <w:suppressAutoHyphens/>
      <w:spacing w:after="0" w:line="240" w:lineRule="auto"/>
    </w:pPr>
    <w:rPr>
      <w:rFonts w:ascii="Arial" w:eastAsia="Times New Roman" w:hAnsi="Arial" w:cs="Arial"/>
      <w:szCs w:val="24"/>
      <w:lang w:val="hr-HR" w:eastAsia="zh-CN"/>
    </w:rPr>
  </w:style>
  <w:style w:type="paragraph" w:customStyle="1" w:styleId="Stil9">
    <w:name w:val="Stil9"/>
    <w:basedOn w:val="Heading5"/>
    <w:next w:val="Heading5"/>
    <w:rsid w:val="00277AFA"/>
    <w:pPr>
      <w:numPr>
        <w:ilvl w:val="0"/>
        <w:numId w:val="0"/>
      </w:numPr>
      <w:suppressAutoHyphens/>
    </w:pPr>
    <w:rPr>
      <w:rFonts w:cs="Arial"/>
      <w:b/>
      <w:bCs/>
      <w:i/>
      <w:iCs/>
      <w:szCs w:val="26"/>
      <w:lang w:val="hr-HR" w:eastAsia="zh-CN"/>
    </w:rPr>
  </w:style>
  <w:style w:type="paragraph" w:customStyle="1" w:styleId="ListaOznaena">
    <w:name w:val="Lista Označena"/>
    <w:basedOn w:val="Normal"/>
    <w:rsid w:val="00277AFA"/>
    <w:pPr>
      <w:numPr>
        <w:numId w:val="7"/>
      </w:numPr>
      <w:suppressAutoHyphens/>
      <w:spacing w:after="0" w:line="240" w:lineRule="auto"/>
    </w:pPr>
    <w:rPr>
      <w:rFonts w:eastAsia="Times New Roman"/>
      <w:sz w:val="24"/>
      <w:szCs w:val="24"/>
      <w:lang w:val="hr-HR" w:eastAsia="zh-CN"/>
    </w:rPr>
  </w:style>
  <w:style w:type="paragraph" w:customStyle="1" w:styleId="Stil10">
    <w:name w:val="Stil10"/>
    <w:basedOn w:val="Heading4"/>
    <w:next w:val="Normal"/>
    <w:rsid w:val="00277AFA"/>
    <w:pPr>
      <w:numPr>
        <w:ilvl w:val="0"/>
        <w:numId w:val="0"/>
      </w:numPr>
      <w:suppressAutoHyphens/>
    </w:pPr>
    <w:rPr>
      <w:rFonts w:ascii="Times New Roman" w:hAnsi="Times New Roman"/>
      <w:bCs/>
      <w:i w:val="0"/>
      <w:sz w:val="28"/>
      <w:szCs w:val="28"/>
      <w:lang w:val="hr-HR" w:eastAsia="zh-CN"/>
    </w:rPr>
  </w:style>
  <w:style w:type="paragraph" w:customStyle="1" w:styleId="BodytextCharCharChar">
    <w:name w:val="Body text Char Char Char"/>
    <w:basedOn w:val="Normal"/>
    <w:rsid w:val="00277AFA"/>
    <w:pPr>
      <w:suppressAutoHyphens/>
      <w:spacing w:before="60" w:after="60" w:line="360" w:lineRule="auto"/>
      <w:jc w:val="both"/>
    </w:pPr>
    <w:rPr>
      <w:rFonts w:ascii="Arial" w:eastAsia="Times New Roman" w:hAnsi="Arial" w:cs="Arial"/>
      <w:szCs w:val="24"/>
      <w:lang w:val="hr-HR" w:eastAsia="zh-CN"/>
    </w:rPr>
  </w:style>
  <w:style w:type="paragraph" w:customStyle="1" w:styleId="angela2CharCharChar">
    <w:name w:val="angela2 Char Char Char"/>
    <w:basedOn w:val="Heading2"/>
    <w:rsid w:val="00277AFA"/>
    <w:pPr>
      <w:keepLines w:val="0"/>
      <w:tabs>
        <w:tab w:val="left" w:pos="720"/>
      </w:tabs>
      <w:suppressAutoHyphens/>
      <w:spacing w:before="240" w:after="120" w:line="240" w:lineRule="auto"/>
      <w:ind w:left="720" w:hanging="720"/>
      <w:jc w:val="both"/>
    </w:pPr>
    <w:rPr>
      <w:rFonts w:ascii="Garamond" w:hAnsi="Garamond" w:cs="Arial"/>
      <w:iCs/>
      <w:smallCaps/>
      <w:u w:val="single"/>
      <w:lang w:val="hr-HR" w:eastAsia="zh-CN"/>
    </w:rPr>
  </w:style>
  <w:style w:type="paragraph" w:customStyle="1" w:styleId="Kartadokumenta1">
    <w:name w:val="Karta dokumenta1"/>
    <w:basedOn w:val="Normal"/>
    <w:rsid w:val="00277AFA"/>
    <w:pPr>
      <w:shd w:val="clear" w:color="auto" w:fill="000080"/>
      <w:suppressAutoHyphens/>
      <w:spacing w:before="120" w:after="120" w:line="240" w:lineRule="auto"/>
      <w:jc w:val="both"/>
    </w:pPr>
    <w:rPr>
      <w:rFonts w:ascii="Tahoma" w:eastAsia="Times New Roman" w:hAnsi="Tahoma" w:cs="Tahoma"/>
      <w:sz w:val="20"/>
      <w:szCs w:val="20"/>
      <w:lang w:val="hr-HR" w:eastAsia="zh-CN"/>
    </w:rPr>
  </w:style>
  <w:style w:type="paragraph" w:customStyle="1" w:styleId="Comment">
    <w:name w:val="Comment"/>
    <w:basedOn w:val="Normal"/>
    <w:next w:val="BodyText"/>
    <w:rsid w:val="00277AFA"/>
    <w:pPr>
      <w:suppressAutoHyphens/>
      <w:spacing w:before="120" w:after="120" w:line="240" w:lineRule="auto"/>
      <w:jc w:val="both"/>
    </w:pPr>
    <w:rPr>
      <w:rFonts w:ascii="Arial" w:eastAsia="Times New Roman" w:hAnsi="Arial" w:cs="Arial"/>
      <w:i/>
      <w:szCs w:val="20"/>
      <w:lang w:val="hr-HR" w:eastAsia="zh-CN"/>
    </w:rPr>
  </w:style>
  <w:style w:type="paragraph" w:customStyle="1" w:styleId="Podnaslov">
    <w:name w:val="Pod naslov"/>
    <w:basedOn w:val="Naslov1"/>
    <w:rsid w:val="00277AFA"/>
    <w:pPr>
      <w:spacing w:before="240" w:after="240"/>
    </w:pPr>
    <w:rPr>
      <w:sz w:val="36"/>
    </w:rPr>
  </w:style>
  <w:style w:type="paragraph" w:customStyle="1" w:styleId="Naslov1">
    <w:name w:val="Naslov1"/>
    <w:basedOn w:val="Normal"/>
    <w:next w:val="Podnaslov"/>
    <w:qFormat/>
    <w:rsid w:val="00277AFA"/>
    <w:pPr>
      <w:suppressAutoHyphens/>
      <w:spacing w:before="480" w:after="360" w:line="240" w:lineRule="auto"/>
      <w:jc w:val="center"/>
    </w:pPr>
    <w:rPr>
      <w:rFonts w:ascii="Arial" w:eastAsia="Times New Roman" w:hAnsi="Arial" w:cs="Arial"/>
      <w:b/>
      <w:sz w:val="56"/>
      <w:szCs w:val="20"/>
      <w:lang w:val="hr-HR" w:eastAsia="zh-CN"/>
    </w:rPr>
  </w:style>
  <w:style w:type="paragraph" w:customStyle="1" w:styleId="Projectname">
    <w:name w:val="Project name"/>
    <w:basedOn w:val="Podnaslov"/>
    <w:next w:val="Podnaslov"/>
    <w:rsid w:val="00277AFA"/>
    <w:pPr>
      <w:tabs>
        <w:tab w:val="left" w:pos="1560"/>
      </w:tabs>
      <w:ind w:left="1560" w:right="3259" w:hanging="1560"/>
      <w:jc w:val="left"/>
    </w:pPr>
    <w:rPr>
      <w:szCs w:val="36"/>
    </w:rPr>
  </w:style>
  <w:style w:type="paragraph" w:customStyle="1" w:styleId="Clientname">
    <w:name w:val="Client name"/>
    <w:basedOn w:val="Podnaslov"/>
    <w:rsid w:val="00277AFA"/>
    <w:rPr>
      <w:bCs/>
      <w:sz w:val="40"/>
      <w:szCs w:val="40"/>
    </w:rPr>
  </w:style>
  <w:style w:type="paragraph" w:customStyle="1" w:styleId="Indeks41">
    <w:name w:val="Indeks 41"/>
    <w:basedOn w:val="Normal"/>
    <w:next w:val="Normal"/>
    <w:rsid w:val="00277AFA"/>
    <w:pPr>
      <w:tabs>
        <w:tab w:val="right" w:leader="dot" w:pos="3960"/>
      </w:tabs>
      <w:suppressAutoHyphens/>
      <w:spacing w:before="120" w:after="120" w:line="240" w:lineRule="auto"/>
      <w:ind w:left="200" w:hanging="200"/>
      <w:jc w:val="both"/>
    </w:pPr>
    <w:rPr>
      <w:rFonts w:ascii="Arial" w:eastAsia="Times New Roman" w:hAnsi="Arial" w:cs="Arial"/>
      <w:b/>
      <w:szCs w:val="20"/>
      <w:lang w:val="hr-HR" w:eastAsia="zh-CN"/>
    </w:rPr>
  </w:style>
  <w:style w:type="paragraph" w:customStyle="1" w:styleId="StyleHeading112pt">
    <w:name w:val="Style Heading 1 + 12 pt"/>
    <w:basedOn w:val="Heading1"/>
    <w:rsid w:val="00277AFA"/>
    <w:pPr>
      <w:keepLines w:val="0"/>
      <w:pageBreakBefore/>
      <w:pBdr>
        <w:bottom w:val="single" w:sz="8" w:space="1" w:color="000000"/>
      </w:pBdr>
      <w:tabs>
        <w:tab w:val="left" w:pos="432"/>
      </w:tabs>
      <w:suppressAutoHyphens/>
      <w:spacing w:before="480" w:after="360" w:line="360" w:lineRule="auto"/>
      <w:ind w:left="432" w:hanging="432"/>
    </w:pPr>
    <w:rPr>
      <w:rFonts w:ascii="Arial" w:hAnsi="Arial" w:cs="Arial"/>
      <w:bCs/>
      <w:smallCaps/>
      <w:sz w:val="24"/>
      <w:szCs w:val="28"/>
      <w:lang w:val="hr-HR" w:eastAsia="zh-CN"/>
    </w:rPr>
  </w:style>
  <w:style w:type="paragraph" w:customStyle="1" w:styleId="TableTitle">
    <w:name w:val="Table Title"/>
    <w:basedOn w:val="BodyText"/>
    <w:rsid w:val="00277AFA"/>
    <w:pPr>
      <w:spacing w:before="60" w:after="6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Responsecontent">
    <w:name w:val="Response content"/>
    <w:basedOn w:val="Normal"/>
    <w:next w:val="BodyText"/>
    <w:rsid w:val="00277AFA"/>
    <w:pPr>
      <w:numPr>
        <w:numId w:val="8"/>
      </w:numPr>
      <w:suppressAutoHyphens/>
      <w:spacing w:before="120" w:after="120" w:line="360" w:lineRule="auto"/>
      <w:jc w:val="both"/>
    </w:pPr>
    <w:rPr>
      <w:rFonts w:ascii="Arial" w:eastAsia="Times New Roman" w:hAnsi="Arial" w:cs="Arial"/>
      <w:b/>
      <w:sz w:val="24"/>
      <w:szCs w:val="20"/>
      <w:lang w:val="hr-HR" w:eastAsia="zh-CN"/>
    </w:rPr>
  </w:style>
  <w:style w:type="paragraph" w:customStyle="1" w:styleId="Resptitles">
    <w:name w:val="Resp titles"/>
    <w:basedOn w:val="BodyText"/>
    <w:next w:val="BodyText"/>
    <w:rsid w:val="00277AFA"/>
    <w:pPr>
      <w:spacing w:before="240" w:line="360" w:lineRule="auto"/>
      <w:jc w:val="both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paragraph" w:customStyle="1" w:styleId="Responseheading1">
    <w:name w:val="Response heading 1"/>
    <w:basedOn w:val="Normal"/>
    <w:next w:val="BodyText"/>
    <w:rsid w:val="00277AFA"/>
    <w:pPr>
      <w:keepNext/>
      <w:numPr>
        <w:numId w:val="9"/>
      </w:numPr>
      <w:tabs>
        <w:tab w:val="left" w:pos="567"/>
      </w:tabs>
      <w:suppressAutoHyphens/>
      <w:spacing w:before="240" w:after="120" w:line="360" w:lineRule="auto"/>
      <w:ind w:left="357" w:hanging="357"/>
      <w:jc w:val="both"/>
    </w:pPr>
    <w:rPr>
      <w:rFonts w:ascii="Arial" w:eastAsia="Times New Roman" w:hAnsi="Arial" w:cs="Arial"/>
      <w:b/>
      <w:szCs w:val="20"/>
      <w:lang w:val="hr-HR" w:eastAsia="zh-CN"/>
    </w:rPr>
  </w:style>
  <w:style w:type="paragraph" w:customStyle="1" w:styleId="Responseheading2">
    <w:name w:val="Response heading 2"/>
    <w:basedOn w:val="Normal"/>
    <w:next w:val="BodyText"/>
    <w:rsid w:val="00277AFA"/>
    <w:pPr>
      <w:keepNext/>
      <w:tabs>
        <w:tab w:val="num" w:pos="360"/>
      </w:tabs>
      <w:suppressAutoHyphens/>
      <w:spacing w:before="120" w:after="120" w:line="360" w:lineRule="auto"/>
      <w:ind w:left="431" w:hanging="431"/>
      <w:jc w:val="both"/>
    </w:pPr>
    <w:rPr>
      <w:rFonts w:ascii="Arial" w:eastAsia="Times New Roman" w:hAnsi="Arial" w:cs="Arial"/>
      <w:b/>
      <w:i/>
      <w:sz w:val="20"/>
      <w:szCs w:val="20"/>
      <w:lang w:val="hr-HR" w:eastAsia="zh-CN"/>
    </w:rPr>
  </w:style>
  <w:style w:type="paragraph" w:customStyle="1" w:styleId="bullet2">
    <w:name w:val="bullet 2"/>
    <w:basedOn w:val="Normal"/>
    <w:rsid w:val="00277AFA"/>
    <w:pPr>
      <w:numPr>
        <w:numId w:val="10"/>
      </w:numPr>
      <w:suppressAutoHyphens/>
      <w:spacing w:before="80" w:after="120" w:line="240" w:lineRule="auto"/>
      <w:jc w:val="both"/>
    </w:pPr>
    <w:rPr>
      <w:rFonts w:ascii="Garamond" w:eastAsia="Times New Roman" w:hAnsi="Garamond" w:cs="Garamond"/>
      <w:sz w:val="24"/>
      <w:szCs w:val="20"/>
      <w:lang w:val="hr-HR" w:eastAsia="zh-CN"/>
    </w:rPr>
  </w:style>
  <w:style w:type="paragraph" w:customStyle="1" w:styleId="WW-Heading">
    <w:name w:val="WW-Heading"/>
    <w:basedOn w:val="Normal"/>
    <w:rsid w:val="00277AFA"/>
    <w:pPr>
      <w:keepNext/>
      <w:widowControl w:val="0"/>
      <w:suppressAutoHyphens/>
      <w:spacing w:before="120" w:after="120" w:line="240" w:lineRule="auto"/>
      <w:jc w:val="both"/>
    </w:pPr>
    <w:rPr>
      <w:rFonts w:ascii="Garamond" w:eastAsia="Times New Roman" w:hAnsi="Garamond" w:cs="Garamond"/>
      <w:i/>
      <w:szCs w:val="20"/>
      <w:lang w:val="hr-HR" w:eastAsia="zh-CN"/>
    </w:rPr>
  </w:style>
  <w:style w:type="paragraph" w:customStyle="1" w:styleId="EY-StdoEinr6pt">
    <w:name w:val="EY-Std. o Einr./6pt"/>
    <w:basedOn w:val="Normal"/>
    <w:rsid w:val="00277AFA"/>
    <w:pPr>
      <w:widowControl w:val="0"/>
      <w:numPr>
        <w:numId w:val="11"/>
      </w:numPr>
      <w:tabs>
        <w:tab w:val="left" w:pos="360"/>
      </w:tabs>
      <w:suppressAutoHyphens/>
      <w:spacing w:before="120" w:after="120" w:line="240" w:lineRule="auto"/>
      <w:ind w:left="1701" w:right="425" w:hanging="425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Graphik-S">
    <w:name w:val="EY-Std.Graphik-ÜS"/>
    <w:basedOn w:val="Normal"/>
    <w:rsid w:val="00277AFA"/>
    <w:pPr>
      <w:widowControl w:val="0"/>
      <w:suppressAutoHyphens/>
      <w:spacing w:before="360" w:after="120" w:line="240" w:lineRule="auto"/>
      <w:ind w:left="851"/>
      <w:jc w:val="center"/>
    </w:pPr>
    <w:rPr>
      <w:rFonts w:ascii="Garamond" w:eastAsia="Times New Roman" w:hAnsi="Garamond" w:cs="Arial"/>
      <w:b/>
      <w:sz w:val="24"/>
      <w:szCs w:val="24"/>
      <w:lang w:val="en-GB" w:eastAsia="zh-CN"/>
    </w:rPr>
  </w:style>
  <w:style w:type="paragraph" w:customStyle="1" w:styleId="EY-StdTabzeile">
    <w:name w:val="EY-Std.Tab.zeile"/>
    <w:basedOn w:val="Normal"/>
    <w:rsid w:val="00277AFA"/>
    <w:pPr>
      <w:widowControl w:val="0"/>
      <w:suppressAutoHyphens/>
      <w:spacing w:before="40" w:after="40" w:line="240" w:lineRule="auto"/>
      <w:ind w:firstLine="101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oEinr3pt">
    <w:name w:val="EY-Std. o Einr./3pt"/>
    <w:basedOn w:val="Normal"/>
    <w:rsid w:val="00277AFA"/>
    <w:pPr>
      <w:widowControl w:val="0"/>
      <w:numPr>
        <w:numId w:val="12"/>
      </w:numPr>
      <w:tabs>
        <w:tab w:val="left" w:pos="360"/>
      </w:tabs>
      <w:suppressAutoHyphens/>
      <w:spacing w:before="60" w:after="120" w:line="240" w:lineRule="auto"/>
      <w:ind w:left="1701" w:right="425" w:hanging="425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andT0pt">
    <w:name w:val="EY-Stand./T+ 0pt"/>
    <w:basedOn w:val="Normal"/>
    <w:rsid w:val="00277AFA"/>
    <w:pPr>
      <w:suppressAutoHyphens/>
      <w:spacing w:before="120" w:after="120" w:line="240" w:lineRule="auto"/>
      <w:ind w:left="850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andT12pt">
    <w:name w:val="EY-Stand./T+12pt"/>
    <w:basedOn w:val="EY-StandT6pt"/>
    <w:rsid w:val="00277AFA"/>
    <w:pPr>
      <w:widowControl/>
      <w:spacing w:before="240" w:after="120" w:line="360" w:lineRule="auto"/>
      <w:ind w:left="709"/>
    </w:pPr>
    <w:rPr>
      <w:rFonts w:cs="Arial"/>
      <w:szCs w:val="24"/>
    </w:rPr>
  </w:style>
  <w:style w:type="paragraph" w:customStyle="1" w:styleId="EY-StandT12ptfett">
    <w:name w:val="EY-Stand./T+12pt fett"/>
    <w:basedOn w:val="EY-StandT12pt"/>
    <w:next w:val="EY-StandT6pt"/>
    <w:rsid w:val="00277AFA"/>
    <w:pPr>
      <w:jc w:val="left"/>
    </w:pPr>
    <w:rPr>
      <w:b/>
    </w:rPr>
  </w:style>
  <w:style w:type="paragraph" w:customStyle="1" w:styleId="EY-Std-Einr3pt">
    <w:name w:val="EY-Std.- Einr. /3pt"/>
    <w:basedOn w:val="Normal"/>
    <w:rsid w:val="00277AFA"/>
    <w:pPr>
      <w:numPr>
        <w:numId w:val="13"/>
      </w:numPr>
      <w:suppressAutoHyphens/>
      <w:spacing w:before="60" w:after="120" w:line="240" w:lineRule="auto"/>
      <w:ind w:left="2300" w:right="567" w:hanging="457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-Einr1pt">
    <w:name w:val="EY-Std.- Einr./1pt"/>
    <w:basedOn w:val="Normal"/>
    <w:rsid w:val="00277AFA"/>
    <w:pPr>
      <w:numPr>
        <w:numId w:val="14"/>
      </w:numPr>
      <w:suppressAutoHyphens/>
      <w:spacing w:before="120" w:after="120" w:line="240" w:lineRule="auto"/>
      <w:ind w:left="2300" w:right="448" w:hanging="457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oEinr9pt">
    <w:name w:val="EY-Std. o Einr./9pt"/>
    <w:basedOn w:val="Normal"/>
    <w:rsid w:val="00277AFA"/>
    <w:pPr>
      <w:numPr>
        <w:numId w:val="15"/>
      </w:numPr>
      <w:tabs>
        <w:tab w:val="left" w:pos="360"/>
      </w:tabs>
      <w:suppressAutoHyphens/>
      <w:spacing w:before="180" w:after="120" w:line="240" w:lineRule="auto"/>
      <w:ind w:left="1701" w:right="425" w:hanging="425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Standard">
    <w:name w:val="Standard"/>
    <w:rsid w:val="00277AF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zh-CN"/>
    </w:rPr>
  </w:style>
  <w:style w:type="paragraph" w:customStyle="1" w:styleId="berschrift1">
    <w:name w:val="Überschrift 1"/>
    <w:basedOn w:val="Standard"/>
    <w:next w:val="Standard"/>
    <w:rsid w:val="00277AFA"/>
    <w:pPr>
      <w:keepNext/>
    </w:pPr>
    <w:rPr>
      <w:rFonts w:ascii="Optimum" w:hAnsi="Optimum" w:cs="Optimum"/>
      <w:b/>
      <w:sz w:val="22"/>
    </w:rPr>
  </w:style>
  <w:style w:type="paragraph" w:customStyle="1" w:styleId="Textkrper">
    <w:name w:val="Textkörper"/>
    <w:basedOn w:val="Standard"/>
    <w:rsid w:val="00277AFA"/>
    <w:rPr>
      <w:rFonts w:ascii="Optimum" w:hAnsi="Optimum" w:cs="Optimum"/>
      <w:sz w:val="22"/>
    </w:rPr>
  </w:style>
  <w:style w:type="paragraph" w:customStyle="1" w:styleId="Grafikeoznake31">
    <w:name w:val="Grafičke oznake 31"/>
    <w:basedOn w:val="Normal"/>
    <w:rsid w:val="00277AFA"/>
    <w:pPr>
      <w:tabs>
        <w:tab w:val="left" w:pos="720"/>
        <w:tab w:val="left" w:pos="1134"/>
      </w:tabs>
      <w:suppressAutoHyphens/>
      <w:spacing w:before="30" w:after="30" w:line="240" w:lineRule="auto"/>
      <w:ind w:left="1135" w:hanging="284"/>
      <w:jc w:val="both"/>
    </w:pPr>
    <w:rPr>
      <w:rFonts w:ascii="Arial" w:eastAsia="Times New Roman" w:hAnsi="Arial" w:cs="Arial"/>
      <w:szCs w:val="24"/>
      <w:lang w:val="hr-HR" w:eastAsia="zh-CN"/>
    </w:rPr>
  </w:style>
  <w:style w:type="paragraph" w:customStyle="1" w:styleId="Nabrajanje0">
    <w:name w:val="Nabrajanje"/>
    <w:basedOn w:val="Normal"/>
    <w:rsid w:val="00277AFA"/>
    <w:pPr>
      <w:keepNext/>
      <w:widowControl w:val="0"/>
      <w:tabs>
        <w:tab w:val="left" w:pos="-1985"/>
        <w:tab w:val="left" w:pos="-630"/>
        <w:tab w:val="left" w:pos="-540"/>
        <w:tab w:val="left" w:pos="-90"/>
        <w:tab w:val="left" w:pos="0"/>
      </w:tabs>
      <w:suppressAutoHyphens/>
      <w:spacing w:before="120" w:after="120" w:line="240" w:lineRule="auto"/>
      <w:jc w:val="both"/>
    </w:pPr>
    <w:rPr>
      <w:rFonts w:ascii="Garamond" w:eastAsia="Hr_Dutch" w:hAnsi="Garamond" w:cs="Garamond"/>
      <w:color w:val="000000"/>
      <w:sz w:val="24"/>
      <w:szCs w:val="20"/>
      <w:lang w:val="hr-HR" w:eastAsia="zh-CN"/>
    </w:rPr>
  </w:style>
  <w:style w:type="paragraph" w:customStyle="1" w:styleId="nabrajanje">
    <w:name w:val="nabrajanje"/>
    <w:basedOn w:val="Normal"/>
    <w:rsid w:val="00277AFA"/>
    <w:pPr>
      <w:numPr>
        <w:numId w:val="16"/>
      </w:numPr>
      <w:suppressAutoHyphens/>
      <w:spacing w:before="120" w:after="120" w:line="240" w:lineRule="auto"/>
      <w:jc w:val="both"/>
    </w:pPr>
    <w:rPr>
      <w:rFonts w:ascii="Garamond" w:eastAsia="Times New Roman" w:hAnsi="Garamond" w:cs="Garamond"/>
      <w:sz w:val="20"/>
      <w:szCs w:val="20"/>
      <w:lang w:val="hr-HR" w:eastAsia="zh-CN"/>
    </w:rPr>
  </w:style>
  <w:style w:type="paragraph" w:customStyle="1" w:styleId="Style1">
    <w:name w:val="Style1"/>
    <w:basedOn w:val="Heading1"/>
    <w:rsid w:val="00277AFA"/>
    <w:pPr>
      <w:keepLines w:val="0"/>
      <w:numPr>
        <w:numId w:val="17"/>
      </w:numPr>
      <w:suppressAutoHyphens/>
      <w:spacing w:after="60" w:line="240" w:lineRule="auto"/>
    </w:pPr>
    <w:rPr>
      <w:rFonts w:ascii="Garamond" w:hAnsi="Garamond" w:cs="Arial"/>
      <w:bCs/>
      <w:kern w:val="2"/>
      <w:szCs w:val="28"/>
      <w:u w:val="single"/>
      <w:lang w:eastAsia="zh-CN"/>
    </w:rPr>
  </w:style>
  <w:style w:type="paragraph" w:customStyle="1" w:styleId="Style2">
    <w:name w:val="Style2"/>
    <w:basedOn w:val="Heading1"/>
    <w:rsid w:val="00277AFA"/>
    <w:pPr>
      <w:keepLines w:val="0"/>
      <w:suppressAutoHyphens/>
      <w:spacing w:after="60" w:line="240" w:lineRule="auto"/>
    </w:pPr>
    <w:rPr>
      <w:rFonts w:ascii="Garamond" w:hAnsi="Garamond" w:cs="Arial"/>
      <w:bCs/>
      <w:kern w:val="2"/>
      <w:szCs w:val="24"/>
      <w:u w:val="single"/>
      <w:lang w:val="hr-HR" w:eastAsia="zh-CN"/>
    </w:rPr>
  </w:style>
  <w:style w:type="paragraph" w:customStyle="1" w:styleId="Heading11">
    <w:name w:val="Heading 11"/>
    <w:rsid w:val="00277AFA"/>
    <w:pPr>
      <w:suppressAutoHyphens/>
      <w:spacing w:before="240" w:after="240" w:line="240" w:lineRule="auto"/>
    </w:pPr>
    <w:rPr>
      <w:rFonts w:ascii="Arial" w:eastAsia="Times New Roman" w:hAnsi="Arial" w:cs="Arial"/>
      <w:b/>
      <w:bCs/>
      <w:i/>
      <w:kern w:val="2"/>
      <w:sz w:val="28"/>
      <w:szCs w:val="24"/>
      <w:u w:val="single"/>
      <w:lang w:val="hr-HR" w:eastAsia="zh-CN"/>
    </w:rPr>
  </w:style>
  <w:style w:type="paragraph" w:customStyle="1" w:styleId="Styleheading3Left25cmFirstline0cm">
    <w:name w:val="Style heading 3 + Left:  25 cm First line:  0 cm"/>
    <w:basedOn w:val="Normal"/>
    <w:rsid w:val="00277AFA"/>
    <w:pPr>
      <w:tabs>
        <w:tab w:val="left" w:pos="360"/>
      </w:tabs>
      <w:suppressAutoHyphens/>
      <w:spacing w:before="120" w:after="120" w:line="240" w:lineRule="auto"/>
      <w:ind w:left="360" w:hanging="360"/>
      <w:jc w:val="both"/>
    </w:pPr>
    <w:rPr>
      <w:rFonts w:ascii="Garamond" w:eastAsia="Times New Roman" w:hAnsi="Garamond" w:cs="Garamond"/>
      <w:b/>
      <w:bCs/>
      <w:szCs w:val="20"/>
      <w:lang w:val="hr-HR" w:eastAsia="zh-CN"/>
    </w:rPr>
  </w:style>
  <w:style w:type="paragraph" w:customStyle="1" w:styleId="Styleheading3Left25cmFirstline0cm1">
    <w:name w:val="Style heading 3 + Left:  25 cm First line:  0 cm1"/>
    <w:basedOn w:val="Normal"/>
    <w:rsid w:val="00277AFA"/>
    <w:pPr>
      <w:numPr>
        <w:numId w:val="18"/>
      </w:numPr>
      <w:tabs>
        <w:tab w:val="left" w:pos="360"/>
        <w:tab w:val="left" w:pos="502"/>
        <w:tab w:val="left" w:pos="720"/>
        <w:tab w:val="left" w:pos="1430"/>
        <w:tab w:val="left" w:pos="1800"/>
        <w:tab w:val="left" w:pos="2061"/>
      </w:tabs>
      <w:suppressAutoHyphens/>
      <w:spacing w:before="120" w:after="120" w:line="240" w:lineRule="auto"/>
      <w:ind w:left="360" w:hanging="360"/>
      <w:jc w:val="both"/>
    </w:pPr>
    <w:rPr>
      <w:rFonts w:ascii="Garamond" w:eastAsia="Times New Roman" w:hAnsi="Garamond" w:cs="Garamond"/>
      <w:b/>
      <w:bCs/>
      <w:szCs w:val="20"/>
      <w:lang w:val="hr-HR" w:eastAsia="zh-CN"/>
    </w:rPr>
  </w:style>
  <w:style w:type="paragraph" w:customStyle="1" w:styleId="StyleGaramond11ptJustified">
    <w:name w:val="Style Garamond 11 pt Justified"/>
    <w:basedOn w:val="Normal"/>
    <w:rsid w:val="00277AFA"/>
    <w:pPr>
      <w:suppressAutoHyphens/>
      <w:spacing w:before="120" w:after="120" w:line="360" w:lineRule="auto"/>
      <w:jc w:val="both"/>
    </w:pPr>
    <w:rPr>
      <w:rFonts w:ascii="Garamond" w:eastAsia="Times New Roman" w:hAnsi="Garamond" w:cs="Garamond"/>
      <w:sz w:val="24"/>
      <w:szCs w:val="20"/>
      <w:lang w:val="hr-HR" w:eastAsia="zh-CN"/>
    </w:rPr>
  </w:style>
  <w:style w:type="paragraph" w:customStyle="1" w:styleId="Styleheading310pt">
    <w:name w:val="Style heading 3 + 10 pt"/>
    <w:basedOn w:val="Normal"/>
    <w:rsid w:val="00277AFA"/>
    <w:pPr>
      <w:numPr>
        <w:numId w:val="19"/>
      </w:numPr>
      <w:tabs>
        <w:tab w:val="left" w:pos="283"/>
        <w:tab w:val="left" w:pos="360"/>
        <w:tab w:val="left" w:pos="502"/>
        <w:tab w:val="left" w:pos="720"/>
      </w:tabs>
      <w:suppressAutoHyphens/>
      <w:spacing w:before="120" w:after="120" w:line="240" w:lineRule="auto"/>
      <w:ind w:left="360" w:firstLine="0"/>
      <w:jc w:val="both"/>
    </w:pPr>
    <w:rPr>
      <w:rFonts w:ascii="Garamond" w:eastAsia="Times New Roman" w:hAnsi="Garamond" w:cs="Arial"/>
      <w:b/>
      <w:bCs/>
      <w:szCs w:val="24"/>
      <w:lang w:val="hr-HR" w:eastAsia="zh-CN"/>
    </w:rPr>
  </w:style>
  <w:style w:type="paragraph" w:customStyle="1" w:styleId="Styleheading410pt1">
    <w:name w:val="Style heading 4 + 10 pt1"/>
    <w:basedOn w:val="Normal"/>
    <w:rsid w:val="00277AFA"/>
    <w:pPr>
      <w:tabs>
        <w:tab w:val="left" w:pos="360"/>
        <w:tab w:val="left" w:pos="432"/>
      </w:tabs>
      <w:suppressAutoHyphens/>
      <w:spacing w:before="120" w:after="120" w:line="240" w:lineRule="auto"/>
      <w:ind w:left="2664" w:hanging="432"/>
      <w:jc w:val="both"/>
    </w:pPr>
    <w:rPr>
      <w:rFonts w:ascii="Garamond" w:eastAsia="Times New Roman" w:hAnsi="Garamond" w:cs="Arial"/>
      <w:b/>
      <w:bCs/>
      <w:sz w:val="20"/>
      <w:szCs w:val="24"/>
      <w:lang w:val="hr-HR" w:eastAsia="zh-CN"/>
    </w:rPr>
  </w:style>
  <w:style w:type="paragraph" w:customStyle="1" w:styleId="angela3CharChar">
    <w:name w:val="angela3 Char Char"/>
    <w:basedOn w:val="Heading3"/>
    <w:rsid w:val="00277AFA"/>
    <w:pPr>
      <w:keepLines w:val="0"/>
      <w:tabs>
        <w:tab w:val="left" w:pos="720"/>
        <w:tab w:val="left" w:pos="851"/>
        <w:tab w:val="left" w:pos="2081"/>
      </w:tabs>
      <w:suppressAutoHyphens/>
      <w:spacing w:before="240" w:after="120" w:line="360" w:lineRule="auto"/>
      <w:ind w:left="1865" w:hanging="504"/>
      <w:jc w:val="both"/>
    </w:pPr>
    <w:rPr>
      <w:rFonts w:ascii="Garamond" w:hAnsi="Garamond" w:cs="Arial"/>
      <w:i/>
      <w:iCs/>
      <w:sz w:val="24"/>
      <w:szCs w:val="28"/>
      <w:lang w:val="hr-HR" w:eastAsia="zh-CN"/>
    </w:rPr>
  </w:style>
  <w:style w:type="paragraph" w:customStyle="1" w:styleId="Styleangela3Left24cmFirstline0cm">
    <w:name w:val="Style angela3 + Left:  24 cm First line:  0 cm"/>
    <w:basedOn w:val="angela3CharChar"/>
    <w:rsid w:val="00277AFA"/>
    <w:pPr>
      <w:tabs>
        <w:tab w:val="clear" w:pos="720"/>
        <w:tab w:val="left" w:pos="644"/>
      </w:tabs>
      <w:ind w:left="644" w:hanging="360"/>
    </w:pPr>
  </w:style>
  <w:style w:type="paragraph" w:customStyle="1" w:styleId="Angela3-za6">
    <w:name w:val="Angela 3-za 6"/>
    <w:basedOn w:val="angela3CharChar"/>
    <w:rsid w:val="00277AFA"/>
  </w:style>
  <w:style w:type="paragraph" w:customStyle="1" w:styleId="Angela3za6">
    <w:name w:val="Angela 3 za 6"/>
    <w:basedOn w:val="angela3CharChar"/>
    <w:rsid w:val="00277AFA"/>
  </w:style>
  <w:style w:type="paragraph" w:customStyle="1" w:styleId="Anteza63">
    <w:name w:val="Ante za 63"/>
    <w:basedOn w:val="Heading3"/>
    <w:rsid w:val="00277AFA"/>
    <w:pPr>
      <w:keepLines w:val="0"/>
      <w:tabs>
        <w:tab w:val="left" w:pos="432"/>
        <w:tab w:val="left" w:pos="851"/>
      </w:tabs>
      <w:suppressAutoHyphens/>
      <w:spacing w:before="240" w:after="120" w:line="360" w:lineRule="auto"/>
      <w:ind w:left="432" w:hanging="432"/>
      <w:jc w:val="both"/>
    </w:pPr>
    <w:rPr>
      <w:rFonts w:ascii="Arial" w:hAnsi="Arial" w:cs="Arial"/>
      <w:bCs w:val="0"/>
      <w:i/>
      <w:smallCaps/>
      <w:sz w:val="24"/>
      <w:szCs w:val="20"/>
      <w:lang w:val="hr-HR" w:eastAsia="zh-CN"/>
    </w:rPr>
  </w:style>
  <w:style w:type="paragraph" w:customStyle="1" w:styleId="StyleHeading3Garamond">
    <w:name w:val="Style Heading 3 + Garamond"/>
    <w:basedOn w:val="Heading3"/>
    <w:rsid w:val="00277AFA"/>
    <w:pPr>
      <w:keepLines w:val="0"/>
      <w:tabs>
        <w:tab w:val="left" w:pos="851"/>
        <w:tab w:val="left" w:pos="1440"/>
      </w:tabs>
      <w:suppressAutoHyphens/>
      <w:spacing w:before="240" w:after="120" w:line="360" w:lineRule="auto"/>
      <w:ind w:left="1440" w:hanging="180"/>
      <w:jc w:val="both"/>
    </w:pPr>
    <w:rPr>
      <w:rFonts w:ascii="Garamond" w:hAnsi="Garamond" w:cs="Garamond"/>
      <w:i/>
      <w:smallCaps/>
      <w:sz w:val="24"/>
      <w:szCs w:val="20"/>
      <w:lang w:val="hr-HR" w:eastAsia="zh-CN"/>
    </w:rPr>
  </w:style>
  <w:style w:type="paragraph" w:customStyle="1" w:styleId="BodyText1">
    <w:name w:val="Body Text1"/>
    <w:basedOn w:val="Normal"/>
    <w:rsid w:val="00277AFA"/>
    <w:pPr>
      <w:suppressAutoHyphens/>
      <w:spacing w:before="60" w:after="60" w:line="360" w:lineRule="auto"/>
      <w:jc w:val="both"/>
    </w:pPr>
    <w:rPr>
      <w:rFonts w:ascii="Arial" w:eastAsia="Times New Roman" w:hAnsi="Arial" w:cs="Arial"/>
      <w:szCs w:val="20"/>
      <w:lang w:val="hr-HR" w:eastAsia="zh-CN"/>
    </w:rPr>
  </w:style>
  <w:style w:type="paragraph" w:customStyle="1" w:styleId="angela2">
    <w:name w:val="angela2"/>
    <w:basedOn w:val="Heading2"/>
    <w:rsid w:val="00277AFA"/>
    <w:pPr>
      <w:keepLines w:val="0"/>
      <w:tabs>
        <w:tab w:val="left" w:pos="720"/>
      </w:tabs>
      <w:suppressAutoHyphens/>
      <w:spacing w:before="240" w:after="120" w:line="240" w:lineRule="auto"/>
      <w:ind w:left="720" w:hanging="720"/>
      <w:jc w:val="both"/>
    </w:pPr>
    <w:rPr>
      <w:rFonts w:ascii="Garamond" w:hAnsi="Garamond" w:cs="Arial"/>
      <w:iCs/>
      <w:u w:val="single"/>
      <w:lang w:val="hr-HR" w:eastAsia="zh-CN"/>
    </w:rPr>
  </w:style>
  <w:style w:type="paragraph" w:customStyle="1" w:styleId="1ZeileBriefkopf">
    <w:name w:val="1.Zeile Briefkopf"/>
    <w:basedOn w:val="Normal"/>
    <w:rsid w:val="00277AFA"/>
    <w:pPr>
      <w:suppressAutoHyphens/>
      <w:spacing w:before="120" w:after="120" w:line="240" w:lineRule="auto"/>
      <w:jc w:val="both"/>
    </w:pPr>
    <w:rPr>
      <w:rFonts w:ascii="Garamond" w:eastAsia="Times New Roman" w:hAnsi="Garamond" w:cs="Garamond"/>
      <w:b/>
      <w:sz w:val="28"/>
      <w:szCs w:val="20"/>
      <w:lang w:val="hr-HR" w:eastAsia="zh-CN"/>
    </w:rPr>
  </w:style>
  <w:style w:type="paragraph" w:customStyle="1" w:styleId="StyleHeading2AutoCharCharCharChar">
    <w:name w:val="Style Heading 2 + Auto Char Char Char Char"/>
    <w:basedOn w:val="Heading2"/>
    <w:rsid w:val="00277AFA"/>
    <w:pPr>
      <w:keepLines w:val="0"/>
      <w:numPr>
        <w:numId w:val="20"/>
      </w:numPr>
      <w:pBdr>
        <w:bottom w:val="single" w:sz="8" w:space="1" w:color="000000"/>
      </w:pBdr>
      <w:suppressAutoHyphens/>
      <w:spacing w:before="480" w:after="240" w:line="360" w:lineRule="auto"/>
      <w:jc w:val="both"/>
    </w:pPr>
    <w:rPr>
      <w:rFonts w:ascii="Arial" w:hAnsi="Arial" w:cs="Arial"/>
      <w:smallCaps/>
      <w:color w:val="000000"/>
      <w:szCs w:val="28"/>
      <w:lang w:eastAsia="zh-CN"/>
    </w:rPr>
  </w:style>
  <w:style w:type="paragraph" w:customStyle="1" w:styleId="StyleHeading2AutoChar">
    <w:name w:val="Style Heading 2 + Auto Char"/>
    <w:basedOn w:val="Heading2"/>
    <w:rsid w:val="00277AFA"/>
    <w:pPr>
      <w:keepLines w:val="0"/>
      <w:pBdr>
        <w:bottom w:val="single" w:sz="8" w:space="1" w:color="000000"/>
      </w:pBdr>
      <w:tabs>
        <w:tab w:val="left" w:pos="596"/>
      </w:tabs>
      <w:suppressAutoHyphens/>
      <w:spacing w:before="480" w:after="240" w:line="360" w:lineRule="auto"/>
      <w:ind w:left="596" w:hanging="454"/>
      <w:jc w:val="both"/>
    </w:pPr>
    <w:rPr>
      <w:rFonts w:ascii="Arial" w:hAnsi="Arial" w:cs="Arial"/>
      <w:smallCaps/>
      <w:szCs w:val="28"/>
      <w:lang w:eastAsia="zh-CN"/>
    </w:rPr>
  </w:style>
  <w:style w:type="paragraph" w:customStyle="1" w:styleId="lanakbody">
    <w:name w:val="Članak_body"/>
    <w:basedOn w:val="Normal"/>
    <w:rsid w:val="00277AFA"/>
    <w:pPr>
      <w:tabs>
        <w:tab w:val="left" w:pos="993"/>
      </w:tabs>
      <w:suppressAutoHyphens/>
      <w:overflowPunct w:val="0"/>
      <w:autoSpaceDE w:val="0"/>
      <w:spacing w:before="240" w:after="120" w:line="240" w:lineRule="auto"/>
      <w:ind w:left="993" w:hanging="993"/>
      <w:jc w:val="both"/>
    </w:pPr>
    <w:rPr>
      <w:rFonts w:ascii="Arial" w:eastAsia="Times New Roman" w:hAnsi="Arial" w:cs="Arial"/>
      <w:sz w:val="24"/>
      <w:szCs w:val="20"/>
      <w:lang w:val="hr-HR" w:eastAsia="zh-CN"/>
    </w:rPr>
  </w:style>
  <w:style w:type="paragraph" w:customStyle="1" w:styleId="AbbreviationsList">
    <w:name w:val="Abbreviations List"/>
    <w:basedOn w:val="Normal"/>
    <w:rsid w:val="00277AFA"/>
    <w:pPr>
      <w:tabs>
        <w:tab w:val="left" w:leader="dot" w:pos="1701"/>
      </w:tabs>
      <w:suppressAutoHyphens/>
      <w:spacing w:before="20" w:after="0" w:line="240" w:lineRule="auto"/>
      <w:jc w:val="both"/>
    </w:pPr>
    <w:rPr>
      <w:rFonts w:ascii="Arial" w:eastAsia="Times New Roman" w:hAnsi="Arial" w:cs="Arial"/>
      <w:szCs w:val="24"/>
      <w:lang w:val="hr-HR" w:eastAsia="zh-CN"/>
    </w:rPr>
  </w:style>
  <w:style w:type="paragraph" w:customStyle="1" w:styleId="Stil11">
    <w:name w:val="Stil11"/>
    <w:basedOn w:val="Normal"/>
    <w:next w:val="Heading4"/>
    <w:rsid w:val="00277AFA"/>
    <w:pPr>
      <w:suppressAutoHyphens/>
      <w:spacing w:before="120" w:after="120" w:line="240" w:lineRule="auto"/>
      <w:jc w:val="both"/>
    </w:pPr>
    <w:rPr>
      <w:rFonts w:ascii="Arial" w:eastAsia="Times New Roman" w:hAnsi="Arial" w:cs="Arial"/>
      <w:b/>
      <w:i/>
      <w:szCs w:val="24"/>
      <w:lang w:val="hr-HR" w:eastAsia="zh-CN"/>
    </w:rPr>
  </w:style>
  <w:style w:type="paragraph" w:customStyle="1" w:styleId="Stil12">
    <w:name w:val="Stil12"/>
    <w:basedOn w:val="Heading4"/>
    <w:rsid w:val="00277AFA"/>
    <w:pPr>
      <w:numPr>
        <w:ilvl w:val="0"/>
        <w:numId w:val="0"/>
      </w:numPr>
      <w:tabs>
        <w:tab w:val="left" w:pos="1440"/>
      </w:tabs>
      <w:suppressAutoHyphens/>
      <w:spacing w:line="360" w:lineRule="auto"/>
      <w:ind w:left="1440" w:hanging="360"/>
      <w:jc w:val="both"/>
    </w:pPr>
    <w:rPr>
      <w:rFonts w:ascii="Arial" w:hAnsi="Arial" w:cs="Arial"/>
      <w:sz w:val="22"/>
      <w:szCs w:val="24"/>
      <w:lang w:val="hr-HR" w:eastAsia="zh-CN"/>
    </w:rPr>
  </w:style>
  <w:style w:type="paragraph" w:customStyle="1" w:styleId="Stil13">
    <w:name w:val="Stil13"/>
    <w:basedOn w:val="Heading4"/>
    <w:next w:val="Stil12"/>
    <w:rsid w:val="00277AFA"/>
    <w:pPr>
      <w:numPr>
        <w:ilvl w:val="0"/>
        <w:numId w:val="0"/>
      </w:numPr>
      <w:tabs>
        <w:tab w:val="left" w:pos="1440"/>
      </w:tabs>
      <w:suppressAutoHyphens/>
      <w:spacing w:line="360" w:lineRule="auto"/>
      <w:ind w:left="1440" w:hanging="360"/>
      <w:jc w:val="both"/>
    </w:pPr>
    <w:rPr>
      <w:rFonts w:ascii="Arial" w:hAnsi="Arial" w:cs="Arial"/>
      <w:sz w:val="22"/>
      <w:szCs w:val="24"/>
      <w:lang w:val="hr-HR" w:eastAsia="zh-CN"/>
    </w:rPr>
  </w:style>
  <w:style w:type="paragraph" w:customStyle="1" w:styleId="Stil14">
    <w:name w:val="Stil14"/>
    <w:basedOn w:val="Heading4"/>
    <w:next w:val="Stil12"/>
    <w:rsid w:val="00277AFA"/>
    <w:pPr>
      <w:numPr>
        <w:ilvl w:val="0"/>
        <w:numId w:val="0"/>
      </w:numPr>
      <w:tabs>
        <w:tab w:val="left" w:pos="1440"/>
      </w:tabs>
      <w:suppressAutoHyphens/>
      <w:spacing w:line="360" w:lineRule="auto"/>
      <w:ind w:left="1440" w:hanging="360"/>
      <w:jc w:val="both"/>
    </w:pPr>
    <w:rPr>
      <w:rFonts w:ascii="Arial" w:hAnsi="Arial" w:cs="Arial"/>
      <w:sz w:val="22"/>
      <w:szCs w:val="24"/>
      <w:lang w:val="hr-HR" w:eastAsia="zh-CN"/>
    </w:rPr>
  </w:style>
  <w:style w:type="paragraph" w:customStyle="1" w:styleId="blockquote">
    <w:name w:val="blockquote"/>
    <w:basedOn w:val="Normal"/>
    <w:rsid w:val="00277AFA"/>
    <w:pPr>
      <w:suppressAutoHyphens/>
      <w:spacing w:before="100" w:after="100" w:line="240" w:lineRule="auto"/>
    </w:pPr>
    <w:rPr>
      <w:rFonts w:eastAsia="Times New Roman"/>
      <w:sz w:val="24"/>
      <w:szCs w:val="24"/>
      <w:lang w:val="hr-HR" w:eastAsia="zh-CN"/>
    </w:rPr>
  </w:style>
  <w:style w:type="paragraph" w:customStyle="1" w:styleId="StyleHeading1">
    <w:name w:val="Style Heading 1"/>
    <w:basedOn w:val="Heading1"/>
    <w:rsid w:val="00277AFA"/>
    <w:pPr>
      <w:keepNext w:val="0"/>
      <w:pageBreakBefore/>
      <w:pBdr>
        <w:bottom w:val="single" w:sz="4" w:space="1" w:color="000000"/>
      </w:pBdr>
      <w:tabs>
        <w:tab w:val="left" w:pos="432"/>
      </w:tabs>
      <w:suppressAutoHyphens/>
      <w:overflowPunct w:val="0"/>
      <w:autoSpaceDE w:val="0"/>
      <w:spacing w:before="0" w:after="360" w:line="240" w:lineRule="auto"/>
      <w:ind w:left="432" w:hanging="432"/>
      <w:jc w:val="both"/>
    </w:pPr>
    <w:rPr>
      <w:rFonts w:ascii="Arial" w:hAnsi="Arial" w:cs="Arial"/>
      <w:bCs/>
      <w:smallCaps/>
      <w:sz w:val="32"/>
      <w:szCs w:val="32"/>
      <w:lang w:val="en-AU" w:eastAsia="zh-CN"/>
    </w:rPr>
  </w:style>
  <w:style w:type="paragraph" w:customStyle="1" w:styleId="StyleStyleHeading2Right025cmGaramondJustified">
    <w:name w:val="Style Style Heading 2 + Right:  025 cm + Garamond Justified"/>
    <w:basedOn w:val="StyleHeading2Right025cm"/>
    <w:rsid w:val="00277AFA"/>
    <w:pPr>
      <w:ind w:left="1797"/>
    </w:pPr>
  </w:style>
  <w:style w:type="paragraph" w:customStyle="1" w:styleId="bezcrte">
    <w:name w:val="bezcrte"/>
    <w:basedOn w:val="Normal"/>
    <w:rsid w:val="00277AFA"/>
    <w:pPr>
      <w:suppressAutoHyphens/>
      <w:spacing w:before="100" w:after="100" w:line="240" w:lineRule="auto"/>
    </w:pPr>
    <w:rPr>
      <w:rFonts w:eastAsia="Times New Roman"/>
      <w:color w:val="000000"/>
      <w:sz w:val="24"/>
      <w:szCs w:val="24"/>
      <w:lang w:val="hr-HR" w:eastAsia="zh-CN"/>
    </w:rPr>
  </w:style>
  <w:style w:type="paragraph" w:customStyle="1" w:styleId="StandardWeb1">
    <w:name w:val="Standard (Web)1"/>
    <w:basedOn w:val="Normal"/>
    <w:rsid w:val="00277AFA"/>
    <w:pPr>
      <w:suppressAutoHyphens/>
      <w:spacing w:before="100" w:after="100" w:line="240" w:lineRule="auto"/>
    </w:pPr>
    <w:rPr>
      <w:rFonts w:eastAsia="Times New Roman"/>
      <w:color w:val="000000"/>
      <w:sz w:val="24"/>
      <w:szCs w:val="24"/>
      <w:lang w:val="hr-HR" w:eastAsia="zh-CN"/>
    </w:rPr>
  </w:style>
  <w:style w:type="paragraph" w:customStyle="1" w:styleId="heading4CharCharCharChar">
    <w:name w:val="heading 4 Char Char Char Char"/>
    <w:basedOn w:val="Normal"/>
    <w:rsid w:val="00277AFA"/>
    <w:pPr>
      <w:tabs>
        <w:tab w:val="left" w:pos="1800"/>
      </w:tabs>
      <w:suppressAutoHyphens/>
      <w:spacing w:after="0" w:line="240" w:lineRule="auto"/>
      <w:ind w:left="1800" w:hanging="360"/>
    </w:pPr>
    <w:rPr>
      <w:rFonts w:ascii="Garamond" w:eastAsia="Times New Roman" w:hAnsi="Garamond" w:cs="Arial"/>
      <w:b/>
      <w:szCs w:val="24"/>
      <w:lang w:val="hr-HR" w:eastAsia="zh-CN"/>
    </w:rPr>
  </w:style>
  <w:style w:type="paragraph" w:customStyle="1" w:styleId="Tablicaslika1">
    <w:name w:val="Tablica slika1"/>
    <w:basedOn w:val="Normal"/>
    <w:next w:val="Normal"/>
    <w:rsid w:val="00277AFA"/>
    <w:pPr>
      <w:suppressAutoHyphens/>
      <w:spacing w:after="0" w:line="240" w:lineRule="auto"/>
      <w:ind w:left="480" w:hanging="480"/>
    </w:pPr>
    <w:rPr>
      <w:rFonts w:eastAsia="Times New Roman"/>
      <w:sz w:val="24"/>
      <w:szCs w:val="24"/>
      <w:lang w:val="hr-HR" w:eastAsia="zh-CN"/>
    </w:rPr>
  </w:style>
  <w:style w:type="paragraph" w:customStyle="1" w:styleId="Predmetkomentara1">
    <w:name w:val="Predmet komentara1"/>
    <w:basedOn w:val="Tekstkomentara1"/>
    <w:next w:val="Tekstkomentara1"/>
    <w:rsid w:val="00277AFA"/>
    <w:rPr>
      <w:b/>
      <w:bCs/>
    </w:rPr>
  </w:style>
  <w:style w:type="paragraph" w:customStyle="1" w:styleId="TOCNaslov1">
    <w:name w:val="TOC Naslov1"/>
    <w:basedOn w:val="Heading1"/>
    <w:next w:val="Normal"/>
    <w:rsid w:val="00277AFA"/>
    <w:pPr>
      <w:suppressAutoHyphens/>
      <w:spacing w:before="480" w:line="276" w:lineRule="auto"/>
    </w:pPr>
    <w:rPr>
      <w:rFonts w:ascii="Cambria" w:hAnsi="Cambria" w:cs="Cambria"/>
      <w:bCs/>
      <w:color w:val="365F91"/>
      <w:szCs w:val="28"/>
      <w:lang w:val="hr-HR" w:eastAsia="zh-CN"/>
    </w:rPr>
  </w:style>
  <w:style w:type="paragraph" w:customStyle="1" w:styleId="TableTextBig">
    <w:name w:val="Table Text Big"/>
    <w:basedOn w:val="Normal"/>
    <w:rsid w:val="00277AFA"/>
    <w:pPr>
      <w:suppressAutoHyphens/>
      <w:spacing w:after="0" w:line="240" w:lineRule="auto"/>
    </w:pPr>
    <w:rPr>
      <w:rFonts w:ascii="Book Antiqua" w:eastAsia="Times New Roman" w:hAnsi="Book Antiqua" w:cs="Book Antiqua"/>
      <w:sz w:val="24"/>
      <w:szCs w:val="24"/>
      <w:lang w:val="hr-HR" w:eastAsia="zh-CN"/>
    </w:rPr>
  </w:style>
  <w:style w:type="paragraph" w:customStyle="1" w:styleId="Checklist">
    <w:name w:val="Checklist"/>
    <w:basedOn w:val="BodyText"/>
    <w:rsid w:val="00277AFA"/>
    <w:pPr>
      <w:keepLines/>
      <w:numPr>
        <w:numId w:val="21"/>
      </w:numPr>
      <w:tabs>
        <w:tab w:val="clear" w:pos="1778"/>
        <w:tab w:val="num" w:pos="360"/>
      </w:tabs>
      <w:spacing w:line="240" w:lineRule="auto"/>
      <w:ind w:left="0" w:firstLine="0"/>
    </w:pPr>
    <w:rPr>
      <w:rFonts w:ascii="Book Antiqua" w:eastAsia="Times New Roman" w:hAnsi="Book Antiqua" w:cs="Book Antiqua"/>
      <w:sz w:val="24"/>
      <w:szCs w:val="24"/>
      <w:lang w:eastAsia="zh-CN"/>
    </w:rPr>
  </w:style>
  <w:style w:type="paragraph" w:customStyle="1" w:styleId="TableText1">
    <w:name w:val="Table Text"/>
    <w:basedOn w:val="Normal"/>
    <w:rsid w:val="00277AFA"/>
    <w:pPr>
      <w:suppressAutoHyphens/>
      <w:spacing w:after="0" w:line="240" w:lineRule="auto"/>
    </w:pPr>
    <w:rPr>
      <w:rFonts w:ascii="Book Antiqua" w:eastAsia="Times New Roman" w:hAnsi="Book Antiqua" w:cs="Book Antiqua"/>
      <w:sz w:val="20"/>
      <w:szCs w:val="24"/>
      <w:lang w:val="hr-HR" w:eastAsia="zh-CN"/>
    </w:rPr>
  </w:style>
  <w:style w:type="paragraph" w:customStyle="1" w:styleId="NumberList">
    <w:name w:val="Number List"/>
    <w:basedOn w:val="BodyText"/>
    <w:rsid w:val="00277AFA"/>
    <w:pPr>
      <w:numPr>
        <w:numId w:val="22"/>
      </w:numPr>
      <w:overflowPunct w:val="0"/>
      <w:autoSpaceDE w:val="0"/>
      <w:spacing w:before="60" w:after="60" w:line="240" w:lineRule="auto"/>
      <w:ind w:left="3240" w:firstLine="0"/>
    </w:pPr>
    <w:rPr>
      <w:rFonts w:ascii="Book Antiqua" w:eastAsia="Times New Roman" w:hAnsi="Book Antiqua" w:cs="Book Antiqua"/>
      <w:sz w:val="20"/>
      <w:szCs w:val="20"/>
      <w:lang w:eastAsia="zh-CN"/>
    </w:rPr>
  </w:style>
  <w:style w:type="paragraph" w:customStyle="1" w:styleId="Immagine">
    <w:name w:val="Immagine"/>
    <w:basedOn w:val="Normal"/>
    <w:next w:val="Normal"/>
    <w:rsid w:val="00277AFA"/>
    <w:pPr>
      <w:keepNext/>
      <w:suppressAutoHyphens/>
      <w:spacing w:before="120" w:after="120" w:line="240" w:lineRule="auto"/>
      <w:jc w:val="center"/>
    </w:pPr>
    <w:rPr>
      <w:rFonts w:ascii="Garamond" w:eastAsia="Times New Roman" w:hAnsi="Garamond" w:cs="Garamond"/>
      <w:sz w:val="20"/>
      <w:szCs w:val="18"/>
      <w:lang w:val="en-GB" w:eastAsia="zh-CN"/>
    </w:rPr>
  </w:style>
  <w:style w:type="paragraph" w:customStyle="1" w:styleId="Titolo3side">
    <w:name w:val="Titolo 3_side"/>
    <w:basedOn w:val="Heading5"/>
    <w:rsid w:val="00277AFA"/>
    <w:pPr>
      <w:keepNext/>
      <w:numPr>
        <w:ilvl w:val="0"/>
        <w:numId w:val="0"/>
      </w:numPr>
      <w:suppressAutoHyphens/>
      <w:spacing w:before="0" w:after="0"/>
    </w:pPr>
    <w:rPr>
      <w:rFonts w:ascii="Times New Roman" w:hAnsi="Times New Roman"/>
      <w:b/>
      <w:bCs/>
      <w:sz w:val="24"/>
      <w:szCs w:val="24"/>
      <w:lang w:val="hr-HR" w:eastAsia="zh-CN"/>
    </w:rPr>
  </w:style>
  <w:style w:type="paragraph" w:customStyle="1" w:styleId="Naslov2">
    <w:name w:val="Naslov2"/>
    <w:qFormat/>
    <w:rsid w:val="00277AFA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2"/>
      <w:sz w:val="28"/>
      <w:szCs w:val="20"/>
      <w:lang w:val="hr-HR" w:eastAsia="zh-CN"/>
    </w:rPr>
  </w:style>
  <w:style w:type="paragraph" w:customStyle="1" w:styleId="Podnaslov1">
    <w:name w:val="Podnaslov1"/>
    <w:basedOn w:val="Heading2"/>
    <w:qFormat/>
    <w:rsid w:val="00277AFA"/>
    <w:pPr>
      <w:keepLines w:val="0"/>
      <w:tabs>
        <w:tab w:val="left" w:pos="576"/>
      </w:tabs>
      <w:suppressAutoHyphens/>
      <w:spacing w:before="240" w:after="60" w:line="240" w:lineRule="auto"/>
      <w:ind w:left="576" w:hanging="576"/>
    </w:pPr>
    <w:rPr>
      <w:rFonts w:ascii="Times New Roman" w:hAnsi="Times New Roman" w:cs="Times New Roman"/>
      <w:bCs w:val="0"/>
      <w:sz w:val="24"/>
      <w:szCs w:val="20"/>
      <w:lang w:val="hr-HR" w:eastAsia="zh-CN"/>
    </w:rPr>
  </w:style>
  <w:style w:type="paragraph" w:customStyle="1" w:styleId="WW-Default">
    <w:name w:val="WW-Default"/>
    <w:rsid w:val="00277AFA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zh-CN"/>
    </w:rPr>
  </w:style>
  <w:style w:type="paragraph" w:customStyle="1" w:styleId="tekst">
    <w:name w:val="tekst"/>
    <w:basedOn w:val="Normal"/>
    <w:rsid w:val="00277AFA"/>
    <w:pPr>
      <w:suppressAutoHyphens/>
      <w:overflowPunct w:val="0"/>
      <w:autoSpaceDE w:val="0"/>
      <w:spacing w:after="0" w:line="240" w:lineRule="auto"/>
    </w:pPr>
    <w:rPr>
      <w:rFonts w:ascii="Arial" w:eastAsia="Times New Roman" w:hAnsi="Arial" w:cs="Arial"/>
      <w:b/>
      <w:i/>
      <w:sz w:val="20"/>
      <w:szCs w:val="20"/>
      <w:lang w:val="hr-HR" w:eastAsia="zh-CN"/>
    </w:rPr>
  </w:style>
  <w:style w:type="paragraph" w:customStyle="1" w:styleId="drugakolona">
    <w:name w:val="druga kolona"/>
    <w:basedOn w:val="Normal"/>
    <w:rsid w:val="00277AFA"/>
    <w:pPr>
      <w:suppressAutoHyphens/>
      <w:overflowPunct w:val="0"/>
      <w:autoSpaceDE w:val="0"/>
      <w:spacing w:after="0" w:line="240" w:lineRule="auto"/>
    </w:pPr>
    <w:rPr>
      <w:rFonts w:ascii="Arial" w:eastAsia="Times New Roman" w:hAnsi="Arial" w:cs="Arial"/>
      <w:i/>
      <w:sz w:val="20"/>
      <w:szCs w:val="20"/>
      <w:lang w:val="hr-HR" w:eastAsia="zh-CN"/>
    </w:rPr>
  </w:style>
  <w:style w:type="paragraph" w:customStyle="1" w:styleId="TableContents">
    <w:name w:val="Table Contents"/>
    <w:basedOn w:val="Normal"/>
    <w:rsid w:val="00277AFA"/>
    <w:pPr>
      <w:suppressLineNumbers/>
      <w:suppressAutoHyphens/>
      <w:spacing w:after="0" w:line="240" w:lineRule="auto"/>
    </w:pPr>
    <w:rPr>
      <w:rFonts w:eastAsia="Times New Roman"/>
      <w:sz w:val="20"/>
      <w:szCs w:val="20"/>
      <w:lang w:eastAsia="zh-CN"/>
    </w:rPr>
  </w:style>
  <w:style w:type="paragraph" w:customStyle="1" w:styleId="TableHeading">
    <w:name w:val="Table Heading"/>
    <w:basedOn w:val="TableContents"/>
    <w:rsid w:val="00277AFA"/>
    <w:pPr>
      <w:jc w:val="center"/>
    </w:pPr>
    <w:rPr>
      <w:b/>
      <w:bCs/>
    </w:rPr>
  </w:style>
  <w:style w:type="character" w:customStyle="1" w:styleId="WW8Num1z0">
    <w:name w:val="WW8Num1z0"/>
    <w:rsid w:val="00277AFA"/>
    <w:rPr>
      <w:rFonts w:ascii="Symbol" w:hAnsi="Symbol" w:cs="Symbol" w:hint="default"/>
    </w:rPr>
  </w:style>
  <w:style w:type="character" w:customStyle="1" w:styleId="WW8Num1z1">
    <w:name w:val="WW8Num1z1"/>
    <w:rsid w:val="00277AFA"/>
    <w:rPr>
      <w:rFonts w:ascii="Courier New" w:hAnsi="Courier New" w:cs="Courier New" w:hint="default"/>
    </w:rPr>
  </w:style>
  <w:style w:type="character" w:customStyle="1" w:styleId="WW8Num1z2">
    <w:name w:val="WW8Num1z2"/>
    <w:rsid w:val="00277AFA"/>
    <w:rPr>
      <w:rFonts w:ascii="Wingdings" w:hAnsi="Wingdings" w:cs="Wingdings" w:hint="default"/>
    </w:rPr>
  </w:style>
  <w:style w:type="character" w:customStyle="1" w:styleId="WW8Num2z0">
    <w:name w:val="WW8Num2z0"/>
    <w:rsid w:val="00277AFA"/>
    <w:rPr>
      <w:b/>
      <w:bCs w:val="0"/>
    </w:rPr>
  </w:style>
  <w:style w:type="character" w:customStyle="1" w:styleId="WW8Num2z1">
    <w:name w:val="WW8Num2z1"/>
    <w:rsid w:val="00277AFA"/>
    <w:rPr>
      <w:rFonts w:ascii="Symbol" w:hAnsi="Symbol" w:cs="Symbol" w:hint="default"/>
      <w:b/>
      <w:bCs w:val="0"/>
    </w:rPr>
  </w:style>
  <w:style w:type="character" w:customStyle="1" w:styleId="WW8Num4z0">
    <w:name w:val="WW8Num4z0"/>
    <w:rsid w:val="00277AFA"/>
    <w:rPr>
      <w:rFonts w:ascii="Symbol" w:hAnsi="Symbol" w:cs="Symbol" w:hint="default"/>
    </w:rPr>
  </w:style>
  <w:style w:type="character" w:customStyle="1" w:styleId="WW8Num4z1">
    <w:name w:val="WW8Num4z1"/>
    <w:rsid w:val="00277AFA"/>
    <w:rPr>
      <w:rFonts w:ascii="Courier New" w:hAnsi="Courier New" w:cs="Courier New" w:hint="default"/>
    </w:rPr>
  </w:style>
  <w:style w:type="character" w:customStyle="1" w:styleId="WW8Num4z2">
    <w:name w:val="WW8Num4z2"/>
    <w:rsid w:val="00277AFA"/>
    <w:rPr>
      <w:rFonts w:ascii="Wingdings" w:hAnsi="Wingdings" w:cs="Wingdings" w:hint="default"/>
    </w:rPr>
  </w:style>
  <w:style w:type="character" w:customStyle="1" w:styleId="WW8Num5z0">
    <w:name w:val="WW8Num5z0"/>
    <w:rsid w:val="00277AFA"/>
    <w:rPr>
      <w:rFonts w:ascii="Symbol" w:hAnsi="Symbol" w:cs="Symbol" w:hint="default"/>
    </w:rPr>
  </w:style>
  <w:style w:type="character" w:customStyle="1" w:styleId="WW8Num5z1">
    <w:name w:val="WW8Num5z1"/>
    <w:rsid w:val="00277AFA"/>
    <w:rPr>
      <w:rFonts w:ascii="Courier New" w:hAnsi="Courier New" w:cs="Courier New" w:hint="default"/>
    </w:rPr>
  </w:style>
  <w:style w:type="character" w:customStyle="1" w:styleId="WW8Num5z2">
    <w:name w:val="WW8Num5z2"/>
    <w:rsid w:val="00277AFA"/>
    <w:rPr>
      <w:rFonts w:ascii="Wingdings" w:hAnsi="Wingdings" w:cs="Wingdings" w:hint="default"/>
    </w:rPr>
  </w:style>
  <w:style w:type="character" w:customStyle="1" w:styleId="WW8Num6z1">
    <w:name w:val="WW8Num6z1"/>
    <w:rsid w:val="00277AFA"/>
    <w:rPr>
      <w:rFonts w:ascii="Garamond" w:hAnsi="Garamond" w:cs="Garamond" w:hint="default"/>
      <w:b/>
      <w:bCs w:val="0"/>
      <w:i w:val="0"/>
      <w:iCs w:val="0"/>
      <w:sz w:val="24"/>
      <w:szCs w:val="24"/>
    </w:rPr>
  </w:style>
  <w:style w:type="character" w:customStyle="1" w:styleId="WW8Num8z0">
    <w:name w:val="WW8Num8z0"/>
    <w:rsid w:val="00277AFA"/>
    <w:rPr>
      <w:rFonts w:ascii="Symbol" w:hAnsi="Symbol" w:cs="Symbol" w:hint="default"/>
    </w:rPr>
  </w:style>
  <w:style w:type="character" w:customStyle="1" w:styleId="WW8Num8z1">
    <w:name w:val="WW8Num8z1"/>
    <w:rsid w:val="00277AFA"/>
    <w:rPr>
      <w:rFonts w:ascii="Courier New" w:hAnsi="Courier New" w:cs="Courier New" w:hint="default"/>
    </w:rPr>
  </w:style>
  <w:style w:type="character" w:customStyle="1" w:styleId="WW8Num8z2">
    <w:name w:val="WW8Num8z2"/>
    <w:rsid w:val="00277AFA"/>
    <w:rPr>
      <w:rFonts w:ascii="Wingdings" w:hAnsi="Wingdings" w:cs="Wingdings" w:hint="default"/>
    </w:rPr>
  </w:style>
  <w:style w:type="character" w:customStyle="1" w:styleId="WW8Num9z0">
    <w:name w:val="WW8Num9z0"/>
    <w:rsid w:val="00277AFA"/>
    <w:rPr>
      <w:rFonts w:ascii="Symbol" w:hAnsi="Symbol" w:cs="Symbol" w:hint="default"/>
    </w:rPr>
  </w:style>
  <w:style w:type="character" w:customStyle="1" w:styleId="WW8Num9z1">
    <w:name w:val="WW8Num9z1"/>
    <w:rsid w:val="00277AFA"/>
    <w:rPr>
      <w:rFonts w:ascii="Courier New" w:hAnsi="Courier New" w:cs="Courier New" w:hint="default"/>
    </w:rPr>
  </w:style>
  <w:style w:type="character" w:customStyle="1" w:styleId="WW8Num9z2">
    <w:name w:val="WW8Num9z2"/>
    <w:rsid w:val="00277AFA"/>
    <w:rPr>
      <w:rFonts w:ascii="Wingdings" w:hAnsi="Wingdings" w:cs="Wingdings" w:hint="default"/>
    </w:rPr>
  </w:style>
  <w:style w:type="character" w:customStyle="1" w:styleId="WW8Num12z0">
    <w:name w:val="WW8Num12z0"/>
    <w:rsid w:val="00277AFA"/>
    <w:rPr>
      <w:rFonts w:ascii="Symbol" w:hAnsi="Symbol" w:cs="Symbol" w:hint="default"/>
    </w:rPr>
  </w:style>
  <w:style w:type="character" w:customStyle="1" w:styleId="WW8Num12z1">
    <w:name w:val="WW8Num12z1"/>
    <w:rsid w:val="00277AFA"/>
    <w:rPr>
      <w:rFonts w:ascii="Courier New" w:hAnsi="Courier New" w:cs="Courier New" w:hint="default"/>
    </w:rPr>
  </w:style>
  <w:style w:type="character" w:customStyle="1" w:styleId="WW8Num12z2">
    <w:name w:val="WW8Num12z2"/>
    <w:rsid w:val="00277AFA"/>
    <w:rPr>
      <w:rFonts w:ascii="Wingdings" w:hAnsi="Wingdings" w:cs="Wingdings" w:hint="default"/>
    </w:rPr>
  </w:style>
  <w:style w:type="character" w:customStyle="1" w:styleId="WW8Num13z0">
    <w:name w:val="WW8Num13z0"/>
    <w:rsid w:val="00277AFA"/>
    <w:rPr>
      <w:rFonts w:ascii="Symbol" w:hAnsi="Symbol" w:cs="Symbol" w:hint="default"/>
    </w:rPr>
  </w:style>
  <w:style w:type="character" w:customStyle="1" w:styleId="WW8Num15z0">
    <w:name w:val="WW8Num15z0"/>
    <w:rsid w:val="00277AFA"/>
    <w:rPr>
      <w:rFonts w:ascii="Symbol" w:hAnsi="Symbol" w:cs="Symbol" w:hint="default"/>
    </w:rPr>
  </w:style>
  <w:style w:type="character" w:customStyle="1" w:styleId="WW8Num15z1">
    <w:name w:val="WW8Num15z1"/>
    <w:rsid w:val="00277AFA"/>
    <w:rPr>
      <w:rFonts w:ascii="Courier New" w:hAnsi="Courier New" w:cs="Courier New" w:hint="default"/>
    </w:rPr>
  </w:style>
  <w:style w:type="character" w:customStyle="1" w:styleId="WW8Num15z2">
    <w:name w:val="WW8Num15z2"/>
    <w:rsid w:val="00277AFA"/>
    <w:rPr>
      <w:rFonts w:ascii="Wingdings" w:hAnsi="Wingdings" w:cs="Wingdings" w:hint="default"/>
    </w:rPr>
  </w:style>
  <w:style w:type="character" w:customStyle="1" w:styleId="WW8Num16z0">
    <w:name w:val="WW8Num16z0"/>
    <w:rsid w:val="00277AFA"/>
    <w:rPr>
      <w:rFonts w:ascii="Symbol" w:hAnsi="Symbol" w:cs="Symbol" w:hint="default"/>
    </w:rPr>
  </w:style>
  <w:style w:type="character" w:customStyle="1" w:styleId="WW8Num16z1">
    <w:name w:val="WW8Num16z1"/>
    <w:rsid w:val="00277AFA"/>
    <w:rPr>
      <w:rFonts w:ascii="Courier New" w:hAnsi="Courier New" w:cs="Courier New" w:hint="default"/>
    </w:rPr>
  </w:style>
  <w:style w:type="character" w:customStyle="1" w:styleId="WW8Num16z2">
    <w:name w:val="WW8Num16z2"/>
    <w:rsid w:val="00277AFA"/>
    <w:rPr>
      <w:rFonts w:ascii="Wingdings" w:hAnsi="Wingdings" w:cs="Wingdings" w:hint="default"/>
    </w:rPr>
  </w:style>
  <w:style w:type="character" w:customStyle="1" w:styleId="WW8Num18z0">
    <w:name w:val="WW8Num18z0"/>
    <w:rsid w:val="00277AFA"/>
    <w:rPr>
      <w:rFonts w:ascii="Symbol" w:hAnsi="Symbol" w:cs="Symbol" w:hint="default"/>
    </w:rPr>
  </w:style>
  <w:style w:type="character" w:customStyle="1" w:styleId="WW8Num18z1">
    <w:name w:val="WW8Num18z1"/>
    <w:rsid w:val="00277AFA"/>
    <w:rPr>
      <w:rFonts w:ascii="Times New Roman" w:eastAsia="Times New Roman" w:hAnsi="Times New Roman" w:cs="Times New Roman" w:hint="default"/>
    </w:rPr>
  </w:style>
  <w:style w:type="character" w:customStyle="1" w:styleId="WW8Num18z2">
    <w:name w:val="WW8Num18z2"/>
    <w:rsid w:val="00277AFA"/>
    <w:rPr>
      <w:rFonts w:ascii="Wingdings" w:hAnsi="Wingdings" w:cs="Wingdings" w:hint="default"/>
    </w:rPr>
  </w:style>
  <w:style w:type="character" w:customStyle="1" w:styleId="WW8Num18z4">
    <w:name w:val="WW8Num18z4"/>
    <w:rsid w:val="00277AFA"/>
    <w:rPr>
      <w:rFonts w:ascii="Courier New" w:hAnsi="Courier New" w:cs="Courier New" w:hint="default"/>
    </w:rPr>
  </w:style>
  <w:style w:type="character" w:customStyle="1" w:styleId="WW8Num19z0">
    <w:name w:val="WW8Num19z0"/>
    <w:rsid w:val="00277AFA"/>
    <w:rPr>
      <w:rFonts w:ascii="Wingdings" w:hAnsi="Wingdings" w:cs="Wingdings" w:hint="default"/>
    </w:rPr>
  </w:style>
  <w:style w:type="character" w:customStyle="1" w:styleId="WW8Num19z1">
    <w:name w:val="WW8Num19z1"/>
    <w:rsid w:val="00277AFA"/>
    <w:rPr>
      <w:rFonts w:ascii="Courier New" w:hAnsi="Courier New" w:cs="Courier New" w:hint="default"/>
    </w:rPr>
  </w:style>
  <w:style w:type="character" w:customStyle="1" w:styleId="WW8Num19z3">
    <w:name w:val="WW8Num19z3"/>
    <w:rsid w:val="00277AFA"/>
    <w:rPr>
      <w:rFonts w:ascii="Symbol" w:hAnsi="Symbol" w:cs="Symbol" w:hint="default"/>
    </w:rPr>
  </w:style>
  <w:style w:type="character" w:customStyle="1" w:styleId="WW8Num22z0">
    <w:name w:val="WW8Num22z0"/>
    <w:rsid w:val="00277AFA"/>
    <w:rPr>
      <w:rFonts w:ascii="Wingdings" w:hAnsi="Wingdings" w:cs="Wingdings" w:hint="default"/>
    </w:rPr>
  </w:style>
  <w:style w:type="character" w:customStyle="1" w:styleId="WW8Num22z1">
    <w:name w:val="WW8Num22z1"/>
    <w:rsid w:val="00277AFA"/>
    <w:rPr>
      <w:rFonts w:ascii="Courier New" w:hAnsi="Courier New" w:cs="Courier New" w:hint="default"/>
    </w:rPr>
  </w:style>
  <w:style w:type="character" w:customStyle="1" w:styleId="WW8Num22z3">
    <w:name w:val="WW8Num22z3"/>
    <w:rsid w:val="00277AFA"/>
    <w:rPr>
      <w:rFonts w:ascii="Symbol" w:hAnsi="Symbol" w:cs="Symbol" w:hint="default"/>
    </w:rPr>
  </w:style>
  <w:style w:type="character" w:customStyle="1" w:styleId="WW8Num23z0">
    <w:name w:val="WW8Num23z0"/>
    <w:rsid w:val="00277AFA"/>
    <w:rPr>
      <w:rFonts w:ascii="Symbol" w:hAnsi="Symbol" w:cs="Symbol" w:hint="default"/>
    </w:rPr>
  </w:style>
  <w:style w:type="character" w:customStyle="1" w:styleId="WW8Num23z1">
    <w:name w:val="WW8Num23z1"/>
    <w:rsid w:val="00277AFA"/>
    <w:rPr>
      <w:rFonts w:ascii="Courier New" w:hAnsi="Courier New" w:cs="Courier New" w:hint="default"/>
    </w:rPr>
  </w:style>
  <w:style w:type="character" w:customStyle="1" w:styleId="WW8Num23z2">
    <w:name w:val="WW8Num23z2"/>
    <w:rsid w:val="00277AFA"/>
    <w:rPr>
      <w:rFonts w:ascii="Wingdings" w:hAnsi="Wingdings" w:cs="Wingdings" w:hint="default"/>
    </w:rPr>
  </w:style>
  <w:style w:type="character" w:customStyle="1" w:styleId="WW8Num25z0">
    <w:name w:val="WW8Num25z0"/>
    <w:rsid w:val="00277AFA"/>
    <w:rPr>
      <w:rFonts w:ascii="Wingdings" w:hAnsi="Wingdings" w:cs="Wingdings" w:hint="default"/>
    </w:rPr>
  </w:style>
  <w:style w:type="character" w:customStyle="1" w:styleId="WW8Num25z1">
    <w:name w:val="WW8Num25z1"/>
    <w:rsid w:val="00277AFA"/>
    <w:rPr>
      <w:rFonts w:ascii="Courier New" w:hAnsi="Courier New" w:cs="Courier New" w:hint="default"/>
    </w:rPr>
  </w:style>
  <w:style w:type="character" w:customStyle="1" w:styleId="WW8Num25z3">
    <w:name w:val="WW8Num25z3"/>
    <w:rsid w:val="00277AFA"/>
    <w:rPr>
      <w:rFonts w:ascii="Symbol" w:hAnsi="Symbol" w:cs="Symbol" w:hint="default"/>
    </w:rPr>
  </w:style>
  <w:style w:type="character" w:customStyle="1" w:styleId="WW8Num28z0">
    <w:name w:val="WW8Num28z0"/>
    <w:rsid w:val="00277AFA"/>
    <w:rPr>
      <w:rFonts w:ascii="Symbol" w:hAnsi="Symbol" w:cs="Symbol" w:hint="default"/>
    </w:rPr>
  </w:style>
  <w:style w:type="character" w:customStyle="1" w:styleId="WW8Num28z1">
    <w:name w:val="WW8Num28z1"/>
    <w:rsid w:val="00277AFA"/>
    <w:rPr>
      <w:rFonts w:ascii="Courier New" w:hAnsi="Courier New" w:cs="Courier New" w:hint="default"/>
    </w:rPr>
  </w:style>
  <w:style w:type="character" w:customStyle="1" w:styleId="WW8Num28z2">
    <w:name w:val="WW8Num28z2"/>
    <w:rsid w:val="00277AFA"/>
    <w:rPr>
      <w:rFonts w:ascii="Wingdings" w:hAnsi="Wingdings" w:cs="Wingdings" w:hint="default"/>
    </w:rPr>
  </w:style>
  <w:style w:type="character" w:customStyle="1" w:styleId="WW8Num29z0">
    <w:name w:val="WW8Num29z0"/>
    <w:rsid w:val="00277AFA"/>
    <w:rPr>
      <w:rFonts w:ascii="Wingdings" w:hAnsi="Wingdings" w:cs="Wingdings" w:hint="default"/>
    </w:rPr>
  </w:style>
  <w:style w:type="character" w:customStyle="1" w:styleId="WW8Num29z1">
    <w:name w:val="WW8Num29z1"/>
    <w:rsid w:val="00277AFA"/>
    <w:rPr>
      <w:rFonts w:ascii="Times New Roman" w:eastAsia="Times New Roman" w:hAnsi="Times New Roman" w:cs="Times New Roman" w:hint="default"/>
    </w:rPr>
  </w:style>
  <w:style w:type="character" w:customStyle="1" w:styleId="WW8Num29z3">
    <w:name w:val="WW8Num29z3"/>
    <w:rsid w:val="00277AFA"/>
    <w:rPr>
      <w:rFonts w:ascii="Symbol" w:hAnsi="Symbol" w:cs="Symbol" w:hint="default"/>
    </w:rPr>
  </w:style>
  <w:style w:type="character" w:customStyle="1" w:styleId="WW8Num29z4">
    <w:name w:val="WW8Num29z4"/>
    <w:rsid w:val="00277AFA"/>
    <w:rPr>
      <w:rFonts w:ascii="Courier New" w:hAnsi="Courier New" w:cs="Courier New" w:hint="default"/>
    </w:rPr>
  </w:style>
  <w:style w:type="character" w:customStyle="1" w:styleId="WW8Num30z0">
    <w:name w:val="WW8Num30z0"/>
    <w:rsid w:val="00277AFA"/>
    <w:rPr>
      <w:rFonts w:ascii="Symbol" w:hAnsi="Symbol" w:cs="Symbol" w:hint="default"/>
    </w:rPr>
  </w:style>
  <w:style w:type="character" w:customStyle="1" w:styleId="WW8Num30z1">
    <w:name w:val="WW8Num30z1"/>
    <w:rsid w:val="00277AFA"/>
    <w:rPr>
      <w:rFonts w:ascii="Courier New" w:hAnsi="Courier New" w:cs="Courier New" w:hint="default"/>
    </w:rPr>
  </w:style>
  <w:style w:type="character" w:customStyle="1" w:styleId="WW8Num30z2">
    <w:name w:val="WW8Num30z2"/>
    <w:rsid w:val="00277AFA"/>
    <w:rPr>
      <w:rFonts w:ascii="Wingdings" w:hAnsi="Wingdings" w:cs="Wingdings" w:hint="default"/>
    </w:rPr>
  </w:style>
  <w:style w:type="character" w:customStyle="1" w:styleId="WW8Num31z0">
    <w:name w:val="WW8Num31z0"/>
    <w:rsid w:val="00277AFA"/>
    <w:rPr>
      <w:rFonts w:ascii="Symbol" w:hAnsi="Symbol" w:cs="Symbol" w:hint="default"/>
    </w:rPr>
  </w:style>
  <w:style w:type="character" w:customStyle="1" w:styleId="WW8Num31z1">
    <w:name w:val="WW8Num31z1"/>
    <w:rsid w:val="00277AFA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277AFA"/>
    <w:rPr>
      <w:rFonts w:ascii="Wingdings" w:hAnsi="Wingdings" w:cs="Wingdings" w:hint="default"/>
    </w:rPr>
  </w:style>
  <w:style w:type="character" w:customStyle="1" w:styleId="WW8Num31z4">
    <w:name w:val="WW8Num31z4"/>
    <w:rsid w:val="00277AFA"/>
    <w:rPr>
      <w:rFonts w:ascii="Courier New" w:hAnsi="Courier New" w:cs="Courier New" w:hint="default"/>
    </w:rPr>
  </w:style>
  <w:style w:type="character" w:customStyle="1" w:styleId="WW8Num32z0">
    <w:name w:val="WW8Num32z0"/>
    <w:rsid w:val="00277AFA"/>
    <w:rPr>
      <w:b/>
      <w:bCs w:val="0"/>
    </w:rPr>
  </w:style>
  <w:style w:type="character" w:customStyle="1" w:styleId="WW8Num33z0">
    <w:name w:val="WW8Num33z0"/>
    <w:rsid w:val="00277AFA"/>
    <w:rPr>
      <w:rFonts w:ascii="Symbol" w:hAnsi="Symbol" w:cs="Symbol" w:hint="default"/>
    </w:rPr>
  </w:style>
  <w:style w:type="character" w:customStyle="1" w:styleId="WW8Num33z1">
    <w:name w:val="WW8Num33z1"/>
    <w:rsid w:val="00277AFA"/>
    <w:rPr>
      <w:rFonts w:ascii="Courier New" w:hAnsi="Courier New" w:cs="Courier New" w:hint="default"/>
    </w:rPr>
  </w:style>
  <w:style w:type="character" w:customStyle="1" w:styleId="WW8Num33z2">
    <w:name w:val="WW8Num33z2"/>
    <w:rsid w:val="00277AFA"/>
    <w:rPr>
      <w:rFonts w:ascii="Wingdings" w:hAnsi="Wingdings" w:cs="Wingdings" w:hint="default"/>
    </w:rPr>
  </w:style>
  <w:style w:type="character" w:customStyle="1" w:styleId="WW8Num34z1">
    <w:name w:val="WW8Num34z1"/>
    <w:rsid w:val="00277AFA"/>
    <w:rPr>
      <w:rFonts w:ascii="Times New Roman" w:eastAsia="Times New Roman" w:hAnsi="Times New Roman" w:cs="Times New Roman" w:hint="default"/>
    </w:rPr>
  </w:style>
  <w:style w:type="character" w:customStyle="1" w:styleId="WW8Num35z0">
    <w:name w:val="WW8Num35z0"/>
    <w:rsid w:val="00277AFA"/>
    <w:rPr>
      <w:rFonts w:ascii="Wingdings" w:hAnsi="Wingdings" w:cs="Wingdings" w:hint="default"/>
      <w:sz w:val="24"/>
    </w:rPr>
  </w:style>
  <w:style w:type="character" w:customStyle="1" w:styleId="WW8Num35z1">
    <w:name w:val="WW8Num35z1"/>
    <w:rsid w:val="00277AFA"/>
    <w:rPr>
      <w:rFonts w:ascii="Courier New" w:hAnsi="Courier New" w:cs="Courier New" w:hint="default"/>
    </w:rPr>
  </w:style>
  <w:style w:type="character" w:customStyle="1" w:styleId="WW8Num35z2">
    <w:name w:val="WW8Num35z2"/>
    <w:rsid w:val="00277AFA"/>
    <w:rPr>
      <w:rFonts w:ascii="Wingdings" w:hAnsi="Wingdings" w:cs="Wingdings" w:hint="default"/>
    </w:rPr>
  </w:style>
  <w:style w:type="character" w:customStyle="1" w:styleId="WW8Num35z3">
    <w:name w:val="WW8Num35z3"/>
    <w:rsid w:val="00277AFA"/>
    <w:rPr>
      <w:rFonts w:ascii="Symbol" w:hAnsi="Symbol" w:cs="Symbol" w:hint="default"/>
    </w:rPr>
  </w:style>
  <w:style w:type="character" w:customStyle="1" w:styleId="WW8Num37z0">
    <w:name w:val="WW8Num37z0"/>
    <w:rsid w:val="00277AFA"/>
    <w:rPr>
      <w:rFonts w:ascii="Symbol" w:hAnsi="Symbol" w:cs="Symbol" w:hint="default"/>
    </w:rPr>
  </w:style>
  <w:style w:type="character" w:customStyle="1" w:styleId="WW8Num37z1">
    <w:name w:val="WW8Num37z1"/>
    <w:rsid w:val="00277AFA"/>
    <w:rPr>
      <w:b/>
      <w:bCs w:val="0"/>
    </w:rPr>
  </w:style>
  <w:style w:type="character" w:customStyle="1" w:styleId="WW8Num37z2">
    <w:name w:val="WW8Num37z2"/>
    <w:rsid w:val="00277AFA"/>
    <w:rPr>
      <w:rFonts w:ascii="Wingdings" w:hAnsi="Wingdings" w:cs="Wingdings" w:hint="default"/>
    </w:rPr>
  </w:style>
  <w:style w:type="character" w:customStyle="1" w:styleId="WW8Num37z4">
    <w:name w:val="WW8Num37z4"/>
    <w:rsid w:val="00277AFA"/>
    <w:rPr>
      <w:rFonts w:ascii="Courier New" w:hAnsi="Courier New" w:cs="Courier New" w:hint="default"/>
    </w:rPr>
  </w:style>
  <w:style w:type="character" w:customStyle="1" w:styleId="WW8Num39z1">
    <w:name w:val="WW8Num39z1"/>
    <w:rsid w:val="00277AFA"/>
    <w:rPr>
      <w:rFonts w:ascii="Times New Roman" w:eastAsia="Times New Roman" w:hAnsi="Times New Roman" w:cs="Times New Roman" w:hint="default"/>
    </w:rPr>
  </w:style>
  <w:style w:type="character" w:customStyle="1" w:styleId="WW8Num40z0">
    <w:name w:val="WW8Num40z0"/>
    <w:rsid w:val="00277AFA"/>
    <w:rPr>
      <w:rFonts w:ascii="Symbol" w:eastAsia="Calibri" w:hAnsi="Symbol" w:cs="Times New Roman" w:hint="default"/>
    </w:rPr>
  </w:style>
  <w:style w:type="character" w:customStyle="1" w:styleId="WW8Num40z1">
    <w:name w:val="WW8Num40z1"/>
    <w:rsid w:val="00277AFA"/>
    <w:rPr>
      <w:rFonts w:ascii="Courier New" w:hAnsi="Courier New" w:cs="Courier New" w:hint="default"/>
    </w:rPr>
  </w:style>
  <w:style w:type="character" w:customStyle="1" w:styleId="WW8Num40z2">
    <w:name w:val="WW8Num40z2"/>
    <w:rsid w:val="00277AFA"/>
    <w:rPr>
      <w:rFonts w:ascii="Wingdings" w:hAnsi="Wingdings" w:cs="Wingdings" w:hint="default"/>
    </w:rPr>
  </w:style>
  <w:style w:type="character" w:customStyle="1" w:styleId="WW8Num40z3">
    <w:name w:val="WW8Num40z3"/>
    <w:rsid w:val="00277AFA"/>
    <w:rPr>
      <w:rFonts w:ascii="Symbol" w:hAnsi="Symbol" w:cs="Symbol" w:hint="default"/>
    </w:rPr>
  </w:style>
  <w:style w:type="character" w:customStyle="1" w:styleId="WW8Num41z1">
    <w:name w:val="WW8Num41z1"/>
    <w:rsid w:val="00277AFA"/>
    <w:rPr>
      <w:b/>
      <w:bCs w:val="0"/>
    </w:rPr>
  </w:style>
  <w:style w:type="character" w:customStyle="1" w:styleId="WW8Num42z0">
    <w:name w:val="WW8Num42z0"/>
    <w:rsid w:val="00277AFA"/>
    <w:rPr>
      <w:rFonts w:ascii="Symbol" w:hAnsi="Symbol" w:cs="Symbol" w:hint="default"/>
    </w:rPr>
  </w:style>
  <w:style w:type="character" w:customStyle="1" w:styleId="WW8Num42z1">
    <w:name w:val="WW8Num42z1"/>
    <w:rsid w:val="00277AFA"/>
    <w:rPr>
      <w:rFonts w:ascii="Monotype Corsiva" w:hAnsi="Monotype Corsiva" w:cs="Monotype Corsiva" w:hint="default"/>
    </w:rPr>
  </w:style>
  <w:style w:type="character" w:customStyle="1" w:styleId="WW8Num42z2">
    <w:name w:val="WW8Num42z2"/>
    <w:rsid w:val="00277AFA"/>
    <w:rPr>
      <w:rFonts w:ascii="Wingdings" w:hAnsi="Wingdings" w:cs="Wingdings" w:hint="default"/>
    </w:rPr>
  </w:style>
  <w:style w:type="character" w:customStyle="1" w:styleId="WW8Num42z4">
    <w:name w:val="WW8Num42z4"/>
    <w:rsid w:val="00277AFA"/>
    <w:rPr>
      <w:rFonts w:ascii="Courier New" w:hAnsi="Courier New" w:cs="Courier New" w:hint="default"/>
    </w:rPr>
  </w:style>
  <w:style w:type="character" w:customStyle="1" w:styleId="WW8Num43z0">
    <w:name w:val="WW8Num43z0"/>
    <w:rsid w:val="00277AFA"/>
    <w:rPr>
      <w:rFonts w:ascii="Symbol" w:hAnsi="Symbol" w:cs="Symbol" w:hint="default"/>
    </w:rPr>
  </w:style>
  <w:style w:type="character" w:customStyle="1" w:styleId="Zadanifontodlomka1">
    <w:name w:val="Zadani font odlomka1"/>
    <w:rsid w:val="00277AFA"/>
  </w:style>
  <w:style w:type="character" w:customStyle="1" w:styleId="Style12pt">
    <w:name w:val="Style 12 pt"/>
    <w:rsid w:val="00277AFA"/>
    <w:rPr>
      <w:position w:val="0"/>
      <w:sz w:val="24"/>
      <w:szCs w:val="24"/>
      <w:vertAlign w:val="baseline"/>
    </w:rPr>
  </w:style>
  <w:style w:type="character" w:customStyle="1" w:styleId="CharChar6">
    <w:name w:val="Char Char6"/>
    <w:rsid w:val="00277AFA"/>
    <w:rPr>
      <w:b/>
      <w:bCs w:val="0"/>
      <w:kern w:val="2"/>
      <w:sz w:val="28"/>
      <w:lang w:val="en-US" w:bidi="ar-SA"/>
    </w:rPr>
  </w:style>
  <w:style w:type="character" w:customStyle="1" w:styleId="CharChar5">
    <w:name w:val="Char Char5"/>
    <w:rsid w:val="00277AFA"/>
    <w:rPr>
      <w:lang w:val="en-US" w:bidi="ar-SA"/>
    </w:rPr>
  </w:style>
  <w:style w:type="character" w:customStyle="1" w:styleId="Referencakomentara1">
    <w:name w:val="Referenca komentara1"/>
    <w:rsid w:val="00277AFA"/>
    <w:rPr>
      <w:sz w:val="16"/>
      <w:szCs w:val="16"/>
    </w:rPr>
  </w:style>
  <w:style w:type="character" w:customStyle="1" w:styleId="heading4CharCharChar">
    <w:name w:val="heading 4 Char Char Char"/>
    <w:rsid w:val="00277AFA"/>
    <w:rPr>
      <w:rFonts w:ascii="Garamond" w:hAnsi="Garamond" w:cs="Arial" w:hint="default"/>
      <w:b/>
      <w:bCs w:val="0"/>
      <w:sz w:val="22"/>
      <w:szCs w:val="24"/>
      <w:lang w:val="hr-HR" w:bidi="ar-SA"/>
    </w:rPr>
  </w:style>
  <w:style w:type="character" w:customStyle="1" w:styleId="heading4CharCharCharCharCharCharChar">
    <w:name w:val="heading 4 Char Char Char Char Char Char Char"/>
    <w:rsid w:val="00277AFA"/>
    <w:rPr>
      <w:rFonts w:ascii="Garamond" w:hAnsi="Garamond" w:cs="Arial" w:hint="default"/>
      <w:b/>
      <w:bCs w:val="0"/>
      <w:sz w:val="22"/>
      <w:szCs w:val="24"/>
      <w:lang w:val="hr-HR" w:bidi="ar-SA"/>
    </w:rPr>
  </w:style>
  <w:style w:type="character" w:customStyle="1" w:styleId="BodytextCharCharCharChar">
    <w:name w:val="Body text Char Char Char Char"/>
    <w:rsid w:val="00277AFA"/>
    <w:rPr>
      <w:rFonts w:ascii="Arial" w:hAnsi="Arial" w:cs="Arial" w:hint="default"/>
      <w:sz w:val="22"/>
      <w:szCs w:val="24"/>
      <w:lang w:val="hr-HR" w:bidi="ar-SA"/>
    </w:rPr>
  </w:style>
  <w:style w:type="character" w:customStyle="1" w:styleId="angela2CharCharCharChar">
    <w:name w:val="angela2 Char Char Char Char"/>
    <w:rsid w:val="00277AFA"/>
    <w:rPr>
      <w:rFonts w:ascii="Garamond" w:hAnsi="Garamond" w:cs="Arial" w:hint="default"/>
      <w:b/>
      <w:bCs/>
      <w:iCs/>
      <w:smallCaps/>
      <w:sz w:val="28"/>
      <w:szCs w:val="24"/>
      <w:u w:val="single"/>
      <w:lang w:val="hr-HR" w:bidi="ar-SA"/>
    </w:rPr>
  </w:style>
  <w:style w:type="character" w:customStyle="1" w:styleId="FootnoteCharacters">
    <w:name w:val="Footnote Characters"/>
    <w:rsid w:val="00277AFA"/>
    <w:rPr>
      <w:vertAlign w:val="superscript"/>
    </w:rPr>
  </w:style>
  <w:style w:type="character" w:customStyle="1" w:styleId="Heading1Char">
    <w:name w:val="Heading 1 Char"/>
    <w:rsid w:val="00277AFA"/>
    <w:rPr>
      <w:rFonts w:ascii="Arial" w:hAnsi="Arial" w:cs="Arial" w:hint="default"/>
      <w:b/>
      <w:bCs w:val="0"/>
      <w:smallCaps/>
      <w:sz w:val="28"/>
      <w:szCs w:val="28"/>
      <w:lang w:val="en-US" w:bidi="ar-SA"/>
    </w:rPr>
  </w:style>
  <w:style w:type="character" w:customStyle="1" w:styleId="StyleHeading112ptChar">
    <w:name w:val="Style Heading 1 + 12 pt Char"/>
    <w:rsid w:val="00277AFA"/>
    <w:rPr>
      <w:rFonts w:ascii="Arial" w:hAnsi="Arial" w:cs="Arial" w:hint="default"/>
      <w:b/>
      <w:bCs/>
      <w:smallCaps/>
      <w:sz w:val="24"/>
      <w:szCs w:val="28"/>
      <w:lang w:val="en-US" w:bidi="ar-SA"/>
    </w:rPr>
  </w:style>
  <w:style w:type="character" w:customStyle="1" w:styleId="BodyTextChar">
    <w:name w:val="Body Text Char"/>
    <w:rsid w:val="00277AFA"/>
    <w:rPr>
      <w:rFonts w:ascii="Arial" w:hAnsi="Arial" w:cs="Arial" w:hint="default"/>
      <w:sz w:val="22"/>
      <w:lang w:val="en-GB" w:bidi="ar-SA"/>
    </w:rPr>
  </w:style>
  <w:style w:type="character" w:customStyle="1" w:styleId="angela3CharCharChar">
    <w:name w:val="angela3 Char Char Char"/>
    <w:rsid w:val="00277AFA"/>
    <w:rPr>
      <w:rFonts w:ascii="Garamond" w:hAnsi="Garamond" w:cs="Arial" w:hint="default"/>
      <w:b/>
      <w:bCs/>
      <w:i/>
      <w:iCs/>
      <w:sz w:val="24"/>
      <w:szCs w:val="28"/>
      <w:lang w:val="hr-HR" w:bidi="ar-SA"/>
    </w:rPr>
  </w:style>
  <w:style w:type="character" w:customStyle="1" w:styleId="StyleHeading2AutoCharCharCharCharChar">
    <w:name w:val="Style Heading 2 + Auto Char Char Char Char Char"/>
    <w:rsid w:val="00277AFA"/>
    <w:rPr>
      <w:rFonts w:ascii="Arial" w:hAnsi="Arial" w:cs="Arial" w:hint="default"/>
      <w:b/>
      <w:bCs/>
      <w:smallCaps/>
      <w:color w:val="000000"/>
      <w:sz w:val="28"/>
      <w:szCs w:val="28"/>
      <w:lang w:val="en-GB" w:bidi="ar-SA"/>
    </w:rPr>
  </w:style>
  <w:style w:type="character" w:customStyle="1" w:styleId="heading4CharCharCharCharChar">
    <w:name w:val="heading 4 Char Char Char Char Char"/>
    <w:rsid w:val="00277AFA"/>
    <w:rPr>
      <w:rFonts w:ascii="Garamond" w:hAnsi="Garamond" w:cs="Arial" w:hint="default"/>
      <w:b/>
      <w:bCs w:val="0"/>
      <w:sz w:val="22"/>
      <w:szCs w:val="24"/>
      <w:lang w:val="hr-HR" w:bidi="ar-SA"/>
    </w:rPr>
  </w:style>
  <w:style w:type="character" w:customStyle="1" w:styleId="style64">
    <w:name w:val="style64"/>
    <w:basedOn w:val="Zadanifontodlomka1"/>
    <w:rsid w:val="00277AFA"/>
  </w:style>
  <w:style w:type="character" w:customStyle="1" w:styleId="NaslovChar">
    <w:name w:val="Naslov Char"/>
    <w:rsid w:val="00277AFA"/>
    <w:rPr>
      <w:b/>
      <w:bCs w:val="0"/>
      <w:kern w:val="2"/>
      <w:sz w:val="28"/>
      <w:lang w:val="hr-HR" w:bidi="ar-SA"/>
    </w:rPr>
  </w:style>
  <w:style w:type="character" w:customStyle="1" w:styleId="PodnaslovChar">
    <w:name w:val="Podnaslov Char"/>
    <w:rsid w:val="00277AFA"/>
    <w:rPr>
      <w:b/>
      <w:bCs w:val="0"/>
      <w:sz w:val="24"/>
      <w:lang w:val="hr-HR" w:bidi="ar-SA"/>
    </w:rPr>
  </w:style>
  <w:style w:type="character" w:customStyle="1" w:styleId="TijelotekstaChar1">
    <w:name w:val="Tijelo teksta Char1"/>
    <w:basedOn w:val="DefaultParagraphFont"/>
    <w:semiHidden/>
    <w:locked/>
    <w:rsid w:val="00277AFA"/>
    <w:rPr>
      <w:rFonts w:ascii="CRO_Dutch-Normal" w:eastAsia="Times New Roman" w:hAnsi="CRO_Dutch-Normal" w:cs="CRO_Dutch-Normal"/>
      <w:sz w:val="24"/>
      <w:szCs w:val="20"/>
      <w:lang w:val="en-US" w:eastAsia="zh-CN"/>
    </w:rPr>
  </w:style>
  <w:style w:type="character" w:customStyle="1" w:styleId="PodnojeChar1">
    <w:name w:val="Podnožje Char1"/>
    <w:basedOn w:val="DefaultParagraphFont"/>
    <w:semiHidden/>
    <w:locked/>
    <w:rsid w:val="00277AFA"/>
    <w:rPr>
      <w:rFonts w:ascii="Times New Roman" w:eastAsia="Times New Roman" w:hAnsi="Times New Roman" w:cs="Times New Roman"/>
      <w:sz w:val="20"/>
      <w:szCs w:val="20"/>
      <w:lang w:val="hr-H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77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7A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7AFA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A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AFA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29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23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88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5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50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243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808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656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785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680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50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3699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037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888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151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8364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4740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8943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68174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63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18702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9706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60566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45991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65483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59079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94796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982881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783972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86790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7437739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06191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471369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3415521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0046993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9953310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9514060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61482103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7152297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9799715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6875537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5565209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0510206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5562409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0552265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3245082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1996196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5467448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54560396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7696328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01241662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9014102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25254095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9617660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6964497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23863836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66423795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91378019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3598157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898252726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59406983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1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1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5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9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65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221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90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932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8317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856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913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13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761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7230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396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6458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132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4090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35485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15442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2517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9642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72076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05915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43171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394311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26431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98417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52573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625412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864192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771435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1465115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2133034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482646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9749207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7473355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0869737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58184049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1361135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4647597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3981775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4619036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0771073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1397042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7334349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79741099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4513184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98050395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34998279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39003059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1100306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69935581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71481159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819108070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72648563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6583013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604189666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0569671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897080973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559988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3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03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3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86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9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8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309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677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3132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804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886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522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033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170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044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9335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1408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0432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1394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6178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86076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50773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70085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43116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48790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29167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6107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6066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236770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11657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908709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111992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159481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567031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860057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4347596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05654149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0495870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4233280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422772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1694599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127462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8103107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85167871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5652172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8658130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5273489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3927307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8495107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0783398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1187453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49087817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879941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25555516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78978362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20174521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13561006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09678177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64346355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72863258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273051486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698549884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851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75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74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4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25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364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98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79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699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3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610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24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479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20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736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355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7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8463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02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86998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17986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4789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09342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25641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01107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0951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87962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14232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305088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724835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365569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127542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1542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3861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2904448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8430440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340165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12596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4987225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3491664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3155707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0069122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7464826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2107109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102498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12507063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9718631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0072960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2479782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5748756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77922544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981672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60137596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11390921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3639590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54934262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09413167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735931209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42299064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469520428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40425282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73932653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4594616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80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8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89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81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48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607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80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168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66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15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535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832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097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3941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492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3839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9782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6004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59344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1703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1387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09243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660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16849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96681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794026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000915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465837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404077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3665185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9846173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6796538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3973933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3399844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7313434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0141546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9207927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6810915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3618659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3530918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88759755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9455681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6681967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14939521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351578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76187445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75027493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69576796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1370937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48891077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09741871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32246936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79686782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03581216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329637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526723262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247501129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3100624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916283732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0322514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9554250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86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6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176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06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78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283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823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1871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757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4529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192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2932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3992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64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346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724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06120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77226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8935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2638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67900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8938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21516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21411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036010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217965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73989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25600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567359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1783362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113721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319414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87750058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4094745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0491871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2673639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95710680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2988437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774421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87480720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48689802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04297753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457743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7675410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4648122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4960503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092606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211887162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7765888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8568364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31702474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58638081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560439353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43937844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35372984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16562720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06996570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51991952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91023392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127353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6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58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983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028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86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429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350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44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2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323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72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227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1572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83478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491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9275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4108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02326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5280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639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60948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21637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83176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887402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225095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348498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750657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310955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8938457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999465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3146438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3533661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2202840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7852643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2108684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8515383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2959893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7894935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9324974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1197997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6058254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968237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9679180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00096572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2873015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8639670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6917903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03161554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56417139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4819171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93030988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64365724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988053313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656601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714694163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5166850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86431938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4305949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9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14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8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90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664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41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931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99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119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695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875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962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550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4677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542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845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594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3996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4524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89187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32758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52344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45841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473023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01589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88483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01496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39397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442757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7799382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1104338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1616092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094417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84342880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4945976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2437284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4610581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0081327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3012539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799134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2071586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9592719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6591766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08226216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932953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1104515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7724919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8300594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4222453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6943799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340487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25790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12102300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86529055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58630634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3154349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91963548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57312234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345602010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2943498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4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1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10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7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53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40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38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06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495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058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254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937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035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7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508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4922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14473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606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54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67650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543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954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57100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55216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847151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34386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750055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02190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371935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332817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55699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56143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694782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46822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79118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6538458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7782462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6812991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016247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5931539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4091550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9744616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5507962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8691261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4427746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06675714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3079645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8043295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4577209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0076977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2168923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97467252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49580078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51538433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27444026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30396766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1861634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75466709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769084083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124881236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39738822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34740874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8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1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78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4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5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74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78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610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77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757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3507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1801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632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008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8837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347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0773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396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2982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00901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90238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61284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6523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1131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26621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49753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04136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08130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68119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875530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728312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582452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959502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11898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3929315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0974314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5686103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296578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1821498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3391178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3970790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6862519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9151047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3614076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3261684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5918397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77898946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07944841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1801756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45680510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1838414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9190457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800564324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7303722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90880988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7977786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90305785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840922481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72831121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609556282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28860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2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3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9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5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4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11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19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291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1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481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772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5205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817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658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3185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228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103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68257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5131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3688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37180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40283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72798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72796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64645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083629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49244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124499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61544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3255112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815681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741228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9620284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88425176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3431566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9153486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2986889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2462553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25301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0646993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8288748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6769969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4469476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62974473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9756394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49900490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3389311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1664390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857545577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34481983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38922861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7610812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202606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01938243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37474502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504197577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75855043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57310652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504930003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5861798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1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9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3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2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185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362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22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457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552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341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251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230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329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70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5114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1526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5974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19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5152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6144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162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57444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96017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77092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3837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86156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526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540398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330934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035335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157606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1843139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0026091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4812767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7888113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7982563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3761535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4068334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37835595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3067542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3623066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7821829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2058799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6464354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98496670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00412351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01059477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11219178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418287620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11478346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5154130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07224313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490190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09488794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132245723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564561347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180198014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171604296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101099244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477954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E8952-E7A3-074F-ABB9-D86232A9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1088</Words>
  <Characters>6204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47</cp:revision>
  <cp:lastPrinted>2020-12-08T11:08:00Z</cp:lastPrinted>
  <dcterms:created xsi:type="dcterms:W3CDTF">2020-03-04T06:44:00Z</dcterms:created>
  <dcterms:modified xsi:type="dcterms:W3CDTF">2020-12-08T11:15:00Z</dcterms:modified>
</cp:coreProperties>
</file>